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2724"/>
        <w:gridCol w:w="7238"/>
      </w:tblGrid>
      <w:tr w:rsidR="00623EF2" w:rsidRPr="003E0B83" w14:paraId="2ED37EAC" w14:textId="77777777" w:rsidTr="00D4594D">
        <w:tc>
          <w:tcPr>
            <w:tcW w:w="9962" w:type="dxa"/>
            <w:gridSpan w:val="2"/>
          </w:tcPr>
          <w:p w14:paraId="0BAE0A72" w14:textId="77777777" w:rsidR="00623EF2" w:rsidRPr="009D3F07" w:rsidRDefault="00623EF2" w:rsidP="00D4594D">
            <w:pPr>
              <w:spacing w:line="240" w:lineRule="auto"/>
              <w:jc w:val="center"/>
              <w:rPr>
                <w:rFonts w:ascii="Calibri" w:hAnsi="Calibri" w:cs="Calibri"/>
                <w:bCs/>
              </w:rPr>
            </w:pPr>
            <w:bookmarkStart w:id="0" w:name="_Hlk33281386"/>
            <w:r w:rsidRPr="009D3F07">
              <w:rPr>
                <w:rFonts w:ascii="Calibri" w:hAnsi="Calibri" w:cs="Calibri"/>
                <w:bCs/>
              </w:rPr>
              <w:t>[Team logo, car picture (optional)]</w:t>
            </w:r>
          </w:p>
        </w:tc>
      </w:tr>
      <w:tr w:rsidR="00623EF2" w:rsidRPr="003E0B83" w14:paraId="1C6F2797" w14:textId="77777777" w:rsidTr="00D4594D">
        <w:tc>
          <w:tcPr>
            <w:tcW w:w="3539" w:type="dxa"/>
          </w:tcPr>
          <w:p w14:paraId="02AF5C5D" w14:textId="77777777" w:rsidR="00623EF2" w:rsidRPr="003E0B83" w:rsidRDefault="00623EF2" w:rsidP="00D4594D">
            <w:pPr>
              <w:spacing w:line="240" w:lineRule="auto"/>
              <w:jc w:val="both"/>
              <w:rPr>
                <w:rFonts w:ascii="Calibri" w:hAnsi="Calibri" w:cs="Calibri"/>
                <w:b/>
              </w:rPr>
            </w:pPr>
            <w:r w:rsidRPr="003E0B83">
              <w:rPr>
                <w:rFonts w:ascii="Calibri" w:hAnsi="Calibri" w:cs="Calibri"/>
                <w:b/>
              </w:rPr>
              <w:t>University Name</w:t>
            </w:r>
          </w:p>
        </w:tc>
        <w:bookmarkStart w:id="1" w:name="OLE_LINK3"/>
        <w:tc>
          <w:tcPr>
            <w:tcW w:w="10206" w:type="dxa"/>
          </w:tcPr>
          <w:p w14:paraId="1C770107" w14:textId="77777777" w:rsidR="00623EF2" w:rsidRPr="009D3F07" w:rsidRDefault="00623EF2" w:rsidP="00D4594D">
            <w:pPr>
              <w:spacing w:line="240" w:lineRule="auto"/>
              <w:jc w:val="both"/>
              <w:rPr>
                <w:rFonts w:ascii="Calibri" w:hAnsi="Calibri" w:cs="Calibri"/>
                <w:bCs/>
              </w:rPr>
            </w:pPr>
            <w:sdt>
              <w:sdtPr>
                <w:rPr>
                  <w:rFonts w:ascii="Calibri" w:hAnsi="Calibri" w:cs="Calibri"/>
                  <w:bCs/>
                </w:rPr>
                <w:alias w:val="University Name"/>
                <w:tag w:val="University Name"/>
                <w:id w:val="362324406"/>
                <w:placeholder>
                  <w:docPart w:val="750210FE8FF049B3BBD02F69EFAD7AA0"/>
                </w:placeholder>
                <w:text/>
              </w:sdtPr>
              <w:sdtContent>
                <w:r>
                  <w:rPr>
                    <w:rFonts w:ascii="Calibri" w:hAnsi="Calibri" w:cs="Calibri"/>
                    <w:bCs/>
                  </w:rPr>
                  <w:t>University of Somewhere</w:t>
                </w:r>
              </w:sdtContent>
            </w:sdt>
            <w:bookmarkEnd w:id="1"/>
          </w:p>
        </w:tc>
      </w:tr>
      <w:tr w:rsidR="00623EF2" w:rsidRPr="003E0B83" w14:paraId="699CDDCB" w14:textId="77777777" w:rsidTr="00D4594D">
        <w:tc>
          <w:tcPr>
            <w:tcW w:w="3539" w:type="dxa"/>
          </w:tcPr>
          <w:p w14:paraId="6F4E7F41" w14:textId="77777777" w:rsidR="00623EF2" w:rsidRPr="003E0B83" w:rsidRDefault="00623EF2" w:rsidP="00D4594D">
            <w:pPr>
              <w:spacing w:line="240" w:lineRule="auto"/>
              <w:jc w:val="both"/>
              <w:rPr>
                <w:rFonts w:ascii="Calibri" w:hAnsi="Calibri" w:cs="Calibri"/>
                <w:b/>
              </w:rPr>
            </w:pPr>
            <w:r w:rsidRPr="003E0B83">
              <w:rPr>
                <w:rFonts w:ascii="Calibri" w:hAnsi="Calibri" w:cs="Calibri"/>
                <w:b/>
              </w:rPr>
              <w:t>Team Name</w:t>
            </w:r>
          </w:p>
        </w:tc>
        <w:bookmarkStart w:id="2" w:name="OLE_LINK2" w:displacedByCustomXml="next"/>
        <w:sdt>
          <w:sdtPr>
            <w:rPr>
              <w:rFonts w:ascii="Calibri" w:hAnsi="Calibri" w:cs="Calibri"/>
              <w:bCs/>
            </w:rPr>
            <w:alias w:val="Team Name"/>
            <w:tag w:val="Team Name"/>
            <w:id w:val="-1622914584"/>
            <w:placeholder>
              <w:docPart w:val="750210FE8FF049B3BBD02F69EFAD7AA0"/>
            </w:placeholder>
            <w:text/>
          </w:sdtPr>
          <w:sdtContent>
            <w:tc>
              <w:tcPr>
                <w:tcW w:w="10206" w:type="dxa"/>
              </w:tcPr>
              <w:p w14:paraId="3174D1AE" w14:textId="77777777" w:rsidR="00623EF2" w:rsidRPr="009D3F07" w:rsidRDefault="00623EF2" w:rsidP="00D4594D">
                <w:pPr>
                  <w:spacing w:line="240" w:lineRule="auto"/>
                  <w:jc w:val="both"/>
                  <w:rPr>
                    <w:rFonts w:ascii="Calibri" w:hAnsi="Calibri" w:cs="Calibri"/>
                    <w:bCs/>
                  </w:rPr>
                </w:pPr>
                <w:r>
                  <w:rPr>
                    <w:rFonts w:ascii="Calibri" w:hAnsi="Calibri" w:cs="Calibri"/>
                    <w:bCs/>
                  </w:rPr>
                  <w:t>Somewhere Racing</w:t>
                </w:r>
              </w:p>
            </w:tc>
          </w:sdtContent>
        </w:sdt>
        <w:bookmarkEnd w:id="2" w:displacedByCustomXml="prev"/>
      </w:tr>
      <w:tr w:rsidR="00623EF2" w:rsidRPr="003E0B83" w14:paraId="6A364FFD" w14:textId="77777777" w:rsidTr="00D4594D">
        <w:tc>
          <w:tcPr>
            <w:tcW w:w="3539" w:type="dxa"/>
          </w:tcPr>
          <w:p w14:paraId="41F5AFEE" w14:textId="77777777" w:rsidR="00623EF2" w:rsidRPr="003E0B83" w:rsidRDefault="00623EF2" w:rsidP="00D4594D">
            <w:pPr>
              <w:spacing w:line="240" w:lineRule="auto"/>
              <w:jc w:val="both"/>
              <w:rPr>
                <w:rFonts w:ascii="Calibri" w:hAnsi="Calibri" w:cs="Calibri"/>
                <w:b/>
              </w:rPr>
            </w:pPr>
            <w:r w:rsidRPr="003E0B83">
              <w:rPr>
                <w:rFonts w:ascii="Calibri" w:hAnsi="Calibri" w:cs="Calibri"/>
                <w:b/>
              </w:rPr>
              <w:t>Car Number</w:t>
            </w:r>
          </w:p>
        </w:tc>
        <w:bookmarkStart w:id="3" w:name="OLE_LINK1" w:displacedByCustomXml="next"/>
        <w:sdt>
          <w:sdtPr>
            <w:rPr>
              <w:rFonts w:ascii="Calibri" w:hAnsi="Calibri" w:cs="Calibri"/>
              <w:bCs/>
            </w:rPr>
            <w:alias w:val="Car Number"/>
            <w:tag w:val="Car Number"/>
            <w:id w:val="491992723"/>
            <w:placeholder>
              <w:docPart w:val="750210FE8FF049B3BBD02F69EFAD7AA0"/>
            </w:placeholder>
            <w:text/>
          </w:sdtPr>
          <w:sdtContent>
            <w:tc>
              <w:tcPr>
                <w:tcW w:w="10206" w:type="dxa"/>
              </w:tcPr>
              <w:p w14:paraId="096B089E" w14:textId="77777777" w:rsidR="00623EF2" w:rsidRPr="009D3F07" w:rsidRDefault="00623EF2" w:rsidP="00D4594D">
                <w:pPr>
                  <w:spacing w:line="240" w:lineRule="auto"/>
                  <w:jc w:val="both"/>
                  <w:rPr>
                    <w:rFonts w:ascii="Calibri" w:hAnsi="Calibri" w:cs="Calibri"/>
                    <w:bCs/>
                  </w:rPr>
                </w:pPr>
                <w:r>
                  <w:rPr>
                    <w:rFonts w:ascii="Calibri" w:hAnsi="Calibri" w:cs="Calibri"/>
                    <w:bCs/>
                  </w:rPr>
                  <w:t>999</w:t>
                </w:r>
              </w:p>
            </w:tc>
          </w:sdtContent>
        </w:sdt>
        <w:bookmarkEnd w:id="3" w:displacedByCustomXml="prev"/>
      </w:tr>
      <w:tr w:rsidR="00623EF2" w:rsidRPr="003E0B83" w14:paraId="1C1D6B3E" w14:textId="77777777" w:rsidTr="00D4594D">
        <w:tc>
          <w:tcPr>
            <w:tcW w:w="2780" w:type="dxa"/>
          </w:tcPr>
          <w:p w14:paraId="40A79EC3" w14:textId="77777777" w:rsidR="00623EF2" w:rsidRPr="003E0B83" w:rsidRDefault="00623EF2" w:rsidP="00D4594D">
            <w:pPr>
              <w:spacing w:line="240" w:lineRule="auto"/>
              <w:rPr>
                <w:rFonts w:ascii="Calibri" w:hAnsi="Calibri" w:cs="Calibri"/>
                <w:b/>
              </w:rPr>
            </w:pPr>
            <w:r w:rsidRPr="003E0B83">
              <w:rPr>
                <w:rFonts w:ascii="Calibri" w:hAnsi="Calibri" w:cs="Calibri"/>
                <w:b/>
              </w:rPr>
              <w:t>Main Team Contact (e-mail) for ESF related questions</w:t>
            </w:r>
            <w:r w:rsidRPr="003E0B83">
              <w:rPr>
                <w:rFonts w:ascii="Calibri" w:eastAsia="Arial" w:hAnsi="Calibri" w:cs="Calibri"/>
                <w:b/>
              </w:rPr>
              <w:t xml:space="preserve"> </w:t>
            </w:r>
          </w:p>
        </w:tc>
        <w:tc>
          <w:tcPr>
            <w:tcW w:w="7182" w:type="dxa"/>
          </w:tcPr>
          <w:p w14:paraId="7982705C" w14:textId="77777777" w:rsidR="00623EF2" w:rsidRPr="009D3F07" w:rsidRDefault="00623EF2" w:rsidP="00D4594D">
            <w:pPr>
              <w:spacing w:line="240" w:lineRule="auto"/>
              <w:jc w:val="both"/>
              <w:rPr>
                <w:rFonts w:ascii="Calibri" w:hAnsi="Calibri" w:cs="Calibri"/>
                <w:bCs/>
              </w:rPr>
            </w:pPr>
          </w:p>
        </w:tc>
      </w:tr>
    </w:tbl>
    <w:p w14:paraId="2FA7D9B4" w14:textId="77777777" w:rsidR="00623EF2" w:rsidRDefault="00623EF2" w:rsidP="00623EF2">
      <w:pPr>
        <w:spacing w:line="240" w:lineRule="auto"/>
        <w:jc w:val="both"/>
        <w:rPr>
          <w:rFonts w:ascii="Calibri" w:hAnsi="Calibri" w:cs="Calibri"/>
          <w:sz w:val="24"/>
          <w:szCs w:val="24"/>
        </w:rPr>
      </w:pPr>
    </w:p>
    <w:tbl>
      <w:tblPr>
        <w:tblStyle w:val="TableGrid"/>
        <w:tblW w:w="5000" w:type="pct"/>
        <w:tblLook w:val="04A0" w:firstRow="1" w:lastRow="0" w:firstColumn="1" w:lastColumn="0" w:noHBand="0" w:noVBand="1"/>
      </w:tblPr>
      <w:tblGrid>
        <w:gridCol w:w="9962"/>
      </w:tblGrid>
      <w:tr w:rsidR="00623EF2" w14:paraId="2F06EE0E" w14:textId="77777777" w:rsidTr="00D4594D">
        <w:tc>
          <w:tcPr>
            <w:tcW w:w="5000" w:type="pct"/>
          </w:tcPr>
          <w:p w14:paraId="5557A05C" w14:textId="77777777" w:rsidR="00623EF2" w:rsidRPr="00C92D91" w:rsidRDefault="00623EF2" w:rsidP="00D4594D">
            <w:pPr>
              <w:spacing w:after="120" w:line="240" w:lineRule="auto"/>
              <w:jc w:val="center"/>
              <w:rPr>
                <w:rFonts w:ascii="Calibri" w:hAnsi="Calibri" w:cs="Calibri"/>
                <w:b/>
                <w:color w:val="FF0000"/>
                <w:sz w:val="28"/>
                <w:szCs w:val="28"/>
              </w:rPr>
            </w:pPr>
            <w:r w:rsidRPr="00C92D91">
              <w:rPr>
                <w:rFonts w:ascii="Calibri" w:hAnsi="Calibri" w:cs="Calibri"/>
                <w:b/>
                <w:color w:val="FF0000"/>
                <w:sz w:val="28"/>
                <w:szCs w:val="28"/>
              </w:rPr>
              <w:t>NOTE:  For Alternative Fuel</w:t>
            </w:r>
            <w:r>
              <w:rPr>
                <w:rFonts w:ascii="Calibri" w:hAnsi="Calibri" w:cs="Calibri"/>
                <w:b/>
                <w:color w:val="FF0000"/>
                <w:sz w:val="28"/>
                <w:szCs w:val="28"/>
              </w:rPr>
              <w:t>l</w:t>
            </w:r>
            <w:r w:rsidRPr="00C92D91">
              <w:rPr>
                <w:rFonts w:ascii="Calibri" w:hAnsi="Calibri" w:cs="Calibri"/>
                <w:b/>
                <w:color w:val="FF0000"/>
                <w:sz w:val="28"/>
                <w:szCs w:val="28"/>
              </w:rPr>
              <w:t>ed Vehicles</w:t>
            </w:r>
            <w:r>
              <w:rPr>
                <w:rFonts w:ascii="Calibri" w:hAnsi="Calibri" w:cs="Calibri"/>
                <w:b/>
                <w:color w:val="FF0000"/>
                <w:sz w:val="28"/>
                <w:szCs w:val="28"/>
              </w:rPr>
              <w:t xml:space="preserve"> </w:t>
            </w:r>
            <w:r w:rsidRPr="00C92D91">
              <w:rPr>
                <w:rFonts w:ascii="Calibri" w:hAnsi="Calibri" w:cs="Calibri"/>
                <w:b/>
                <w:color w:val="FF0000"/>
                <w:sz w:val="28"/>
                <w:szCs w:val="28"/>
              </w:rPr>
              <w:t>and Hybrids please raise an FSQD question on the specific requirements for your ESF before beginning to complete the form</w:t>
            </w:r>
          </w:p>
          <w:p w14:paraId="1DAFDEB0" w14:textId="77777777" w:rsidR="00623EF2" w:rsidRPr="00F8540F" w:rsidRDefault="00623EF2" w:rsidP="00D4594D">
            <w:pPr>
              <w:spacing w:after="120" w:line="240" w:lineRule="auto"/>
              <w:jc w:val="center"/>
              <w:rPr>
                <w:rFonts w:ascii="Calibri" w:hAnsi="Calibri" w:cs="Calibri"/>
                <w:b/>
              </w:rPr>
            </w:pPr>
            <w:r w:rsidRPr="00F8540F">
              <w:rPr>
                <w:rFonts w:ascii="Calibri" w:hAnsi="Calibri" w:cs="Calibri"/>
                <w:b/>
              </w:rPr>
              <w:t>**** Requirements &amp; Guidance on completion of ESF ****</w:t>
            </w:r>
          </w:p>
          <w:p w14:paraId="7EFEC3AD" w14:textId="77777777" w:rsidR="00623EF2" w:rsidRPr="00F8540F" w:rsidRDefault="00623EF2" w:rsidP="00D4594D">
            <w:pPr>
              <w:spacing w:after="120" w:line="240" w:lineRule="auto"/>
              <w:rPr>
                <w:rFonts w:ascii="Calibri" w:hAnsi="Calibri" w:cs="Calibri"/>
                <w:b/>
                <w:color w:val="FF0000"/>
              </w:rPr>
            </w:pPr>
            <w:r w:rsidRPr="00F8540F">
              <w:rPr>
                <w:rFonts w:ascii="Calibri" w:hAnsi="Calibri" w:cs="Calibri"/>
                <w:b/>
                <w:color w:val="FF0000"/>
              </w:rPr>
              <w:t xml:space="preserve">This section </w:t>
            </w:r>
            <w:r>
              <w:rPr>
                <w:rFonts w:ascii="Calibri" w:hAnsi="Calibri" w:cs="Calibri"/>
                <w:b/>
                <w:color w:val="FF0000"/>
              </w:rPr>
              <w:t>should</w:t>
            </w:r>
            <w:r w:rsidRPr="00F8540F">
              <w:rPr>
                <w:rFonts w:ascii="Calibri" w:hAnsi="Calibri" w:cs="Calibri"/>
                <w:b/>
                <w:color w:val="FF0000"/>
              </w:rPr>
              <w:t xml:space="preserve"> be deleted before submission of your ESF</w:t>
            </w:r>
            <w:r w:rsidRPr="00F8540F">
              <w:rPr>
                <w:rFonts w:ascii="Calibri" w:hAnsi="Calibri" w:cs="Calibri"/>
                <w:b/>
                <w:color w:val="FF0000"/>
              </w:rPr>
              <w:br/>
            </w:r>
            <w:r w:rsidRPr="00F8540F">
              <w:rPr>
                <w:rFonts w:ascii="Calibri" w:hAnsi="Calibri" w:cs="Calibri"/>
                <w:bCs/>
                <w:color w:val="FF0000"/>
              </w:rPr>
              <w:t xml:space="preserve">Note that deletion of this section indicates that you have read, </w:t>
            </w:r>
            <w:proofErr w:type="gramStart"/>
            <w:r w:rsidRPr="00F8540F">
              <w:rPr>
                <w:rFonts w:ascii="Calibri" w:hAnsi="Calibri" w:cs="Calibri"/>
                <w:bCs/>
                <w:color w:val="FF0000"/>
              </w:rPr>
              <w:t>understood</w:t>
            </w:r>
            <w:proofErr w:type="gramEnd"/>
            <w:r w:rsidRPr="00F8540F">
              <w:rPr>
                <w:rFonts w:ascii="Calibri" w:hAnsi="Calibri" w:cs="Calibri"/>
                <w:bCs/>
                <w:color w:val="FF0000"/>
              </w:rPr>
              <w:t xml:space="preserve"> and complied with it.</w:t>
            </w:r>
          </w:p>
          <w:p w14:paraId="0EA5B777" w14:textId="77777777" w:rsidR="00623EF2" w:rsidRPr="00F8540F" w:rsidRDefault="00623EF2" w:rsidP="00D4594D">
            <w:pPr>
              <w:spacing w:after="120" w:line="240" w:lineRule="auto"/>
              <w:rPr>
                <w:rFonts w:ascii="Calibri" w:hAnsi="Calibri" w:cs="Calibri"/>
              </w:rPr>
            </w:pPr>
            <w:r w:rsidRPr="00F8540F">
              <w:rPr>
                <w:rFonts w:ascii="Calibri" w:hAnsi="Calibri" w:cs="Calibri"/>
              </w:rPr>
              <w:t>Read</w:t>
            </w:r>
            <w:r w:rsidRPr="00F8540F">
              <w:rPr>
                <w:rFonts w:ascii="Calibri" w:eastAsia="Arial" w:hAnsi="Calibri" w:cs="Calibri"/>
              </w:rPr>
              <w:t xml:space="preserve"> </w:t>
            </w:r>
            <w:r w:rsidRPr="00F8540F">
              <w:rPr>
                <w:rFonts w:ascii="Calibri" w:hAnsi="Calibri" w:cs="Calibri"/>
              </w:rPr>
              <w:t>the</w:t>
            </w:r>
            <w:r w:rsidRPr="00F8540F">
              <w:rPr>
                <w:rFonts w:ascii="Calibri" w:eastAsia="Arial" w:hAnsi="Calibri" w:cs="Calibri"/>
              </w:rPr>
              <w:t xml:space="preserve"> </w:t>
            </w:r>
            <w:r w:rsidRPr="00F8540F">
              <w:rPr>
                <w:rFonts w:ascii="Calibri" w:hAnsi="Calibri" w:cs="Calibri"/>
              </w:rPr>
              <w:t>document</w:t>
            </w:r>
            <w:r w:rsidRPr="00F8540F">
              <w:rPr>
                <w:rFonts w:ascii="Calibri" w:eastAsia="Arial" w:hAnsi="Calibri" w:cs="Calibri"/>
              </w:rPr>
              <w:t xml:space="preserve"> “</w:t>
            </w:r>
            <w:r w:rsidRPr="00F8540F">
              <w:rPr>
                <w:rFonts w:ascii="Calibri" w:hAnsi="Calibri" w:cs="Calibri"/>
              </w:rPr>
              <w:t>How</w:t>
            </w:r>
            <w:r w:rsidRPr="00F8540F">
              <w:rPr>
                <w:rFonts w:ascii="Calibri" w:eastAsia="Arial" w:hAnsi="Calibri" w:cs="Calibri"/>
              </w:rPr>
              <w:t xml:space="preserve"> </w:t>
            </w:r>
            <w:r w:rsidRPr="00F8540F">
              <w:rPr>
                <w:rFonts w:ascii="Calibri" w:hAnsi="Calibri" w:cs="Calibri"/>
              </w:rPr>
              <w:t>to</w:t>
            </w:r>
            <w:r w:rsidRPr="00F8540F">
              <w:rPr>
                <w:rFonts w:ascii="Calibri" w:eastAsia="Arial" w:hAnsi="Calibri" w:cs="Calibri"/>
              </w:rPr>
              <w:t xml:space="preserve"> </w:t>
            </w:r>
            <w:r w:rsidRPr="00F8540F">
              <w:rPr>
                <w:rFonts w:ascii="Calibri" w:hAnsi="Calibri" w:cs="Calibri"/>
              </w:rPr>
              <w:t>complete</w:t>
            </w:r>
            <w:r w:rsidRPr="00F8540F">
              <w:rPr>
                <w:rFonts w:ascii="Calibri" w:eastAsia="Arial" w:hAnsi="Calibri" w:cs="Calibri"/>
              </w:rPr>
              <w:t xml:space="preserve"> </w:t>
            </w:r>
            <w:r w:rsidRPr="00F8540F">
              <w:rPr>
                <w:rFonts w:ascii="Calibri" w:hAnsi="Calibri" w:cs="Calibri"/>
              </w:rPr>
              <w:t>ESF</w:t>
            </w:r>
            <w:r w:rsidRPr="00F8540F">
              <w:rPr>
                <w:rFonts w:ascii="Calibri" w:eastAsia="Arial" w:hAnsi="Calibri" w:cs="Calibri"/>
              </w:rPr>
              <w:t xml:space="preserve">” </w:t>
            </w:r>
            <w:r w:rsidRPr="00F8540F">
              <w:rPr>
                <w:rFonts w:ascii="Calibri" w:hAnsi="Calibri" w:cs="Calibri"/>
              </w:rPr>
              <w:t>which</w:t>
            </w:r>
            <w:r w:rsidRPr="00F8540F">
              <w:rPr>
                <w:rFonts w:ascii="Calibri" w:eastAsia="Arial" w:hAnsi="Calibri" w:cs="Calibri"/>
              </w:rPr>
              <w:t xml:space="preserve"> </w:t>
            </w:r>
            <w:r w:rsidRPr="00F8540F">
              <w:rPr>
                <w:rFonts w:ascii="Calibri" w:hAnsi="Calibri" w:cs="Calibri"/>
              </w:rPr>
              <w:t>is</w:t>
            </w:r>
            <w:r w:rsidRPr="00F8540F">
              <w:rPr>
                <w:rFonts w:ascii="Calibri" w:eastAsia="Arial" w:hAnsi="Calibri" w:cs="Calibri"/>
              </w:rPr>
              <w:t xml:space="preserve"> </w:t>
            </w:r>
            <w:r w:rsidRPr="00F8540F">
              <w:rPr>
                <w:rFonts w:ascii="Calibri" w:hAnsi="Calibri" w:cs="Calibri"/>
              </w:rPr>
              <w:t>available</w:t>
            </w:r>
            <w:r w:rsidRPr="00F8540F">
              <w:rPr>
                <w:rFonts w:ascii="Calibri" w:eastAsia="Arial" w:hAnsi="Calibri" w:cs="Calibri"/>
              </w:rPr>
              <w:t xml:space="preserve"> </w:t>
            </w:r>
            <w:r w:rsidRPr="00F8540F">
              <w:rPr>
                <w:rFonts w:ascii="Calibri" w:hAnsi="Calibri" w:cs="Calibri"/>
              </w:rPr>
              <w:t>at:</w:t>
            </w:r>
            <w:r w:rsidRPr="00F8540F">
              <w:rPr>
                <w:rFonts w:ascii="Calibri" w:hAnsi="Calibri" w:cs="Calibri"/>
              </w:rPr>
              <w:br/>
            </w:r>
            <w:hyperlink r:id="rId7" w:history="1">
              <w:r w:rsidRPr="00F8540F">
                <w:rPr>
                  <w:rStyle w:val="Hyperlink"/>
                  <w:rFonts w:ascii="Calibri" w:hAnsi="Calibri" w:cs="Calibri"/>
                </w:rPr>
                <w:t>https://www.fsaeonline.com/content/How-to-Complete-ESF.pptx</w:t>
              </w:r>
            </w:hyperlink>
          </w:p>
          <w:p w14:paraId="067C0E33" w14:textId="77777777" w:rsidR="00623EF2" w:rsidRDefault="00623EF2" w:rsidP="00D4594D">
            <w:pPr>
              <w:spacing w:after="120" w:line="240" w:lineRule="auto"/>
              <w:rPr>
                <w:rFonts w:ascii="Calibri" w:hAnsi="Calibri" w:cs="Calibri"/>
              </w:rPr>
            </w:pPr>
            <w:r w:rsidRPr="00F8540F">
              <w:rPr>
                <w:rFonts w:ascii="Calibri" w:hAnsi="Calibri" w:cs="Calibri"/>
              </w:rPr>
              <w:t xml:space="preserve">Maximum number of pages for </w:t>
            </w:r>
            <w:r>
              <w:rPr>
                <w:rFonts w:ascii="Calibri" w:hAnsi="Calibri" w:cs="Calibri"/>
              </w:rPr>
              <w:t>the ESF i</w:t>
            </w:r>
            <w:r w:rsidRPr="00F8540F">
              <w:rPr>
                <w:rFonts w:ascii="Calibri" w:hAnsi="Calibri" w:cs="Calibri"/>
              </w:rPr>
              <w:t xml:space="preserve">s </w:t>
            </w:r>
            <w:r>
              <w:rPr>
                <w:rFonts w:ascii="Calibri" w:hAnsi="Calibri" w:cs="Calibri"/>
              </w:rPr>
              <w:t>1</w:t>
            </w:r>
            <w:r w:rsidRPr="00F8540F">
              <w:rPr>
                <w:rFonts w:ascii="Calibri" w:hAnsi="Calibri" w:cs="Calibri"/>
              </w:rPr>
              <w:t>20 pages without the Appendix and Changelog.</w:t>
            </w:r>
          </w:p>
          <w:p w14:paraId="60397652" w14:textId="77777777" w:rsidR="00623EF2" w:rsidRPr="00557A82" w:rsidRDefault="00623EF2" w:rsidP="00D4594D">
            <w:pPr>
              <w:spacing w:after="120" w:line="240" w:lineRule="auto"/>
              <w:rPr>
                <w:rFonts w:ascii="Calibri" w:hAnsi="Calibri" w:cs="Calibri"/>
              </w:rPr>
            </w:pPr>
            <w:r w:rsidRPr="00557A82">
              <w:rPr>
                <w:rFonts w:ascii="Calibri" w:hAnsi="Calibri" w:cs="Calibri"/>
              </w:rPr>
              <w:t>Links to video or audio data are prohibited.</w:t>
            </w:r>
          </w:p>
          <w:p w14:paraId="177CFFAF" w14:textId="77777777" w:rsidR="00623EF2" w:rsidRPr="00557A82" w:rsidRDefault="00623EF2" w:rsidP="00D4594D">
            <w:pPr>
              <w:spacing w:after="120" w:line="240" w:lineRule="auto"/>
              <w:rPr>
                <w:rFonts w:ascii="Calibri" w:hAnsi="Calibri" w:cs="Calibri"/>
              </w:rPr>
            </w:pPr>
            <w:r w:rsidRPr="00557A82">
              <w:rPr>
                <w:rFonts w:ascii="Calibri" w:hAnsi="Calibri" w:cs="Calibri"/>
              </w:rPr>
              <w:t xml:space="preserve">Every </w:t>
            </w:r>
            <w:r>
              <w:rPr>
                <w:rFonts w:ascii="Calibri" w:hAnsi="Calibri" w:cs="Calibri"/>
              </w:rPr>
              <w:t>section</w:t>
            </w:r>
            <w:r w:rsidRPr="00557A82">
              <w:rPr>
                <w:rFonts w:ascii="Calibri" w:hAnsi="Calibri" w:cs="Calibri"/>
              </w:rPr>
              <w:t xml:space="preserve"> of the ESF Template must be filled with content. If the respective part is not relevant for your concept, </w:t>
            </w:r>
            <w:r>
              <w:rPr>
                <w:rFonts w:ascii="Calibri" w:hAnsi="Calibri" w:cs="Calibri"/>
              </w:rPr>
              <w:t xml:space="preserve">briefly </w:t>
            </w:r>
            <w:r w:rsidRPr="00557A82">
              <w:rPr>
                <w:rFonts w:ascii="Calibri" w:hAnsi="Calibri" w:cs="Calibri"/>
              </w:rPr>
              <w:t xml:space="preserve">describe why not. </w:t>
            </w:r>
            <w:r>
              <w:rPr>
                <w:rFonts w:ascii="Calibri" w:hAnsi="Calibri" w:cs="Calibri"/>
              </w:rPr>
              <w:t xml:space="preserve"> </w:t>
            </w:r>
            <w:r w:rsidRPr="00557A82">
              <w:rPr>
                <w:rFonts w:ascii="Calibri" w:hAnsi="Calibri" w:cs="Calibri"/>
              </w:rPr>
              <w:t>For EVs, if you d</w:t>
            </w:r>
            <w:r>
              <w:rPr>
                <w:rFonts w:ascii="Calibri" w:hAnsi="Calibri" w:cs="Calibri"/>
              </w:rPr>
              <w:t>o</w:t>
            </w:r>
            <w:r w:rsidRPr="00557A82">
              <w:rPr>
                <w:rFonts w:ascii="Calibri" w:hAnsi="Calibri" w:cs="Calibri"/>
              </w:rPr>
              <w:t xml:space="preserve"> not fill out the tables or if you change the format of the ESF Template, you will fail by default.</w:t>
            </w:r>
          </w:p>
          <w:p w14:paraId="31699286" w14:textId="77777777" w:rsidR="00623EF2" w:rsidRPr="00557A82" w:rsidRDefault="00623EF2" w:rsidP="00D4594D">
            <w:pPr>
              <w:spacing w:after="120" w:line="240" w:lineRule="auto"/>
              <w:rPr>
                <w:rFonts w:ascii="Calibri" w:hAnsi="Calibri" w:cs="Calibri"/>
              </w:rPr>
            </w:pPr>
            <w:r w:rsidRPr="00557A82">
              <w:rPr>
                <w:rFonts w:ascii="Calibri" w:hAnsi="Calibri" w:cs="Calibri"/>
              </w:rPr>
              <w:t>The table of contents must be hyperlinked.</w:t>
            </w:r>
          </w:p>
          <w:p w14:paraId="3A26F021" w14:textId="77777777" w:rsidR="00623EF2" w:rsidRPr="00557A82" w:rsidRDefault="00623EF2" w:rsidP="00D4594D">
            <w:pPr>
              <w:spacing w:after="120" w:line="240" w:lineRule="auto"/>
              <w:rPr>
                <w:rFonts w:ascii="Calibri" w:hAnsi="Calibri" w:cs="Calibri"/>
              </w:rPr>
            </w:pPr>
            <w:r w:rsidRPr="00557A82">
              <w:rPr>
                <w:rFonts w:ascii="Calibri" w:hAnsi="Calibri" w:cs="Calibri"/>
              </w:rPr>
              <w:t xml:space="preserve">Use internal reference links. </w:t>
            </w:r>
            <w:r>
              <w:rPr>
                <w:rFonts w:ascii="Calibri" w:hAnsi="Calibri" w:cs="Calibri"/>
              </w:rPr>
              <w:t xml:space="preserve"> </w:t>
            </w:r>
            <w:r w:rsidRPr="00557A82">
              <w:rPr>
                <w:rFonts w:ascii="Calibri" w:hAnsi="Calibri" w:cs="Calibri"/>
              </w:rPr>
              <w:t>For example, when describing wiring and mentioning a figure in the text then link it to the figure.</w:t>
            </w:r>
          </w:p>
          <w:p w14:paraId="02D6E67A" w14:textId="77777777" w:rsidR="00623EF2" w:rsidRPr="00557A82" w:rsidRDefault="00623EF2" w:rsidP="00D4594D">
            <w:pPr>
              <w:spacing w:after="120" w:line="240" w:lineRule="auto"/>
              <w:rPr>
                <w:rFonts w:ascii="Calibri" w:hAnsi="Calibri" w:cs="Calibri"/>
              </w:rPr>
            </w:pPr>
            <w:r w:rsidRPr="00557A82">
              <w:rPr>
                <w:rFonts w:ascii="Calibri" w:hAnsi="Calibri" w:cs="Calibri"/>
              </w:rPr>
              <w:t xml:space="preserve">Do not just copy all of your datasheets in the appendix, </w:t>
            </w:r>
            <w:proofErr w:type="gramStart"/>
            <w:r w:rsidRPr="00557A82">
              <w:rPr>
                <w:rFonts w:ascii="Calibri" w:hAnsi="Calibri" w:cs="Calibri"/>
              </w:rPr>
              <w:t>e.g.</w:t>
            </w:r>
            <w:proofErr w:type="gramEnd"/>
            <w:r w:rsidRPr="00557A82">
              <w:rPr>
                <w:rFonts w:ascii="Calibri" w:hAnsi="Calibri" w:cs="Calibri"/>
              </w:rPr>
              <w:t xml:space="preserve"> we do not need to know what you have to do to program your motor controller; we do not need the whole user manuals of microcontrollers to review your ESF, etc.</w:t>
            </w:r>
            <w:r>
              <w:rPr>
                <w:rFonts w:ascii="Calibri" w:hAnsi="Calibri" w:cs="Calibri"/>
              </w:rPr>
              <w:t xml:space="preserve">  However,</w:t>
            </w:r>
            <w:r w:rsidRPr="00F8540F">
              <w:rPr>
                <w:rFonts w:ascii="Calibri" w:hAnsi="Calibri" w:cs="Calibri"/>
              </w:rPr>
              <w:t xml:space="preserve"> do not just paste only a link to the entire data sheet.  </w:t>
            </w:r>
            <w:r w:rsidRPr="00F8540F">
              <w:rPr>
                <w:rFonts w:ascii="Calibri" w:hAnsi="Calibri" w:cs="Calibri"/>
                <w:b/>
                <w:bCs/>
                <w:i/>
                <w:iCs/>
              </w:rPr>
              <w:t>We should not need an internet connection to obtain the information necessary to review your ESF.</w:t>
            </w:r>
          </w:p>
          <w:p w14:paraId="09548A8D" w14:textId="77777777" w:rsidR="00623EF2" w:rsidRPr="00557A82" w:rsidRDefault="00623EF2" w:rsidP="00D4594D">
            <w:pPr>
              <w:spacing w:after="120" w:line="240" w:lineRule="auto"/>
              <w:rPr>
                <w:rFonts w:ascii="Calibri" w:hAnsi="Calibri" w:cs="Calibri"/>
              </w:rPr>
            </w:pPr>
            <w:r w:rsidRPr="00557A82">
              <w:rPr>
                <w:rFonts w:ascii="Calibri" w:hAnsi="Calibri" w:cs="Calibri"/>
              </w:rPr>
              <w:t>Single pages/figures/tables extracted from the complete datasheet showing the important parameters, figures, etc. are usually sufficient, but the source/link to the complete datasheet must be provided. If the datasheet describes more than one type, clearly mark in the datasheet to which type you are referring / which type you plan to use</w:t>
            </w:r>
            <w:r>
              <w:rPr>
                <w:rFonts w:ascii="Calibri" w:hAnsi="Calibri" w:cs="Calibri"/>
              </w:rPr>
              <w:t xml:space="preserve"> (e.g.  if y</w:t>
            </w:r>
            <w:r w:rsidRPr="00845418">
              <w:rPr>
                <w:rFonts w:ascii="Calibri" w:hAnsi="Calibri" w:cs="Calibri"/>
              </w:rPr>
              <w:t>ou copy a datasheet describing a complete range of relays. If you selected the 24V SPDT monostable version, you must highlight the information referring to this specific version</w:t>
            </w:r>
            <w:r>
              <w:rPr>
                <w:rFonts w:ascii="Calibri" w:hAnsi="Calibri" w:cs="Calibri"/>
              </w:rPr>
              <w:t>)</w:t>
            </w:r>
            <w:r w:rsidRPr="00845418">
              <w:rPr>
                <w:rFonts w:ascii="Calibri" w:hAnsi="Calibri" w:cs="Calibri"/>
              </w:rPr>
              <w:t>.</w:t>
            </w:r>
          </w:p>
          <w:p w14:paraId="0B53E77E" w14:textId="77777777" w:rsidR="00623EF2" w:rsidRPr="00557A82" w:rsidRDefault="00623EF2" w:rsidP="00D4594D">
            <w:pPr>
              <w:spacing w:after="120" w:line="240" w:lineRule="auto"/>
              <w:rPr>
                <w:rFonts w:ascii="Calibri" w:hAnsi="Calibri" w:cs="Calibri"/>
              </w:rPr>
            </w:pPr>
            <w:r w:rsidRPr="00557A82">
              <w:rPr>
                <w:rFonts w:ascii="Calibri" w:hAnsi="Calibri" w:cs="Calibri"/>
              </w:rPr>
              <w:t>Datasheets should only be used as a reference. Please cover the important data in your text by using tables, figures, etc.</w:t>
            </w:r>
          </w:p>
          <w:p w14:paraId="2CE493F3" w14:textId="77777777" w:rsidR="00623EF2" w:rsidRPr="00557A82" w:rsidRDefault="00623EF2" w:rsidP="00D4594D">
            <w:pPr>
              <w:spacing w:after="120" w:line="240" w:lineRule="auto"/>
              <w:rPr>
                <w:rFonts w:ascii="Calibri" w:hAnsi="Calibri" w:cs="Calibri"/>
              </w:rPr>
            </w:pPr>
            <w:r w:rsidRPr="00557A82">
              <w:rPr>
                <w:rFonts w:ascii="Calibri" w:hAnsi="Calibri" w:cs="Calibri"/>
              </w:rPr>
              <w:t>If you refer to parts of a data sheet, then you need to provide an internal document links from the text to the respective datasheet and another internal document link back from the datasheet to the text section.</w:t>
            </w:r>
          </w:p>
          <w:p w14:paraId="580C8AED" w14:textId="77777777" w:rsidR="00623EF2" w:rsidRPr="00557A82" w:rsidRDefault="00623EF2" w:rsidP="00D4594D">
            <w:pPr>
              <w:spacing w:after="120" w:line="240" w:lineRule="auto"/>
              <w:rPr>
                <w:rFonts w:ascii="Calibri" w:hAnsi="Calibri" w:cs="Calibri"/>
              </w:rPr>
            </w:pPr>
            <w:r w:rsidRPr="00557A82">
              <w:rPr>
                <w:rFonts w:ascii="Calibri" w:hAnsi="Calibri" w:cs="Calibri"/>
              </w:rPr>
              <w:lastRenderedPageBreak/>
              <w:t xml:space="preserve">For </w:t>
            </w:r>
            <w:proofErr w:type="gramStart"/>
            <w:r w:rsidRPr="00557A82">
              <w:rPr>
                <w:rFonts w:ascii="Calibri" w:hAnsi="Calibri" w:cs="Calibri"/>
              </w:rPr>
              <w:t>example</w:t>
            </w:r>
            <w:proofErr w:type="gramEnd"/>
            <w:r w:rsidRPr="00557A82">
              <w:rPr>
                <w:rFonts w:ascii="Calibri" w:hAnsi="Calibri" w:cs="Calibri"/>
              </w:rPr>
              <w:t xml:space="preserve"> a link in the motor controller section “The datasheet can be found here (clickable)” and a link above the motor controller datasheet in the appendix “The section covering the motor controller can be found here (clickable)”.</w:t>
            </w:r>
          </w:p>
          <w:p w14:paraId="743A7B23" w14:textId="77777777" w:rsidR="00623EF2" w:rsidRPr="00557A82" w:rsidRDefault="00623EF2" w:rsidP="00D4594D">
            <w:pPr>
              <w:spacing w:after="120" w:line="240" w:lineRule="auto"/>
              <w:rPr>
                <w:rFonts w:ascii="Calibri" w:hAnsi="Calibri" w:cs="Calibri"/>
              </w:rPr>
            </w:pPr>
            <w:r w:rsidRPr="00557A82">
              <w:rPr>
                <w:rFonts w:ascii="Calibri" w:hAnsi="Calibri" w:cs="Calibri"/>
              </w:rPr>
              <w:t>If you are unsure with respect to feedback of the reviewer, do not hesitate to write an e-mail and ask.</w:t>
            </w:r>
          </w:p>
          <w:p w14:paraId="0292F424" w14:textId="77777777" w:rsidR="00623EF2" w:rsidRDefault="00623EF2" w:rsidP="00D4594D">
            <w:pPr>
              <w:spacing w:after="120" w:line="240" w:lineRule="auto"/>
              <w:rPr>
                <w:rFonts w:ascii="Calibri" w:hAnsi="Calibri" w:cs="Calibri"/>
              </w:rPr>
            </w:pPr>
            <w:r w:rsidRPr="00F8540F">
              <w:rPr>
                <w:rFonts w:ascii="Calibri" w:hAnsi="Calibri" w:cs="Calibri"/>
              </w:rPr>
              <w:t>Parts of the ESF which are changed because of reviewer’s feedback must be noted in the Changelog</w:t>
            </w:r>
          </w:p>
          <w:p w14:paraId="5AACB775" w14:textId="77777777" w:rsidR="00623EF2" w:rsidRPr="00845418" w:rsidRDefault="00623EF2" w:rsidP="00D4594D">
            <w:pPr>
              <w:spacing w:after="120" w:line="240" w:lineRule="auto"/>
              <w:rPr>
                <w:rFonts w:ascii="Calibri" w:hAnsi="Calibri" w:cs="Calibri"/>
              </w:rPr>
            </w:pPr>
            <w:r w:rsidRPr="00557A82">
              <w:rPr>
                <w:rFonts w:ascii="Calibri" w:hAnsi="Calibri" w:cs="Calibri"/>
              </w:rPr>
              <w:t>Following these guidelines will guarantee a swift review process</w:t>
            </w:r>
          </w:p>
        </w:tc>
      </w:tr>
      <w:bookmarkEnd w:id="0"/>
    </w:tbl>
    <w:p w14:paraId="37E764CE" w14:textId="77777777" w:rsidR="00623EF2" w:rsidRDefault="00623EF2" w:rsidP="00623EF2">
      <w:pPr>
        <w:pStyle w:val="TOCHeading1"/>
        <w:spacing w:line="240" w:lineRule="auto"/>
        <w:jc w:val="center"/>
        <w:rPr>
          <w:rFonts w:ascii="Arial" w:hAnsi="Arial" w:cs="Arial"/>
          <w:color w:val="auto"/>
          <w:sz w:val="32"/>
          <w:lang w:val="en-GB"/>
        </w:rPr>
        <w:sectPr w:rsidR="00623EF2" w:rsidSect="00A22E50">
          <w:headerReference w:type="even" r:id="rId8"/>
          <w:headerReference w:type="default" r:id="rId9"/>
          <w:footerReference w:type="even" r:id="rId10"/>
          <w:footerReference w:type="default" r:id="rId11"/>
          <w:headerReference w:type="first" r:id="rId12"/>
          <w:footerReference w:type="first" r:id="rId13"/>
          <w:pgSz w:w="12240" w:h="15840" w:code="1"/>
          <w:pgMar w:top="1134" w:right="1134" w:bottom="1134" w:left="1134" w:header="709" w:footer="709" w:gutter="0"/>
          <w:pgNumType w:fmt="lowerRoman" w:start="1"/>
          <w:cols w:space="720"/>
          <w:formProt w:val="0"/>
          <w:titlePg/>
          <w:docGrid w:linePitch="360"/>
        </w:sectPr>
      </w:pPr>
    </w:p>
    <w:p w14:paraId="431304E2" w14:textId="77777777" w:rsidR="00623EF2" w:rsidRPr="00842345" w:rsidRDefault="00623EF2" w:rsidP="00623EF2">
      <w:pPr>
        <w:pStyle w:val="TOCHeading1"/>
        <w:spacing w:before="240" w:line="240" w:lineRule="auto"/>
        <w:jc w:val="center"/>
        <w:rPr>
          <w:rFonts w:ascii="Arial" w:hAnsi="Arial" w:cs="Arial"/>
          <w:color w:val="auto"/>
          <w:lang w:val="en-GB"/>
        </w:rPr>
      </w:pPr>
      <w:bookmarkStart w:id="4" w:name="_Toc56931444"/>
      <w:r w:rsidRPr="00842345">
        <w:rPr>
          <w:rFonts w:ascii="Arial" w:hAnsi="Arial" w:cs="Arial"/>
          <w:color w:val="auto"/>
          <w:sz w:val="32"/>
          <w:lang w:val="en-GB"/>
        </w:rPr>
        <w:t>Table</w:t>
      </w:r>
      <w:r w:rsidRPr="00842345">
        <w:rPr>
          <w:rFonts w:ascii="Arial" w:eastAsia="Arial" w:hAnsi="Arial" w:cs="Arial"/>
          <w:color w:val="auto"/>
          <w:sz w:val="32"/>
          <w:lang w:val="en-GB"/>
        </w:rPr>
        <w:t xml:space="preserve"> </w:t>
      </w:r>
      <w:r w:rsidRPr="00842345">
        <w:rPr>
          <w:rFonts w:ascii="Arial" w:hAnsi="Arial" w:cs="Arial"/>
          <w:color w:val="auto"/>
          <w:sz w:val="32"/>
          <w:lang w:val="en-GB"/>
        </w:rPr>
        <w:t>of</w:t>
      </w:r>
      <w:r w:rsidRPr="00842345">
        <w:rPr>
          <w:rFonts w:ascii="Arial" w:eastAsia="Arial" w:hAnsi="Arial" w:cs="Arial"/>
          <w:color w:val="auto"/>
          <w:sz w:val="32"/>
          <w:lang w:val="en-GB"/>
        </w:rPr>
        <w:t xml:space="preserve"> </w:t>
      </w:r>
      <w:r w:rsidRPr="00842345">
        <w:rPr>
          <w:rFonts w:ascii="Arial" w:hAnsi="Arial" w:cs="Arial"/>
          <w:color w:val="auto"/>
          <w:sz w:val="32"/>
          <w:lang w:val="en-GB"/>
        </w:rPr>
        <w:t>Contents</w:t>
      </w:r>
      <w:bookmarkEnd w:id="4"/>
    </w:p>
    <w:p w14:paraId="4BAF27F8" w14:textId="77777777" w:rsidR="00623EF2" w:rsidRPr="00842345" w:rsidRDefault="00623EF2" w:rsidP="00623EF2">
      <w:pPr>
        <w:spacing w:line="240" w:lineRule="auto"/>
        <w:rPr>
          <w:rFonts w:ascii="Calibri" w:hAnsi="Calibri" w:cs="Calibri"/>
          <w:sz w:val="24"/>
        </w:rPr>
        <w:sectPr w:rsidR="00623EF2" w:rsidRPr="00842345" w:rsidSect="007F0328">
          <w:headerReference w:type="default" r:id="rId14"/>
          <w:headerReference w:type="first" r:id="rId15"/>
          <w:pgSz w:w="12240" w:h="15840" w:code="1"/>
          <w:pgMar w:top="1134" w:right="1134" w:bottom="1134" w:left="1134" w:header="709" w:footer="709" w:gutter="0"/>
          <w:pgNumType w:fmt="lowerRoman" w:start="2"/>
          <w:cols w:space="720"/>
          <w:formProt w:val="0"/>
          <w:docGrid w:linePitch="360"/>
        </w:sectPr>
      </w:pPr>
    </w:p>
    <w:p w14:paraId="199D3514" w14:textId="77777777" w:rsidR="00623EF2" w:rsidRDefault="00623EF2" w:rsidP="00623EF2">
      <w:pPr>
        <w:pStyle w:val="TOC1"/>
        <w:tabs>
          <w:tab w:val="right" w:leader="dot" w:pos="9962"/>
        </w:tabs>
        <w:rPr>
          <w:rFonts w:asciiTheme="minorHAnsi" w:eastAsiaTheme="minorEastAsia" w:hAnsiTheme="minorHAnsi" w:cstheme="minorBidi"/>
          <w:noProof/>
          <w:lang w:eastAsia="en-GB"/>
        </w:rPr>
      </w:pPr>
      <w:r w:rsidRPr="00842345">
        <w:rPr>
          <w:rFonts w:ascii="Calibri" w:hAnsi="Calibri" w:cs="Calibri"/>
          <w:sz w:val="24"/>
        </w:rPr>
        <w:fldChar w:fldCharType="begin"/>
      </w:r>
      <w:r w:rsidRPr="00842345">
        <w:rPr>
          <w:rFonts w:ascii="Calibri" w:hAnsi="Calibri" w:cs="Calibri"/>
          <w:sz w:val="24"/>
        </w:rPr>
        <w:instrText xml:space="preserve"> TOC \o "1-3" \h \z \u </w:instrText>
      </w:r>
      <w:r w:rsidRPr="00842345">
        <w:rPr>
          <w:rFonts w:ascii="Calibri" w:hAnsi="Calibri" w:cs="Calibri"/>
          <w:sz w:val="24"/>
        </w:rPr>
        <w:fldChar w:fldCharType="separate"/>
      </w:r>
      <w:hyperlink w:anchor="_Toc56931444" w:history="1">
        <w:r w:rsidRPr="000E6F13">
          <w:rPr>
            <w:rStyle w:val="Hyperlink"/>
            <w:noProof/>
          </w:rPr>
          <w:t>Table</w:t>
        </w:r>
        <w:r w:rsidRPr="000E6F13">
          <w:rPr>
            <w:rStyle w:val="Hyperlink"/>
            <w:rFonts w:eastAsia="Arial"/>
            <w:noProof/>
          </w:rPr>
          <w:t xml:space="preserve"> </w:t>
        </w:r>
        <w:r w:rsidRPr="000E6F13">
          <w:rPr>
            <w:rStyle w:val="Hyperlink"/>
            <w:noProof/>
          </w:rPr>
          <w:t>of</w:t>
        </w:r>
        <w:r w:rsidRPr="000E6F13">
          <w:rPr>
            <w:rStyle w:val="Hyperlink"/>
            <w:rFonts w:eastAsia="Arial"/>
            <w:noProof/>
          </w:rPr>
          <w:t xml:space="preserve"> </w:t>
        </w:r>
        <w:r w:rsidRPr="000E6F13">
          <w:rPr>
            <w:rStyle w:val="Hyperlink"/>
            <w:noProof/>
          </w:rPr>
          <w:t>Contents</w:t>
        </w:r>
        <w:r>
          <w:rPr>
            <w:noProof/>
            <w:webHidden/>
          </w:rPr>
          <w:tab/>
        </w:r>
        <w:r>
          <w:rPr>
            <w:noProof/>
            <w:webHidden/>
          </w:rPr>
          <w:fldChar w:fldCharType="begin"/>
        </w:r>
        <w:r>
          <w:rPr>
            <w:noProof/>
            <w:webHidden/>
          </w:rPr>
          <w:instrText xml:space="preserve"> PAGEREF _Toc56931444 \h </w:instrText>
        </w:r>
        <w:r>
          <w:rPr>
            <w:noProof/>
            <w:webHidden/>
          </w:rPr>
        </w:r>
        <w:r>
          <w:rPr>
            <w:noProof/>
            <w:webHidden/>
          </w:rPr>
          <w:fldChar w:fldCharType="separate"/>
        </w:r>
        <w:r>
          <w:rPr>
            <w:noProof/>
            <w:webHidden/>
          </w:rPr>
          <w:t>ii</w:t>
        </w:r>
        <w:r>
          <w:rPr>
            <w:noProof/>
            <w:webHidden/>
          </w:rPr>
          <w:fldChar w:fldCharType="end"/>
        </w:r>
      </w:hyperlink>
    </w:p>
    <w:p w14:paraId="3F0A0DE4"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445" w:history="1">
        <w:r w:rsidRPr="000E6F13">
          <w:rPr>
            <w:rStyle w:val="Hyperlink"/>
            <w:noProof/>
          </w:rPr>
          <w:t>I</w:t>
        </w:r>
        <w:r>
          <w:rPr>
            <w:rFonts w:asciiTheme="minorHAnsi" w:eastAsiaTheme="minorEastAsia" w:hAnsiTheme="minorHAnsi" w:cstheme="minorBidi"/>
            <w:noProof/>
            <w:lang w:eastAsia="en-GB"/>
          </w:rPr>
          <w:tab/>
        </w:r>
        <w:r w:rsidRPr="000E6F13">
          <w:rPr>
            <w:rStyle w:val="Hyperlink"/>
            <w:noProof/>
          </w:rPr>
          <w:t>Changelog</w:t>
        </w:r>
        <w:r>
          <w:rPr>
            <w:noProof/>
            <w:webHidden/>
          </w:rPr>
          <w:tab/>
        </w:r>
        <w:r>
          <w:rPr>
            <w:noProof/>
            <w:webHidden/>
          </w:rPr>
          <w:fldChar w:fldCharType="begin"/>
        </w:r>
        <w:r>
          <w:rPr>
            <w:noProof/>
            <w:webHidden/>
          </w:rPr>
          <w:instrText xml:space="preserve"> PAGEREF _Toc56931445 \h </w:instrText>
        </w:r>
        <w:r>
          <w:rPr>
            <w:noProof/>
            <w:webHidden/>
          </w:rPr>
        </w:r>
        <w:r>
          <w:rPr>
            <w:noProof/>
            <w:webHidden/>
          </w:rPr>
          <w:fldChar w:fldCharType="separate"/>
        </w:r>
        <w:r>
          <w:rPr>
            <w:noProof/>
            <w:webHidden/>
          </w:rPr>
          <w:t>vii</w:t>
        </w:r>
        <w:r>
          <w:rPr>
            <w:noProof/>
            <w:webHidden/>
          </w:rPr>
          <w:fldChar w:fldCharType="end"/>
        </w:r>
      </w:hyperlink>
    </w:p>
    <w:p w14:paraId="7FC3C48F"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446" w:history="1">
        <w:r w:rsidRPr="000E6F13">
          <w:rPr>
            <w:rStyle w:val="Hyperlink"/>
            <w:noProof/>
          </w:rPr>
          <w:t>II</w:t>
        </w:r>
        <w:r>
          <w:rPr>
            <w:rFonts w:asciiTheme="minorHAnsi" w:eastAsiaTheme="minorEastAsia" w:hAnsiTheme="minorHAnsi" w:cstheme="minorBidi"/>
            <w:noProof/>
            <w:lang w:eastAsia="en-GB"/>
          </w:rPr>
          <w:tab/>
        </w:r>
        <w:r w:rsidRPr="000E6F13">
          <w:rPr>
            <w:rStyle w:val="Hyperlink"/>
            <w:noProof/>
          </w:rPr>
          <w:t>List</w:t>
        </w:r>
        <w:r w:rsidRPr="000E6F13">
          <w:rPr>
            <w:rStyle w:val="Hyperlink"/>
            <w:rFonts w:eastAsia="Arial"/>
            <w:noProof/>
          </w:rPr>
          <w:t xml:space="preserve"> </w:t>
        </w:r>
        <w:r w:rsidRPr="000E6F13">
          <w:rPr>
            <w:rStyle w:val="Hyperlink"/>
            <w:noProof/>
          </w:rPr>
          <w:t>of</w:t>
        </w:r>
        <w:r w:rsidRPr="000E6F13">
          <w:rPr>
            <w:rStyle w:val="Hyperlink"/>
            <w:rFonts w:eastAsia="Arial"/>
            <w:noProof/>
          </w:rPr>
          <w:t xml:space="preserve"> </w:t>
        </w:r>
        <w:r w:rsidRPr="000E6F13">
          <w:rPr>
            <w:rStyle w:val="Hyperlink"/>
            <w:noProof/>
          </w:rPr>
          <w:t>Figures</w:t>
        </w:r>
        <w:r>
          <w:rPr>
            <w:noProof/>
            <w:webHidden/>
          </w:rPr>
          <w:tab/>
        </w:r>
        <w:r>
          <w:rPr>
            <w:noProof/>
            <w:webHidden/>
          </w:rPr>
          <w:fldChar w:fldCharType="begin"/>
        </w:r>
        <w:r>
          <w:rPr>
            <w:noProof/>
            <w:webHidden/>
          </w:rPr>
          <w:instrText xml:space="preserve"> PAGEREF _Toc56931446 \h </w:instrText>
        </w:r>
        <w:r>
          <w:rPr>
            <w:noProof/>
            <w:webHidden/>
          </w:rPr>
        </w:r>
        <w:r>
          <w:rPr>
            <w:noProof/>
            <w:webHidden/>
          </w:rPr>
          <w:fldChar w:fldCharType="separate"/>
        </w:r>
        <w:r>
          <w:rPr>
            <w:noProof/>
            <w:webHidden/>
          </w:rPr>
          <w:t>viii</w:t>
        </w:r>
        <w:r>
          <w:rPr>
            <w:noProof/>
            <w:webHidden/>
          </w:rPr>
          <w:fldChar w:fldCharType="end"/>
        </w:r>
      </w:hyperlink>
    </w:p>
    <w:p w14:paraId="14588EE6"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447" w:history="1">
        <w:r w:rsidRPr="000E6F13">
          <w:rPr>
            <w:rStyle w:val="Hyperlink"/>
            <w:noProof/>
          </w:rPr>
          <w:t>III</w:t>
        </w:r>
        <w:r>
          <w:rPr>
            <w:rFonts w:asciiTheme="minorHAnsi" w:eastAsiaTheme="minorEastAsia" w:hAnsiTheme="minorHAnsi" w:cstheme="minorBidi"/>
            <w:noProof/>
            <w:lang w:eastAsia="en-GB"/>
          </w:rPr>
          <w:tab/>
        </w:r>
        <w:r w:rsidRPr="000E6F13">
          <w:rPr>
            <w:rStyle w:val="Hyperlink"/>
            <w:noProof/>
          </w:rPr>
          <w:t>List</w:t>
        </w:r>
        <w:r w:rsidRPr="000E6F13">
          <w:rPr>
            <w:rStyle w:val="Hyperlink"/>
            <w:rFonts w:eastAsia="Arial"/>
            <w:noProof/>
          </w:rPr>
          <w:t xml:space="preserve"> </w:t>
        </w:r>
        <w:r w:rsidRPr="000E6F13">
          <w:rPr>
            <w:rStyle w:val="Hyperlink"/>
            <w:noProof/>
          </w:rPr>
          <w:t>of</w:t>
        </w:r>
        <w:r w:rsidRPr="000E6F13">
          <w:rPr>
            <w:rStyle w:val="Hyperlink"/>
            <w:rFonts w:eastAsia="Arial"/>
            <w:noProof/>
          </w:rPr>
          <w:t xml:space="preserve"> </w:t>
        </w:r>
        <w:r w:rsidRPr="000E6F13">
          <w:rPr>
            <w:rStyle w:val="Hyperlink"/>
            <w:noProof/>
          </w:rPr>
          <w:t>Tables</w:t>
        </w:r>
        <w:r>
          <w:rPr>
            <w:noProof/>
            <w:webHidden/>
          </w:rPr>
          <w:tab/>
        </w:r>
        <w:r>
          <w:rPr>
            <w:noProof/>
            <w:webHidden/>
          </w:rPr>
          <w:fldChar w:fldCharType="begin"/>
        </w:r>
        <w:r>
          <w:rPr>
            <w:noProof/>
            <w:webHidden/>
          </w:rPr>
          <w:instrText xml:space="preserve"> PAGEREF _Toc56931447 \h </w:instrText>
        </w:r>
        <w:r>
          <w:rPr>
            <w:noProof/>
            <w:webHidden/>
          </w:rPr>
        </w:r>
        <w:r>
          <w:rPr>
            <w:noProof/>
            <w:webHidden/>
          </w:rPr>
          <w:fldChar w:fldCharType="separate"/>
        </w:r>
        <w:r>
          <w:rPr>
            <w:noProof/>
            <w:webHidden/>
          </w:rPr>
          <w:t>ix</w:t>
        </w:r>
        <w:r>
          <w:rPr>
            <w:noProof/>
            <w:webHidden/>
          </w:rPr>
          <w:fldChar w:fldCharType="end"/>
        </w:r>
      </w:hyperlink>
    </w:p>
    <w:p w14:paraId="246EC53A"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448" w:history="1">
        <w:r w:rsidRPr="000E6F13">
          <w:rPr>
            <w:rStyle w:val="Hyperlink"/>
            <w:noProof/>
          </w:rPr>
          <w:t>IV</w:t>
        </w:r>
        <w:r>
          <w:rPr>
            <w:rFonts w:asciiTheme="minorHAnsi" w:eastAsiaTheme="minorEastAsia" w:hAnsiTheme="minorHAnsi" w:cstheme="minorBidi"/>
            <w:noProof/>
            <w:lang w:eastAsia="en-GB"/>
          </w:rPr>
          <w:tab/>
        </w:r>
        <w:r w:rsidRPr="000E6F13">
          <w:rPr>
            <w:rStyle w:val="Hyperlink"/>
            <w:noProof/>
          </w:rPr>
          <w:t>List</w:t>
        </w:r>
        <w:r w:rsidRPr="000E6F13">
          <w:rPr>
            <w:rStyle w:val="Hyperlink"/>
            <w:rFonts w:eastAsia="Arial"/>
            <w:noProof/>
          </w:rPr>
          <w:t xml:space="preserve"> </w:t>
        </w:r>
        <w:r w:rsidRPr="000E6F13">
          <w:rPr>
            <w:rStyle w:val="Hyperlink"/>
            <w:noProof/>
          </w:rPr>
          <w:t>of</w:t>
        </w:r>
        <w:r w:rsidRPr="000E6F13">
          <w:rPr>
            <w:rStyle w:val="Hyperlink"/>
            <w:rFonts w:eastAsia="Arial"/>
            <w:noProof/>
          </w:rPr>
          <w:t xml:space="preserve"> </w:t>
        </w:r>
        <w:r w:rsidRPr="000E6F13">
          <w:rPr>
            <w:rStyle w:val="Hyperlink"/>
            <w:noProof/>
          </w:rPr>
          <w:t>Abbreviations</w:t>
        </w:r>
        <w:r>
          <w:rPr>
            <w:noProof/>
            <w:webHidden/>
          </w:rPr>
          <w:tab/>
        </w:r>
        <w:r>
          <w:rPr>
            <w:noProof/>
            <w:webHidden/>
          </w:rPr>
          <w:fldChar w:fldCharType="begin"/>
        </w:r>
        <w:r>
          <w:rPr>
            <w:noProof/>
            <w:webHidden/>
          </w:rPr>
          <w:instrText xml:space="preserve"> PAGEREF _Toc56931448 \h </w:instrText>
        </w:r>
        <w:r>
          <w:rPr>
            <w:noProof/>
            <w:webHidden/>
          </w:rPr>
        </w:r>
        <w:r>
          <w:rPr>
            <w:noProof/>
            <w:webHidden/>
          </w:rPr>
          <w:fldChar w:fldCharType="separate"/>
        </w:r>
        <w:r>
          <w:rPr>
            <w:noProof/>
            <w:webHidden/>
          </w:rPr>
          <w:t>x</w:t>
        </w:r>
        <w:r>
          <w:rPr>
            <w:noProof/>
            <w:webHidden/>
          </w:rPr>
          <w:fldChar w:fldCharType="end"/>
        </w:r>
      </w:hyperlink>
    </w:p>
    <w:p w14:paraId="48911A56"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449" w:history="1">
        <w:r w:rsidRPr="000E6F13">
          <w:rPr>
            <w:rStyle w:val="Hyperlink"/>
            <w:noProof/>
          </w:rPr>
          <w:t>1</w:t>
        </w:r>
        <w:r>
          <w:rPr>
            <w:rFonts w:asciiTheme="minorHAnsi" w:eastAsiaTheme="minorEastAsia" w:hAnsiTheme="minorHAnsi" w:cstheme="minorBidi"/>
            <w:noProof/>
            <w:lang w:eastAsia="en-GB"/>
          </w:rPr>
          <w:tab/>
        </w:r>
        <w:r w:rsidRPr="000E6F13">
          <w:rPr>
            <w:rStyle w:val="Hyperlink"/>
            <w:noProof/>
          </w:rPr>
          <w:t>System</w:t>
        </w:r>
        <w:r w:rsidRPr="000E6F13">
          <w:rPr>
            <w:rStyle w:val="Hyperlink"/>
            <w:rFonts w:eastAsia="Arial"/>
            <w:noProof/>
          </w:rPr>
          <w:t xml:space="preserve"> </w:t>
        </w:r>
        <w:r w:rsidRPr="000E6F13">
          <w:rPr>
            <w:rStyle w:val="Hyperlink"/>
            <w:noProof/>
          </w:rPr>
          <w:t>Overview</w:t>
        </w:r>
        <w:r>
          <w:rPr>
            <w:noProof/>
            <w:webHidden/>
          </w:rPr>
          <w:tab/>
        </w:r>
        <w:r>
          <w:rPr>
            <w:noProof/>
            <w:webHidden/>
          </w:rPr>
          <w:fldChar w:fldCharType="begin"/>
        </w:r>
        <w:r>
          <w:rPr>
            <w:noProof/>
            <w:webHidden/>
          </w:rPr>
          <w:instrText xml:space="preserve"> PAGEREF _Toc56931449 \h </w:instrText>
        </w:r>
        <w:r>
          <w:rPr>
            <w:noProof/>
            <w:webHidden/>
          </w:rPr>
        </w:r>
        <w:r>
          <w:rPr>
            <w:noProof/>
            <w:webHidden/>
          </w:rPr>
          <w:fldChar w:fldCharType="separate"/>
        </w:r>
        <w:r>
          <w:rPr>
            <w:noProof/>
            <w:webHidden/>
          </w:rPr>
          <w:t>1</w:t>
        </w:r>
        <w:r>
          <w:rPr>
            <w:noProof/>
            <w:webHidden/>
          </w:rPr>
          <w:fldChar w:fldCharType="end"/>
        </w:r>
      </w:hyperlink>
    </w:p>
    <w:p w14:paraId="01AC2E09"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450" w:history="1">
        <w:r w:rsidRPr="000E6F13">
          <w:rPr>
            <w:rStyle w:val="Hyperlink"/>
            <w:noProof/>
          </w:rPr>
          <w:t>2</w:t>
        </w:r>
        <w:r>
          <w:rPr>
            <w:rFonts w:asciiTheme="minorHAnsi" w:eastAsiaTheme="minorEastAsia" w:hAnsiTheme="minorHAnsi" w:cstheme="minorBidi"/>
            <w:noProof/>
            <w:lang w:eastAsia="en-GB"/>
          </w:rPr>
          <w:tab/>
        </w:r>
        <w:r w:rsidRPr="000E6F13">
          <w:rPr>
            <w:rStyle w:val="Hyperlink"/>
            <w:noProof/>
          </w:rPr>
          <w:t>Electrical</w:t>
        </w:r>
        <w:r w:rsidRPr="000E6F13">
          <w:rPr>
            <w:rStyle w:val="Hyperlink"/>
            <w:rFonts w:eastAsia="Arial"/>
            <w:noProof/>
          </w:rPr>
          <w:t xml:space="preserve"> </w:t>
        </w:r>
        <w:r w:rsidRPr="000E6F13">
          <w:rPr>
            <w:rStyle w:val="Hyperlink"/>
            <w:noProof/>
          </w:rPr>
          <w:t>Systems</w:t>
        </w:r>
        <w:r>
          <w:rPr>
            <w:noProof/>
            <w:webHidden/>
          </w:rPr>
          <w:tab/>
        </w:r>
        <w:r>
          <w:rPr>
            <w:noProof/>
            <w:webHidden/>
          </w:rPr>
          <w:fldChar w:fldCharType="begin"/>
        </w:r>
        <w:r>
          <w:rPr>
            <w:noProof/>
            <w:webHidden/>
          </w:rPr>
          <w:instrText xml:space="preserve"> PAGEREF _Toc56931450 \h </w:instrText>
        </w:r>
        <w:r>
          <w:rPr>
            <w:noProof/>
            <w:webHidden/>
          </w:rPr>
        </w:r>
        <w:r>
          <w:rPr>
            <w:noProof/>
            <w:webHidden/>
          </w:rPr>
          <w:fldChar w:fldCharType="separate"/>
        </w:r>
        <w:r>
          <w:rPr>
            <w:noProof/>
            <w:webHidden/>
          </w:rPr>
          <w:t>1</w:t>
        </w:r>
        <w:r>
          <w:rPr>
            <w:noProof/>
            <w:webHidden/>
          </w:rPr>
          <w:fldChar w:fldCharType="end"/>
        </w:r>
      </w:hyperlink>
    </w:p>
    <w:p w14:paraId="456ECC1C"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51" w:history="1">
        <w:r w:rsidRPr="000E6F13">
          <w:rPr>
            <w:rStyle w:val="Hyperlink"/>
            <w:noProof/>
          </w:rPr>
          <w:t>2.1</w:t>
        </w:r>
        <w:r>
          <w:rPr>
            <w:rFonts w:asciiTheme="minorHAnsi" w:eastAsiaTheme="minorEastAsia" w:hAnsiTheme="minorHAnsi" w:cstheme="minorBidi"/>
            <w:noProof/>
            <w:lang w:eastAsia="en-GB"/>
          </w:rPr>
          <w:tab/>
        </w:r>
        <w:r w:rsidRPr="000E6F13">
          <w:rPr>
            <w:rStyle w:val="Hyperlink"/>
            <w:noProof/>
          </w:rPr>
          <w:t>Shutdown</w:t>
        </w:r>
        <w:r w:rsidRPr="000E6F13">
          <w:rPr>
            <w:rStyle w:val="Hyperlink"/>
            <w:rFonts w:eastAsia="Arial"/>
            <w:noProof/>
          </w:rPr>
          <w:t xml:space="preserve"> </w:t>
        </w:r>
        <w:r w:rsidRPr="000E6F13">
          <w:rPr>
            <w:rStyle w:val="Hyperlink"/>
            <w:noProof/>
          </w:rPr>
          <w:t>Circuit</w:t>
        </w:r>
        <w:r>
          <w:rPr>
            <w:noProof/>
            <w:webHidden/>
          </w:rPr>
          <w:tab/>
        </w:r>
        <w:r>
          <w:rPr>
            <w:noProof/>
            <w:webHidden/>
          </w:rPr>
          <w:fldChar w:fldCharType="begin"/>
        </w:r>
        <w:r>
          <w:rPr>
            <w:noProof/>
            <w:webHidden/>
          </w:rPr>
          <w:instrText xml:space="preserve"> PAGEREF _Toc56931451 \h </w:instrText>
        </w:r>
        <w:r>
          <w:rPr>
            <w:noProof/>
            <w:webHidden/>
          </w:rPr>
        </w:r>
        <w:r>
          <w:rPr>
            <w:noProof/>
            <w:webHidden/>
          </w:rPr>
          <w:fldChar w:fldCharType="separate"/>
        </w:r>
        <w:r>
          <w:rPr>
            <w:noProof/>
            <w:webHidden/>
          </w:rPr>
          <w:t>1</w:t>
        </w:r>
        <w:r>
          <w:rPr>
            <w:noProof/>
            <w:webHidden/>
          </w:rPr>
          <w:fldChar w:fldCharType="end"/>
        </w:r>
      </w:hyperlink>
    </w:p>
    <w:p w14:paraId="46993AE5"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2" w:history="1">
        <w:r w:rsidRPr="000E6F13">
          <w:rPr>
            <w:rStyle w:val="Hyperlink"/>
            <w:noProof/>
          </w:rPr>
          <w:t>2.1.1</w:t>
        </w:r>
        <w:r>
          <w:rPr>
            <w:rFonts w:asciiTheme="minorHAnsi" w:eastAsiaTheme="minorEastAsia" w:hAnsiTheme="minorHAnsi" w:cstheme="minorBidi"/>
            <w:noProof/>
            <w:lang w:eastAsia="en-GB"/>
          </w:rPr>
          <w:tab/>
        </w:r>
        <w:r w:rsidRPr="000E6F13">
          <w:rPr>
            <w:rStyle w:val="Hyperlink"/>
            <w:noProof/>
          </w:rPr>
          <w:t>Description/concept</w:t>
        </w:r>
        <w:r>
          <w:rPr>
            <w:noProof/>
            <w:webHidden/>
          </w:rPr>
          <w:tab/>
        </w:r>
        <w:r>
          <w:rPr>
            <w:noProof/>
            <w:webHidden/>
          </w:rPr>
          <w:fldChar w:fldCharType="begin"/>
        </w:r>
        <w:r>
          <w:rPr>
            <w:noProof/>
            <w:webHidden/>
          </w:rPr>
          <w:instrText xml:space="preserve"> PAGEREF _Toc56931452 \h </w:instrText>
        </w:r>
        <w:r>
          <w:rPr>
            <w:noProof/>
            <w:webHidden/>
          </w:rPr>
        </w:r>
        <w:r>
          <w:rPr>
            <w:noProof/>
            <w:webHidden/>
          </w:rPr>
          <w:fldChar w:fldCharType="separate"/>
        </w:r>
        <w:r>
          <w:rPr>
            <w:noProof/>
            <w:webHidden/>
          </w:rPr>
          <w:t>1</w:t>
        </w:r>
        <w:r>
          <w:rPr>
            <w:noProof/>
            <w:webHidden/>
          </w:rPr>
          <w:fldChar w:fldCharType="end"/>
        </w:r>
      </w:hyperlink>
    </w:p>
    <w:p w14:paraId="7F75432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3" w:history="1">
        <w:r w:rsidRPr="000E6F13">
          <w:rPr>
            <w:rStyle w:val="Hyperlink"/>
            <w:noProof/>
          </w:rPr>
          <w:t>2.1.2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w:t>
        </w:r>
        <w:r w:rsidRPr="000E6F13">
          <w:rPr>
            <w:rStyle w:val="Hyperlink"/>
            <w:rFonts w:eastAsia="Arial"/>
            <w:noProof/>
          </w:rPr>
          <w:t xml:space="preserve"> </w:t>
        </w:r>
        <w:r w:rsidRPr="000E6F13">
          <w:rPr>
            <w:rStyle w:val="Hyperlink"/>
            <w:noProof/>
          </w:rPr>
          <w:t>additional</w:t>
        </w:r>
        <w:r w:rsidRPr="000E6F13">
          <w:rPr>
            <w:rStyle w:val="Hyperlink"/>
            <w:rFonts w:eastAsia="Arial"/>
            <w:noProof/>
          </w:rPr>
          <w:t xml:space="preserve"> </w:t>
        </w:r>
        <w:r w:rsidRPr="000E6F13">
          <w:rPr>
            <w:rStyle w:val="Hyperlink"/>
            <w:noProof/>
          </w:rPr>
          <w:t>circuitry</w:t>
        </w:r>
        <w:r>
          <w:rPr>
            <w:noProof/>
            <w:webHidden/>
          </w:rPr>
          <w:tab/>
        </w:r>
        <w:r>
          <w:rPr>
            <w:noProof/>
            <w:webHidden/>
          </w:rPr>
          <w:fldChar w:fldCharType="begin"/>
        </w:r>
        <w:r>
          <w:rPr>
            <w:noProof/>
            <w:webHidden/>
          </w:rPr>
          <w:instrText xml:space="preserve"> PAGEREF _Toc56931453 \h </w:instrText>
        </w:r>
        <w:r>
          <w:rPr>
            <w:noProof/>
            <w:webHidden/>
          </w:rPr>
        </w:r>
        <w:r>
          <w:rPr>
            <w:noProof/>
            <w:webHidden/>
          </w:rPr>
          <w:fldChar w:fldCharType="separate"/>
        </w:r>
        <w:r>
          <w:rPr>
            <w:noProof/>
            <w:webHidden/>
          </w:rPr>
          <w:t>2</w:t>
        </w:r>
        <w:r>
          <w:rPr>
            <w:noProof/>
            <w:webHidden/>
          </w:rPr>
          <w:fldChar w:fldCharType="end"/>
        </w:r>
      </w:hyperlink>
    </w:p>
    <w:p w14:paraId="509EE2F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4" w:history="1">
        <w:r w:rsidRPr="000E6F13">
          <w:rPr>
            <w:rStyle w:val="Hyperlink"/>
            <w:noProof/>
          </w:rPr>
          <w:t>2.1.3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_Toc56931454 \h </w:instrText>
        </w:r>
        <w:r>
          <w:rPr>
            <w:noProof/>
            <w:webHidden/>
          </w:rPr>
        </w:r>
        <w:r>
          <w:rPr>
            <w:noProof/>
            <w:webHidden/>
          </w:rPr>
          <w:fldChar w:fldCharType="separate"/>
        </w:r>
        <w:r>
          <w:rPr>
            <w:noProof/>
            <w:webHidden/>
          </w:rPr>
          <w:t>3</w:t>
        </w:r>
        <w:r>
          <w:rPr>
            <w:noProof/>
            <w:webHidden/>
          </w:rPr>
          <w:fldChar w:fldCharType="end"/>
        </w:r>
      </w:hyperlink>
    </w:p>
    <w:p w14:paraId="7A764B30"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5" w:history="1">
        <w:r w:rsidRPr="000E6F13">
          <w:rPr>
            <w:rStyle w:val="Hyperlink"/>
            <w:noProof/>
          </w:rPr>
          <w:t>2.1.4</w:t>
        </w:r>
        <w:r>
          <w:rPr>
            <w:rFonts w:asciiTheme="minorHAnsi" w:eastAsiaTheme="minorEastAsia" w:hAnsiTheme="minorHAnsi" w:cstheme="minorBidi"/>
            <w:noProof/>
            <w:lang w:eastAsia="en-GB"/>
          </w:rPr>
          <w:tab/>
        </w:r>
        <w:r w:rsidRPr="000E6F13">
          <w:rPr>
            <w:rStyle w:val="Hyperlink"/>
            <w:noProof/>
          </w:rPr>
          <w:t>Failure control, detection and mitigation</w:t>
        </w:r>
        <w:r>
          <w:rPr>
            <w:noProof/>
            <w:webHidden/>
          </w:rPr>
          <w:tab/>
        </w:r>
        <w:r>
          <w:rPr>
            <w:noProof/>
            <w:webHidden/>
          </w:rPr>
          <w:fldChar w:fldCharType="begin"/>
        </w:r>
        <w:r>
          <w:rPr>
            <w:noProof/>
            <w:webHidden/>
          </w:rPr>
          <w:instrText xml:space="preserve"> PAGEREF _Toc56931455 \h </w:instrText>
        </w:r>
        <w:r>
          <w:rPr>
            <w:noProof/>
            <w:webHidden/>
          </w:rPr>
        </w:r>
        <w:r>
          <w:rPr>
            <w:noProof/>
            <w:webHidden/>
          </w:rPr>
          <w:fldChar w:fldCharType="separate"/>
        </w:r>
        <w:r>
          <w:rPr>
            <w:noProof/>
            <w:webHidden/>
          </w:rPr>
          <w:t>3</w:t>
        </w:r>
        <w:r>
          <w:rPr>
            <w:noProof/>
            <w:webHidden/>
          </w:rPr>
          <w:fldChar w:fldCharType="end"/>
        </w:r>
      </w:hyperlink>
    </w:p>
    <w:p w14:paraId="272F5D63"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56" w:history="1">
        <w:r w:rsidRPr="000E6F13">
          <w:rPr>
            <w:rStyle w:val="Hyperlink"/>
            <w:noProof/>
          </w:rPr>
          <w:t>2.2</w:t>
        </w:r>
        <w:r>
          <w:rPr>
            <w:rFonts w:asciiTheme="minorHAnsi" w:eastAsiaTheme="minorEastAsia" w:hAnsiTheme="minorHAnsi" w:cstheme="minorBidi"/>
            <w:noProof/>
            <w:lang w:eastAsia="en-GB"/>
          </w:rPr>
          <w:tab/>
        </w:r>
        <w:r w:rsidRPr="000E6F13">
          <w:rPr>
            <w:rStyle w:val="Hyperlink"/>
            <w:noProof/>
          </w:rPr>
          <w:t>IMD</w:t>
        </w:r>
        <w:r>
          <w:rPr>
            <w:noProof/>
            <w:webHidden/>
          </w:rPr>
          <w:tab/>
        </w:r>
        <w:r>
          <w:rPr>
            <w:noProof/>
            <w:webHidden/>
          </w:rPr>
          <w:fldChar w:fldCharType="begin"/>
        </w:r>
        <w:r>
          <w:rPr>
            <w:noProof/>
            <w:webHidden/>
          </w:rPr>
          <w:instrText xml:space="preserve"> PAGEREF _Toc56931456 \h </w:instrText>
        </w:r>
        <w:r>
          <w:rPr>
            <w:noProof/>
            <w:webHidden/>
          </w:rPr>
        </w:r>
        <w:r>
          <w:rPr>
            <w:noProof/>
            <w:webHidden/>
          </w:rPr>
          <w:fldChar w:fldCharType="separate"/>
        </w:r>
        <w:r>
          <w:rPr>
            <w:noProof/>
            <w:webHidden/>
          </w:rPr>
          <w:t>3</w:t>
        </w:r>
        <w:r>
          <w:rPr>
            <w:noProof/>
            <w:webHidden/>
          </w:rPr>
          <w:fldChar w:fldCharType="end"/>
        </w:r>
      </w:hyperlink>
    </w:p>
    <w:p w14:paraId="5F1E56A3"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7" w:history="1">
        <w:r w:rsidRPr="000E6F13">
          <w:rPr>
            <w:rStyle w:val="Hyperlink"/>
            <w:noProof/>
          </w:rPr>
          <w:t>2.2.1</w:t>
        </w:r>
        <w:r>
          <w:rPr>
            <w:rFonts w:asciiTheme="minorHAnsi" w:eastAsiaTheme="minorEastAsia" w:hAnsiTheme="minorHAnsi" w:cstheme="minorBidi"/>
            <w:noProof/>
            <w:lang w:eastAsia="en-GB"/>
          </w:rPr>
          <w:tab/>
        </w:r>
        <w:r w:rsidRPr="000E6F13">
          <w:rPr>
            <w:rStyle w:val="Hyperlink"/>
            <w:noProof/>
          </w:rPr>
          <w:t>Description</w:t>
        </w:r>
        <w:r w:rsidRPr="000E6F13">
          <w:rPr>
            <w:rStyle w:val="Hyperlink"/>
            <w:rFonts w:eastAsia="Arial"/>
            <w:noProof/>
          </w:rPr>
          <w:t xml:space="preserve"> </w:t>
        </w:r>
        <w:r w:rsidRPr="000E6F13">
          <w:rPr>
            <w:rStyle w:val="Hyperlink"/>
            <w:noProof/>
          </w:rPr>
          <w:t>(type,</w:t>
        </w:r>
        <w:r w:rsidRPr="000E6F13">
          <w:rPr>
            <w:rStyle w:val="Hyperlink"/>
            <w:rFonts w:eastAsia="Arial"/>
            <w:noProof/>
          </w:rPr>
          <w:t xml:space="preserve"> </w:t>
        </w:r>
        <w:r w:rsidRPr="000E6F13">
          <w:rPr>
            <w:rStyle w:val="Hyperlink"/>
            <w:noProof/>
          </w:rPr>
          <w:t>operation</w:t>
        </w:r>
        <w:r w:rsidRPr="000E6F13">
          <w:rPr>
            <w:rStyle w:val="Hyperlink"/>
            <w:rFonts w:eastAsia="Arial"/>
            <w:noProof/>
          </w:rPr>
          <w:t xml:space="preserve"> </w:t>
        </w:r>
        <w:r w:rsidRPr="000E6F13">
          <w:rPr>
            <w:rStyle w:val="Hyperlink"/>
            <w:noProof/>
          </w:rPr>
          <w:t>parameters)</w:t>
        </w:r>
        <w:r>
          <w:rPr>
            <w:noProof/>
            <w:webHidden/>
          </w:rPr>
          <w:tab/>
        </w:r>
        <w:r>
          <w:rPr>
            <w:noProof/>
            <w:webHidden/>
          </w:rPr>
          <w:fldChar w:fldCharType="begin"/>
        </w:r>
        <w:r>
          <w:rPr>
            <w:noProof/>
            <w:webHidden/>
          </w:rPr>
          <w:instrText xml:space="preserve"> PAGEREF _Toc56931457 \h </w:instrText>
        </w:r>
        <w:r>
          <w:rPr>
            <w:noProof/>
            <w:webHidden/>
          </w:rPr>
        </w:r>
        <w:r>
          <w:rPr>
            <w:noProof/>
            <w:webHidden/>
          </w:rPr>
          <w:fldChar w:fldCharType="separate"/>
        </w:r>
        <w:r>
          <w:rPr>
            <w:noProof/>
            <w:webHidden/>
          </w:rPr>
          <w:t>3</w:t>
        </w:r>
        <w:r>
          <w:rPr>
            <w:noProof/>
            <w:webHidden/>
          </w:rPr>
          <w:fldChar w:fldCharType="end"/>
        </w:r>
      </w:hyperlink>
    </w:p>
    <w:p w14:paraId="29EE837B"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8" w:history="1">
        <w:r w:rsidRPr="000E6F13">
          <w:rPr>
            <w:rStyle w:val="Hyperlink"/>
            <w:noProof/>
          </w:rPr>
          <w:t>2.2.2</w:t>
        </w:r>
        <w:r>
          <w:rPr>
            <w:rFonts w:asciiTheme="minorHAnsi" w:eastAsiaTheme="minorEastAsia" w:hAnsiTheme="minorHAnsi" w:cstheme="minorBidi"/>
            <w:noProof/>
            <w:lang w:eastAsia="en-GB"/>
          </w:rPr>
          <w:tab/>
        </w:r>
        <w:r w:rsidRPr="000E6F13">
          <w:rPr>
            <w:rStyle w:val="Hyperlink"/>
            <w:noProof/>
          </w:rPr>
          <w:t>Wiring/cables/connectors/</w:t>
        </w:r>
        <w:r>
          <w:rPr>
            <w:noProof/>
            <w:webHidden/>
          </w:rPr>
          <w:tab/>
        </w:r>
        <w:r>
          <w:rPr>
            <w:noProof/>
            <w:webHidden/>
          </w:rPr>
          <w:fldChar w:fldCharType="begin"/>
        </w:r>
        <w:r>
          <w:rPr>
            <w:noProof/>
            <w:webHidden/>
          </w:rPr>
          <w:instrText xml:space="preserve"> PAGEREF _Toc56931458 \h </w:instrText>
        </w:r>
        <w:r>
          <w:rPr>
            <w:noProof/>
            <w:webHidden/>
          </w:rPr>
        </w:r>
        <w:r>
          <w:rPr>
            <w:noProof/>
            <w:webHidden/>
          </w:rPr>
          <w:fldChar w:fldCharType="separate"/>
        </w:r>
        <w:r>
          <w:rPr>
            <w:noProof/>
            <w:webHidden/>
          </w:rPr>
          <w:t>3</w:t>
        </w:r>
        <w:r>
          <w:rPr>
            <w:noProof/>
            <w:webHidden/>
          </w:rPr>
          <w:fldChar w:fldCharType="end"/>
        </w:r>
      </w:hyperlink>
    </w:p>
    <w:p w14:paraId="3E36DE7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59" w:history="1">
        <w:r w:rsidRPr="000E6F13">
          <w:rPr>
            <w:rStyle w:val="Hyperlink"/>
            <w:noProof/>
          </w:rPr>
          <w:t>2.2.3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_Toc56931459 \h </w:instrText>
        </w:r>
        <w:r>
          <w:rPr>
            <w:noProof/>
            <w:webHidden/>
          </w:rPr>
        </w:r>
        <w:r>
          <w:rPr>
            <w:noProof/>
            <w:webHidden/>
          </w:rPr>
          <w:fldChar w:fldCharType="separate"/>
        </w:r>
        <w:r>
          <w:rPr>
            <w:noProof/>
            <w:webHidden/>
          </w:rPr>
          <w:t>3</w:t>
        </w:r>
        <w:r>
          <w:rPr>
            <w:noProof/>
            <w:webHidden/>
          </w:rPr>
          <w:fldChar w:fldCharType="end"/>
        </w:r>
      </w:hyperlink>
    </w:p>
    <w:p w14:paraId="5A01AB2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0" w:history="1">
        <w:r w:rsidRPr="000E6F13">
          <w:rPr>
            <w:rStyle w:val="Hyperlink"/>
            <w:noProof/>
          </w:rPr>
          <w:t>2.2.4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_Toc56931460 \h </w:instrText>
        </w:r>
        <w:r>
          <w:rPr>
            <w:noProof/>
            <w:webHidden/>
          </w:rPr>
        </w:r>
        <w:r>
          <w:rPr>
            <w:noProof/>
            <w:webHidden/>
          </w:rPr>
          <w:fldChar w:fldCharType="separate"/>
        </w:r>
        <w:r>
          <w:rPr>
            <w:noProof/>
            <w:webHidden/>
          </w:rPr>
          <w:t>4</w:t>
        </w:r>
        <w:r>
          <w:rPr>
            <w:noProof/>
            <w:webHidden/>
          </w:rPr>
          <w:fldChar w:fldCharType="end"/>
        </w:r>
      </w:hyperlink>
    </w:p>
    <w:p w14:paraId="0D10309E"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61" w:history="1">
        <w:r w:rsidRPr="000E6F13">
          <w:rPr>
            <w:rStyle w:val="Hyperlink"/>
            <w:noProof/>
          </w:rPr>
          <w:t>2.3</w:t>
        </w:r>
        <w:r>
          <w:rPr>
            <w:rFonts w:asciiTheme="minorHAnsi" w:eastAsiaTheme="minorEastAsia" w:hAnsiTheme="minorHAnsi" w:cstheme="minorBidi"/>
            <w:noProof/>
            <w:lang w:eastAsia="en-GB"/>
          </w:rPr>
          <w:tab/>
        </w:r>
        <w:r w:rsidRPr="000E6F13">
          <w:rPr>
            <w:rStyle w:val="Hyperlink"/>
            <w:noProof/>
          </w:rPr>
          <w:t>Inertia Switch</w:t>
        </w:r>
        <w:r>
          <w:rPr>
            <w:noProof/>
            <w:webHidden/>
          </w:rPr>
          <w:tab/>
        </w:r>
        <w:r>
          <w:rPr>
            <w:noProof/>
            <w:webHidden/>
          </w:rPr>
          <w:fldChar w:fldCharType="begin"/>
        </w:r>
        <w:r>
          <w:rPr>
            <w:noProof/>
            <w:webHidden/>
          </w:rPr>
          <w:instrText xml:space="preserve"> PAGEREF _Toc56931461 \h </w:instrText>
        </w:r>
        <w:r>
          <w:rPr>
            <w:noProof/>
            <w:webHidden/>
          </w:rPr>
        </w:r>
        <w:r>
          <w:rPr>
            <w:noProof/>
            <w:webHidden/>
          </w:rPr>
          <w:fldChar w:fldCharType="separate"/>
        </w:r>
        <w:r>
          <w:rPr>
            <w:noProof/>
            <w:webHidden/>
          </w:rPr>
          <w:t>4</w:t>
        </w:r>
        <w:r>
          <w:rPr>
            <w:noProof/>
            <w:webHidden/>
          </w:rPr>
          <w:fldChar w:fldCharType="end"/>
        </w:r>
      </w:hyperlink>
    </w:p>
    <w:p w14:paraId="4125E661"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2" w:history="1">
        <w:r w:rsidRPr="000E6F13">
          <w:rPr>
            <w:rStyle w:val="Hyperlink"/>
            <w:noProof/>
          </w:rPr>
          <w:t>2.3.1</w:t>
        </w:r>
        <w:r>
          <w:rPr>
            <w:rFonts w:asciiTheme="minorHAnsi" w:eastAsiaTheme="minorEastAsia" w:hAnsiTheme="minorHAnsi" w:cstheme="minorBidi"/>
            <w:noProof/>
            <w:lang w:eastAsia="en-GB"/>
          </w:rPr>
          <w:tab/>
        </w:r>
        <w:r w:rsidRPr="000E6F13">
          <w:rPr>
            <w:rStyle w:val="Hyperlink"/>
            <w:noProof/>
          </w:rPr>
          <w:t>Description</w:t>
        </w:r>
        <w:r w:rsidRPr="000E6F13">
          <w:rPr>
            <w:rStyle w:val="Hyperlink"/>
            <w:rFonts w:eastAsia="Arial"/>
            <w:noProof/>
          </w:rPr>
          <w:t xml:space="preserve"> </w:t>
        </w:r>
        <w:r w:rsidRPr="000E6F13">
          <w:rPr>
            <w:rStyle w:val="Hyperlink"/>
            <w:noProof/>
          </w:rPr>
          <w:t>(type,</w:t>
        </w:r>
        <w:r w:rsidRPr="000E6F13">
          <w:rPr>
            <w:rStyle w:val="Hyperlink"/>
            <w:rFonts w:eastAsia="Arial"/>
            <w:noProof/>
          </w:rPr>
          <w:t xml:space="preserve"> </w:t>
        </w:r>
        <w:r w:rsidRPr="000E6F13">
          <w:rPr>
            <w:rStyle w:val="Hyperlink"/>
            <w:noProof/>
          </w:rPr>
          <w:t>operation</w:t>
        </w:r>
        <w:r w:rsidRPr="000E6F13">
          <w:rPr>
            <w:rStyle w:val="Hyperlink"/>
            <w:rFonts w:eastAsia="Arial"/>
            <w:noProof/>
          </w:rPr>
          <w:t xml:space="preserve"> </w:t>
        </w:r>
        <w:r w:rsidRPr="000E6F13">
          <w:rPr>
            <w:rStyle w:val="Hyperlink"/>
            <w:noProof/>
          </w:rPr>
          <w:t>parameters)</w:t>
        </w:r>
        <w:r>
          <w:rPr>
            <w:noProof/>
            <w:webHidden/>
          </w:rPr>
          <w:tab/>
        </w:r>
        <w:r>
          <w:rPr>
            <w:noProof/>
            <w:webHidden/>
          </w:rPr>
          <w:fldChar w:fldCharType="begin"/>
        </w:r>
        <w:r>
          <w:rPr>
            <w:noProof/>
            <w:webHidden/>
          </w:rPr>
          <w:instrText xml:space="preserve"> PAGEREF _Toc56931462 \h </w:instrText>
        </w:r>
        <w:r>
          <w:rPr>
            <w:noProof/>
            <w:webHidden/>
          </w:rPr>
        </w:r>
        <w:r>
          <w:rPr>
            <w:noProof/>
            <w:webHidden/>
          </w:rPr>
          <w:fldChar w:fldCharType="separate"/>
        </w:r>
        <w:r>
          <w:rPr>
            <w:noProof/>
            <w:webHidden/>
          </w:rPr>
          <w:t>4</w:t>
        </w:r>
        <w:r>
          <w:rPr>
            <w:noProof/>
            <w:webHidden/>
          </w:rPr>
          <w:fldChar w:fldCharType="end"/>
        </w:r>
      </w:hyperlink>
    </w:p>
    <w:p w14:paraId="6603EDEE"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3" w:history="1">
        <w:r w:rsidRPr="000E6F13">
          <w:rPr>
            <w:rStyle w:val="Hyperlink"/>
            <w:noProof/>
          </w:rPr>
          <w:t>2.3.2</w:t>
        </w:r>
        <w:r>
          <w:rPr>
            <w:rFonts w:asciiTheme="minorHAnsi" w:eastAsiaTheme="minorEastAsia" w:hAnsiTheme="minorHAnsi" w:cstheme="minorBidi"/>
            <w:noProof/>
            <w:lang w:eastAsia="en-GB"/>
          </w:rPr>
          <w:tab/>
        </w:r>
        <w:r w:rsidRPr="000E6F13">
          <w:rPr>
            <w:rStyle w:val="Hyperlink"/>
            <w:noProof/>
          </w:rPr>
          <w:t>Wiring/cables/connectors/</w:t>
        </w:r>
        <w:r>
          <w:rPr>
            <w:noProof/>
            <w:webHidden/>
          </w:rPr>
          <w:tab/>
        </w:r>
        <w:r>
          <w:rPr>
            <w:noProof/>
            <w:webHidden/>
          </w:rPr>
          <w:fldChar w:fldCharType="begin"/>
        </w:r>
        <w:r>
          <w:rPr>
            <w:noProof/>
            <w:webHidden/>
          </w:rPr>
          <w:instrText xml:space="preserve"> PAGEREF _Toc56931463 \h </w:instrText>
        </w:r>
        <w:r>
          <w:rPr>
            <w:noProof/>
            <w:webHidden/>
          </w:rPr>
        </w:r>
        <w:r>
          <w:rPr>
            <w:noProof/>
            <w:webHidden/>
          </w:rPr>
          <w:fldChar w:fldCharType="separate"/>
        </w:r>
        <w:r>
          <w:rPr>
            <w:noProof/>
            <w:webHidden/>
          </w:rPr>
          <w:t>4</w:t>
        </w:r>
        <w:r>
          <w:rPr>
            <w:noProof/>
            <w:webHidden/>
          </w:rPr>
          <w:fldChar w:fldCharType="end"/>
        </w:r>
      </w:hyperlink>
    </w:p>
    <w:p w14:paraId="3FCBA35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4" w:history="1">
        <w:r w:rsidRPr="000E6F13">
          <w:rPr>
            <w:rStyle w:val="Hyperlink"/>
            <w:noProof/>
          </w:rPr>
          <w:t>2.3.3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_Toc56931464 \h </w:instrText>
        </w:r>
        <w:r>
          <w:rPr>
            <w:noProof/>
            <w:webHidden/>
          </w:rPr>
        </w:r>
        <w:r>
          <w:rPr>
            <w:noProof/>
            <w:webHidden/>
          </w:rPr>
          <w:fldChar w:fldCharType="separate"/>
        </w:r>
        <w:r>
          <w:rPr>
            <w:noProof/>
            <w:webHidden/>
          </w:rPr>
          <w:t>4</w:t>
        </w:r>
        <w:r>
          <w:rPr>
            <w:noProof/>
            <w:webHidden/>
          </w:rPr>
          <w:fldChar w:fldCharType="end"/>
        </w:r>
      </w:hyperlink>
    </w:p>
    <w:p w14:paraId="02473A2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5" w:history="1">
        <w:r w:rsidRPr="000E6F13">
          <w:rPr>
            <w:rStyle w:val="Hyperlink"/>
            <w:noProof/>
          </w:rPr>
          <w:t>2.3.4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_Toc56931465 \h </w:instrText>
        </w:r>
        <w:r>
          <w:rPr>
            <w:noProof/>
            <w:webHidden/>
          </w:rPr>
        </w:r>
        <w:r>
          <w:rPr>
            <w:noProof/>
            <w:webHidden/>
          </w:rPr>
          <w:fldChar w:fldCharType="separate"/>
        </w:r>
        <w:r>
          <w:rPr>
            <w:noProof/>
            <w:webHidden/>
          </w:rPr>
          <w:t>4</w:t>
        </w:r>
        <w:r>
          <w:rPr>
            <w:noProof/>
            <w:webHidden/>
          </w:rPr>
          <w:fldChar w:fldCharType="end"/>
        </w:r>
      </w:hyperlink>
    </w:p>
    <w:p w14:paraId="018F687B"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66" w:history="1">
        <w:r w:rsidRPr="000E6F13">
          <w:rPr>
            <w:rStyle w:val="Hyperlink"/>
            <w:noProof/>
          </w:rPr>
          <w:t>2.4</w:t>
        </w:r>
        <w:r>
          <w:rPr>
            <w:rFonts w:asciiTheme="minorHAnsi" w:eastAsiaTheme="minorEastAsia" w:hAnsiTheme="minorHAnsi" w:cstheme="minorBidi"/>
            <w:noProof/>
            <w:lang w:eastAsia="en-GB"/>
          </w:rPr>
          <w:tab/>
        </w:r>
        <w:r w:rsidRPr="000E6F13">
          <w:rPr>
            <w:rStyle w:val="Hyperlink"/>
            <w:noProof/>
          </w:rPr>
          <w:t>Reset / Latching</w:t>
        </w:r>
        <w:r w:rsidRPr="000E6F13">
          <w:rPr>
            <w:rStyle w:val="Hyperlink"/>
            <w:rFonts w:eastAsia="Arial"/>
            <w:noProof/>
          </w:rPr>
          <w:t xml:space="preserve"> </w:t>
        </w:r>
        <w:r w:rsidRPr="000E6F13">
          <w:rPr>
            <w:rStyle w:val="Hyperlink"/>
            <w:noProof/>
          </w:rPr>
          <w:t>for</w:t>
        </w:r>
        <w:r w:rsidRPr="000E6F13">
          <w:rPr>
            <w:rStyle w:val="Hyperlink"/>
            <w:rFonts w:eastAsia="Arial"/>
            <w:noProof/>
          </w:rPr>
          <w:t xml:space="preserve"> </w:t>
        </w:r>
        <w:r w:rsidRPr="000E6F13">
          <w:rPr>
            <w:rStyle w:val="Hyperlink"/>
            <w:noProof/>
          </w:rPr>
          <w:t>IMD</w:t>
        </w:r>
        <w:r w:rsidRPr="000E6F13">
          <w:rPr>
            <w:rStyle w:val="Hyperlink"/>
            <w:rFonts w:eastAsia="Arial"/>
            <w:noProof/>
          </w:rPr>
          <w:t xml:space="preserve"> </w:t>
        </w:r>
        <w:r w:rsidRPr="000E6F13">
          <w:rPr>
            <w:rStyle w:val="Hyperlink"/>
            <w:noProof/>
          </w:rPr>
          <w:t>and</w:t>
        </w:r>
        <w:r w:rsidRPr="000E6F13">
          <w:rPr>
            <w:rStyle w:val="Hyperlink"/>
            <w:rFonts w:eastAsia="Arial"/>
            <w:noProof/>
          </w:rPr>
          <w:t xml:space="preserve"> </w:t>
        </w:r>
        <w:r w:rsidRPr="000E6F13">
          <w:rPr>
            <w:rStyle w:val="Hyperlink"/>
            <w:noProof/>
          </w:rPr>
          <w:t>AMS</w:t>
        </w:r>
        <w:r>
          <w:rPr>
            <w:noProof/>
            <w:webHidden/>
          </w:rPr>
          <w:tab/>
        </w:r>
        <w:r>
          <w:rPr>
            <w:noProof/>
            <w:webHidden/>
          </w:rPr>
          <w:fldChar w:fldCharType="begin"/>
        </w:r>
        <w:r>
          <w:rPr>
            <w:noProof/>
            <w:webHidden/>
          </w:rPr>
          <w:instrText xml:space="preserve"> PAGEREF _Toc56931466 \h </w:instrText>
        </w:r>
        <w:r>
          <w:rPr>
            <w:noProof/>
            <w:webHidden/>
          </w:rPr>
        </w:r>
        <w:r>
          <w:rPr>
            <w:noProof/>
            <w:webHidden/>
          </w:rPr>
          <w:fldChar w:fldCharType="separate"/>
        </w:r>
        <w:r>
          <w:rPr>
            <w:noProof/>
            <w:webHidden/>
          </w:rPr>
          <w:t>4</w:t>
        </w:r>
        <w:r>
          <w:rPr>
            <w:noProof/>
            <w:webHidden/>
          </w:rPr>
          <w:fldChar w:fldCharType="end"/>
        </w:r>
      </w:hyperlink>
    </w:p>
    <w:p w14:paraId="75A7D68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7" w:history="1">
        <w:r w:rsidRPr="000E6F13">
          <w:rPr>
            <w:rStyle w:val="Hyperlink"/>
            <w:noProof/>
          </w:rPr>
          <w:t>2.4.1</w:t>
        </w:r>
        <w:r>
          <w:rPr>
            <w:rFonts w:asciiTheme="minorHAnsi" w:eastAsiaTheme="minorEastAsia" w:hAnsiTheme="minorHAnsi" w:cstheme="minorBidi"/>
            <w:noProof/>
            <w:lang w:eastAsia="en-GB"/>
          </w:rPr>
          <w:tab/>
        </w:r>
        <w:r w:rsidRPr="000E6F13">
          <w:rPr>
            <w:rStyle w:val="Hyperlink"/>
            <w:noProof/>
          </w:rPr>
          <w:t>Description/circuitry</w:t>
        </w:r>
        <w:r>
          <w:rPr>
            <w:noProof/>
            <w:webHidden/>
          </w:rPr>
          <w:tab/>
        </w:r>
        <w:r>
          <w:rPr>
            <w:noProof/>
            <w:webHidden/>
          </w:rPr>
          <w:fldChar w:fldCharType="begin"/>
        </w:r>
        <w:r>
          <w:rPr>
            <w:noProof/>
            <w:webHidden/>
          </w:rPr>
          <w:instrText xml:space="preserve"> PAGEREF _Toc56931467 \h </w:instrText>
        </w:r>
        <w:r>
          <w:rPr>
            <w:noProof/>
            <w:webHidden/>
          </w:rPr>
        </w:r>
        <w:r>
          <w:rPr>
            <w:noProof/>
            <w:webHidden/>
          </w:rPr>
          <w:fldChar w:fldCharType="separate"/>
        </w:r>
        <w:r>
          <w:rPr>
            <w:noProof/>
            <w:webHidden/>
          </w:rPr>
          <w:t>4</w:t>
        </w:r>
        <w:r>
          <w:rPr>
            <w:noProof/>
            <w:webHidden/>
          </w:rPr>
          <w:fldChar w:fldCharType="end"/>
        </w:r>
      </w:hyperlink>
    </w:p>
    <w:p w14:paraId="42DDF17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8" w:history="1">
        <w:r w:rsidRPr="000E6F13">
          <w:rPr>
            <w:rStyle w:val="Hyperlink"/>
            <w:noProof/>
          </w:rPr>
          <w:t>2.4.2</w:t>
        </w:r>
        <w:r>
          <w:rPr>
            <w:rFonts w:asciiTheme="minorHAnsi" w:eastAsiaTheme="minorEastAsia" w:hAnsiTheme="minorHAnsi" w:cstheme="minorBidi"/>
            <w:noProof/>
            <w:lang w:eastAsia="en-GB"/>
          </w:rPr>
          <w:tab/>
        </w:r>
        <w:r w:rsidRPr="000E6F13">
          <w:rPr>
            <w:rStyle w:val="Hyperlink"/>
            <w:noProof/>
          </w:rPr>
          <w:t>Wiring/cables/connectors</w:t>
        </w:r>
        <w:r>
          <w:rPr>
            <w:noProof/>
            <w:webHidden/>
          </w:rPr>
          <w:tab/>
        </w:r>
        <w:r>
          <w:rPr>
            <w:noProof/>
            <w:webHidden/>
          </w:rPr>
          <w:fldChar w:fldCharType="begin"/>
        </w:r>
        <w:r>
          <w:rPr>
            <w:noProof/>
            <w:webHidden/>
          </w:rPr>
          <w:instrText xml:space="preserve"> PAGEREF _Toc56931468 \h </w:instrText>
        </w:r>
        <w:r>
          <w:rPr>
            <w:noProof/>
            <w:webHidden/>
          </w:rPr>
        </w:r>
        <w:r>
          <w:rPr>
            <w:noProof/>
            <w:webHidden/>
          </w:rPr>
          <w:fldChar w:fldCharType="separate"/>
        </w:r>
        <w:r>
          <w:rPr>
            <w:noProof/>
            <w:webHidden/>
          </w:rPr>
          <w:t>5</w:t>
        </w:r>
        <w:r>
          <w:rPr>
            <w:noProof/>
            <w:webHidden/>
          </w:rPr>
          <w:fldChar w:fldCharType="end"/>
        </w:r>
      </w:hyperlink>
    </w:p>
    <w:p w14:paraId="57848B8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69" w:history="1">
        <w:r w:rsidRPr="000E6F13">
          <w:rPr>
            <w:rStyle w:val="Hyperlink"/>
            <w:noProof/>
          </w:rPr>
          <w:t>2.4.3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_Toc56931469 \h </w:instrText>
        </w:r>
        <w:r>
          <w:rPr>
            <w:noProof/>
            <w:webHidden/>
          </w:rPr>
        </w:r>
        <w:r>
          <w:rPr>
            <w:noProof/>
            <w:webHidden/>
          </w:rPr>
          <w:fldChar w:fldCharType="separate"/>
        </w:r>
        <w:r>
          <w:rPr>
            <w:noProof/>
            <w:webHidden/>
          </w:rPr>
          <w:t>5</w:t>
        </w:r>
        <w:r>
          <w:rPr>
            <w:noProof/>
            <w:webHidden/>
          </w:rPr>
          <w:fldChar w:fldCharType="end"/>
        </w:r>
      </w:hyperlink>
    </w:p>
    <w:p w14:paraId="12EA00E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0" w:history="1">
        <w:r w:rsidRPr="000E6F13">
          <w:rPr>
            <w:rStyle w:val="Hyperlink"/>
            <w:noProof/>
          </w:rPr>
          <w:t>2.4.4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_Toc56931470 \h </w:instrText>
        </w:r>
        <w:r>
          <w:rPr>
            <w:noProof/>
            <w:webHidden/>
          </w:rPr>
        </w:r>
        <w:r>
          <w:rPr>
            <w:noProof/>
            <w:webHidden/>
          </w:rPr>
          <w:fldChar w:fldCharType="separate"/>
        </w:r>
        <w:r>
          <w:rPr>
            <w:noProof/>
            <w:webHidden/>
          </w:rPr>
          <w:t>5</w:t>
        </w:r>
        <w:r>
          <w:rPr>
            <w:noProof/>
            <w:webHidden/>
          </w:rPr>
          <w:fldChar w:fldCharType="end"/>
        </w:r>
      </w:hyperlink>
    </w:p>
    <w:p w14:paraId="36317A9B"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71" w:history="1">
        <w:r w:rsidRPr="000E6F13">
          <w:rPr>
            <w:rStyle w:val="Hyperlink"/>
            <w:noProof/>
          </w:rPr>
          <w:t>2.5</w:t>
        </w:r>
        <w:r>
          <w:rPr>
            <w:rFonts w:asciiTheme="minorHAnsi" w:eastAsiaTheme="minorEastAsia" w:hAnsiTheme="minorHAnsi" w:cstheme="minorBidi"/>
            <w:noProof/>
            <w:lang w:eastAsia="en-GB"/>
          </w:rPr>
          <w:tab/>
        </w:r>
        <w:r w:rsidRPr="000E6F13">
          <w:rPr>
            <w:rStyle w:val="Hyperlink"/>
            <w:noProof/>
          </w:rPr>
          <w:t>Brake Over-Travel Switch (BOTS)</w:t>
        </w:r>
        <w:r>
          <w:rPr>
            <w:noProof/>
            <w:webHidden/>
          </w:rPr>
          <w:tab/>
        </w:r>
        <w:r>
          <w:rPr>
            <w:noProof/>
            <w:webHidden/>
          </w:rPr>
          <w:fldChar w:fldCharType="begin"/>
        </w:r>
        <w:r>
          <w:rPr>
            <w:noProof/>
            <w:webHidden/>
          </w:rPr>
          <w:instrText xml:space="preserve"> PAGEREF _Toc56931471 \h </w:instrText>
        </w:r>
        <w:r>
          <w:rPr>
            <w:noProof/>
            <w:webHidden/>
          </w:rPr>
        </w:r>
        <w:r>
          <w:rPr>
            <w:noProof/>
            <w:webHidden/>
          </w:rPr>
          <w:fldChar w:fldCharType="separate"/>
        </w:r>
        <w:r>
          <w:rPr>
            <w:noProof/>
            <w:webHidden/>
          </w:rPr>
          <w:t>5</w:t>
        </w:r>
        <w:r>
          <w:rPr>
            <w:noProof/>
            <w:webHidden/>
          </w:rPr>
          <w:fldChar w:fldCharType="end"/>
        </w:r>
      </w:hyperlink>
    </w:p>
    <w:p w14:paraId="23395A3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2" w:history="1">
        <w:r w:rsidRPr="000E6F13">
          <w:rPr>
            <w:rStyle w:val="Hyperlink"/>
            <w:noProof/>
          </w:rPr>
          <w:t>2.5.1</w:t>
        </w:r>
        <w:r>
          <w:rPr>
            <w:rFonts w:asciiTheme="minorHAnsi" w:eastAsiaTheme="minorEastAsia" w:hAnsiTheme="minorHAnsi" w:cstheme="minorBidi"/>
            <w:noProof/>
            <w:lang w:eastAsia="en-GB"/>
          </w:rPr>
          <w:tab/>
        </w:r>
        <w:r w:rsidRPr="000E6F13">
          <w:rPr>
            <w:rStyle w:val="Hyperlink"/>
            <w:noProof/>
          </w:rPr>
          <w:t>Description/circuitry</w:t>
        </w:r>
        <w:r>
          <w:rPr>
            <w:noProof/>
            <w:webHidden/>
          </w:rPr>
          <w:tab/>
        </w:r>
        <w:r>
          <w:rPr>
            <w:noProof/>
            <w:webHidden/>
          </w:rPr>
          <w:fldChar w:fldCharType="begin"/>
        </w:r>
        <w:r>
          <w:rPr>
            <w:noProof/>
            <w:webHidden/>
          </w:rPr>
          <w:instrText xml:space="preserve"> PAGEREF _Toc56931472 \h </w:instrText>
        </w:r>
        <w:r>
          <w:rPr>
            <w:noProof/>
            <w:webHidden/>
          </w:rPr>
        </w:r>
        <w:r>
          <w:rPr>
            <w:noProof/>
            <w:webHidden/>
          </w:rPr>
          <w:fldChar w:fldCharType="separate"/>
        </w:r>
        <w:r>
          <w:rPr>
            <w:noProof/>
            <w:webHidden/>
          </w:rPr>
          <w:t>5</w:t>
        </w:r>
        <w:r>
          <w:rPr>
            <w:noProof/>
            <w:webHidden/>
          </w:rPr>
          <w:fldChar w:fldCharType="end"/>
        </w:r>
      </w:hyperlink>
    </w:p>
    <w:p w14:paraId="6A47860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3" w:history="1">
        <w:r w:rsidRPr="000E6F13">
          <w:rPr>
            <w:rStyle w:val="Hyperlink"/>
            <w:noProof/>
          </w:rPr>
          <w:t>2.5.2</w:t>
        </w:r>
        <w:r>
          <w:rPr>
            <w:rFonts w:asciiTheme="minorHAnsi" w:eastAsiaTheme="minorEastAsia" w:hAnsiTheme="minorHAnsi" w:cstheme="minorBidi"/>
            <w:noProof/>
            <w:lang w:eastAsia="en-GB"/>
          </w:rPr>
          <w:tab/>
        </w:r>
        <w:r w:rsidRPr="000E6F13">
          <w:rPr>
            <w:rStyle w:val="Hyperlink"/>
            <w:noProof/>
          </w:rPr>
          <w:t>Wiring/cables/connectors</w:t>
        </w:r>
        <w:r>
          <w:rPr>
            <w:noProof/>
            <w:webHidden/>
          </w:rPr>
          <w:tab/>
        </w:r>
        <w:r>
          <w:rPr>
            <w:noProof/>
            <w:webHidden/>
          </w:rPr>
          <w:fldChar w:fldCharType="begin"/>
        </w:r>
        <w:r>
          <w:rPr>
            <w:noProof/>
            <w:webHidden/>
          </w:rPr>
          <w:instrText xml:space="preserve"> PAGEREF _Toc56931473 \h </w:instrText>
        </w:r>
        <w:r>
          <w:rPr>
            <w:noProof/>
            <w:webHidden/>
          </w:rPr>
        </w:r>
        <w:r>
          <w:rPr>
            <w:noProof/>
            <w:webHidden/>
          </w:rPr>
          <w:fldChar w:fldCharType="separate"/>
        </w:r>
        <w:r>
          <w:rPr>
            <w:noProof/>
            <w:webHidden/>
          </w:rPr>
          <w:t>5</w:t>
        </w:r>
        <w:r>
          <w:rPr>
            <w:noProof/>
            <w:webHidden/>
          </w:rPr>
          <w:fldChar w:fldCharType="end"/>
        </w:r>
      </w:hyperlink>
    </w:p>
    <w:p w14:paraId="54EE0A1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4" w:history="1">
        <w:r w:rsidRPr="000E6F13">
          <w:rPr>
            <w:rStyle w:val="Hyperlink"/>
            <w:noProof/>
          </w:rPr>
          <w:t>2.5.3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_Toc56931474 \h </w:instrText>
        </w:r>
        <w:r>
          <w:rPr>
            <w:noProof/>
            <w:webHidden/>
          </w:rPr>
        </w:r>
        <w:r>
          <w:rPr>
            <w:noProof/>
            <w:webHidden/>
          </w:rPr>
          <w:fldChar w:fldCharType="separate"/>
        </w:r>
        <w:r>
          <w:rPr>
            <w:noProof/>
            <w:webHidden/>
          </w:rPr>
          <w:t>5</w:t>
        </w:r>
        <w:r>
          <w:rPr>
            <w:noProof/>
            <w:webHidden/>
          </w:rPr>
          <w:fldChar w:fldCharType="end"/>
        </w:r>
      </w:hyperlink>
    </w:p>
    <w:p w14:paraId="4B061A1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5" w:history="1">
        <w:r w:rsidRPr="000E6F13">
          <w:rPr>
            <w:rStyle w:val="Hyperlink"/>
            <w:noProof/>
          </w:rPr>
          <w:t>2.5.4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_Toc56931475 \h </w:instrText>
        </w:r>
        <w:r>
          <w:rPr>
            <w:noProof/>
            <w:webHidden/>
          </w:rPr>
        </w:r>
        <w:r>
          <w:rPr>
            <w:noProof/>
            <w:webHidden/>
          </w:rPr>
          <w:fldChar w:fldCharType="separate"/>
        </w:r>
        <w:r>
          <w:rPr>
            <w:noProof/>
            <w:webHidden/>
          </w:rPr>
          <w:t>5</w:t>
        </w:r>
        <w:r>
          <w:rPr>
            <w:noProof/>
            <w:webHidden/>
          </w:rPr>
          <w:fldChar w:fldCharType="end"/>
        </w:r>
      </w:hyperlink>
    </w:p>
    <w:p w14:paraId="44243A0D"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76" w:history="1">
        <w:r w:rsidRPr="000E6F13">
          <w:rPr>
            <w:rStyle w:val="Hyperlink"/>
            <w:noProof/>
          </w:rPr>
          <w:t>2.6</w:t>
        </w:r>
        <w:r>
          <w:rPr>
            <w:rFonts w:asciiTheme="minorHAnsi" w:eastAsiaTheme="minorEastAsia" w:hAnsiTheme="minorHAnsi" w:cstheme="minorBidi"/>
            <w:noProof/>
            <w:lang w:eastAsia="en-GB"/>
          </w:rPr>
          <w:tab/>
        </w:r>
        <w:r w:rsidRPr="000E6F13">
          <w:rPr>
            <w:rStyle w:val="Hyperlink"/>
            <w:noProof/>
          </w:rPr>
          <w:t>Brake System Plausibility Device (BSPD)</w:t>
        </w:r>
        <w:r>
          <w:rPr>
            <w:noProof/>
            <w:webHidden/>
          </w:rPr>
          <w:tab/>
        </w:r>
        <w:r>
          <w:rPr>
            <w:noProof/>
            <w:webHidden/>
          </w:rPr>
          <w:fldChar w:fldCharType="begin"/>
        </w:r>
        <w:r>
          <w:rPr>
            <w:noProof/>
            <w:webHidden/>
          </w:rPr>
          <w:instrText xml:space="preserve"> PAGEREF _Toc56931476 \h </w:instrText>
        </w:r>
        <w:r>
          <w:rPr>
            <w:noProof/>
            <w:webHidden/>
          </w:rPr>
        </w:r>
        <w:r>
          <w:rPr>
            <w:noProof/>
            <w:webHidden/>
          </w:rPr>
          <w:fldChar w:fldCharType="separate"/>
        </w:r>
        <w:r>
          <w:rPr>
            <w:noProof/>
            <w:webHidden/>
          </w:rPr>
          <w:t>6</w:t>
        </w:r>
        <w:r>
          <w:rPr>
            <w:noProof/>
            <w:webHidden/>
          </w:rPr>
          <w:fldChar w:fldCharType="end"/>
        </w:r>
      </w:hyperlink>
    </w:p>
    <w:p w14:paraId="3CD3E010"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7" w:history="1">
        <w:r w:rsidRPr="000E6F13">
          <w:rPr>
            <w:rStyle w:val="Hyperlink"/>
            <w:noProof/>
          </w:rPr>
          <w:t>2.6.1</w:t>
        </w:r>
        <w:r>
          <w:rPr>
            <w:rFonts w:asciiTheme="minorHAnsi" w:eastAsiaTheme="minorEastAsia" w:hAnsiTheme="minorHAnsi" w:cstheme="minorBidi"/>
            <w:noProof/>
            <w:lang w:eastAsia="en-GB"/>
          </w:rPr>
          <w:tab/>
        </w:r>
        <w:r w:rsidRPr="000E6F13">
          <w:rPr>
            <w:rStyle w:val="Hyperlink"/>
            <w:noProof/>
          </w:rPr>
          <w:t>Description/additional</w:t>
        </w:r>
        <w:r w:rsidRPr="000E6F13">
          <w:rPr>
            <w:rStyle w:val="Hyperlink"/>
            <w:rFonts w:eastAsia="Arial"/>
            <w:noProof/>
          </w:rPr>
          <w:t xml:space="preserve"> </w:t>
        </w:r>
        <w:r w:rsidRPr="000E6F13">
          <w:rPr>
            <w:rStyle w:val="Hyperlink"/>
            <w:noProof/>
          </w:rPr>
          <w:t>circuitry</w:t>
        </w:r>
        <w:r>
          <w:rPr>
            <w:noProof/>
            <w:webHidden/>
          </w:rPr>
          <w:tab/>
        </w:r>
        <w:r>
          <w:rPr>
            <w:noProof/>
            <w:webHidden/>
          </w:rPr>
          <w:fldChar w:fldCharType="begin"/>
        </w:r>
        <w:r>
          <w:rPr>
            <w:noProof/>
            <w:webHidden/>
          </w:rPr>
          <w:instrText xml:space="preserve"> PAGEREF _Toc56931477 \h </w:instrText>
        </w:r>
        <w:r>
          <w:rPr>
            <w:noProof/>
            <w:webHidden/>
          </w:rPr>
        </w:r>
        <w:r>
          <w:rPr>
            <w:noProof/>
            <w:webHidden/>
          </w:rPr>
          <w:fldChar w:fldCharType="separate"/>
        </w:r>
        <w:r>
          <w:rPr>
            <w:noProof/>
            <w:webHidden/>
          </w:rPr>
          <w:t>6</w:t>
        </w:r>
        <w:r>
          <w:rPr>
            <w:noProof/>
            <w:webHidden/>
          </w:rPr>
          <w:fldChar w:fldCharType="end"/>
        </w:r>
      </w:hyperlink>
    </w:p>
    <w:p w14:paraId="27478966"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8" w:history="1">
        <w:r w:rsidRPr="000E6F13">
          <w:rPr>
            <w:rStyle w:val="Hyperlink"/>
            <w:noProof/>
          </w:rPr>
          <w:t>2.6.2</w:t>
        </w:r>
        <w:r>
          <w:rPr>
            <w:rFonts w:asciiTheme="minorHAnsi" w:eastAsiaTheme="minorEastAsia" w:hAnsiTheme="minorHAnsi" w:cstheme="minorBidi"/>
            <w:noProof/>
            <w:lang w:eastAsia="en-GB"/>
          </w:rPr>
          <w:tab/>
        </w:r>
        <w:r w:rsidRPr="000E6F13">
          <w:rPr>
            <w:rStyle w:val="Hyperlink"/>
            <w:noProof/>
          </w:rPr>
          <w:t>Schematic</w:t>
        </w:r>
        <w:r>
          <w:rPr>
            <w:noProof/>
            <w:webHidden/>
          </w:rPr>
          <w:tab/>
        </w:r>
        <w:r>
          <w:rPr>
            <w:noProof/>
            <w:webHidden/>
          </w:rPr>
          <w:fldChar w:fldCharType="begin"/>
        </w:r>
        <w:r>
          <w:rPr>
            <w:noProof/>
            <w:webHidden/>
          </w:rPr>
          <w:instrText xml:space="preserve"> PAGEREF _Toc56931478 \h </w:instrText>
        </w:r>
        <w:r>
          <w:rPr>
            <w:noProof/>
            <w:webHidden/>
          </w:rPr>
        </w:r>
        <w:r>
          <w:rPr>
            <w:noProof/>
            <w:webHidden/>
          </w:rPr>
          <w:fldChar w:fldCharType="separate"/>
        </w:r>
        <w:r>
          <w:rPr>
            <w:noProof/>
            <w:webHidden/>
          </w:rPr>
          <w:t>6</w:t>
        </w:r>
        <w:r>
          <w:rPr>
            <w:noProof/>
            <w:webHidden/>
          </w:rPr>
          <w:fldChar w:fldCharType="end"/>
        </w:r>
      </w:hyperlink>
    </w:p>
    <w:p w14:paraId="7E6EE1B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79" w:history="1">
        <w:r w:rsidRPr="000E6F13">
          <w:rPr>
            <w:rStyle w:val="Hyperlink"/>
            <w:noProof/>
          </w:rPr>
          <w:t>2.6.3</w:t>
        </w:r>
        <w:r>
          <w:rPr>
            <w:rFonts w:asciiTheme="minorHAnsi" w:eastAsiaTheme="minorEastAsia" w:hAnsiTheme="minorHAnsi" w:cstheme="minorBidi"/>
            <w:noProof/>
            <w:lang w:eastAsia="en-GB"/>
          </w:rPr>
          <w:tab/>
        </w:r>
        <w:r w:rsidRPr="000E6F13">
          <w:rPr>
            <w:rStyle w:val="Hyperlink"/>
            <w:noProof/>
          </w:rPr>
          <w:t>Connection with the shutdown circuit</w:t>
        </w:r>
        <w:r>
          <w:rPr>
            <w:noProof/>
            <w:webHidden/>
          </w:rPr>
          <w:tab/>
        </w:r>
        <w:r>
          <w:rPr>
            <w:noProof/>
            <w:webHidden/>
          </w:rPr>
          <w:fldChar w:fldCharType="begin"/>
        </w:r>
        <w:r>
          <w:rPr>
            <w:noProof/>
            <w:webHidden/>
          </w:rPr>
          <w:instrText xml:space="preserve"> PAGEREF _Toc56931479 \h </w:instrText>
        </w:r>
        <w:r>
          <w:rPr>
            <w:noProof/>
            <w:webHidden/>
          </w:rPr>
        </w:r>
        <w:r>
          <w:rPr>
            <w:noProof/>
            <w:webHidden/>
          </w:rPr>
          <w:fldChar w:fldCharType="separate"/>
        </w:r>
        <w:r>
          <w:rPr>
            <w:noProof/>
            <w:webHidden/>
          </w:rPr>
          <w:t>6</w:t>
        </w:r>
        <w:r>
          <w:rPr>
            <w:noProof/>
            <w:webHidden/>
          </w:rPr>
          <w:fldChar w:fldCharType="end"/>
        </w:r>
      </w:hyperlink>
    </w:p>
    <w:p w14:paraId="7ED7587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0" w:history="1">
        <w:r w:rsidRPr="000E6F13">
          <w:rPr>
            <w:rStyle w:val="Hyperlink"/>
            <w:noProof/>
          </w:rPr>
          <w:t>2.6.4</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car/mechanical</w:t>
        </w:r>
        <w:r w:rsidRPr="000E6F13">
          <w:rPr>
            <w:rStyle w:val="Hyperlink"/>
            <w:rFonts w:eastAsia="Arial"/>
            <w:noProof/>
          </w:rPr>
          <w:t xml:space="preserve"> </w:t>
        </w:r>
        <w:r w:rsidRPr="000E6F13">
          <w:rPr>
            <w:rStyle w:val="Hyperlink"/>
            <w:noProof/>
          </w:rPr>
          <w:t>fastening/mechanical</w:t>
        </w:r>
        <w:r w:rsidRPr="000E6F13">
          <w:rPr>
            <w:rStyle w:val="Hyperlink"/>
            <w:rFonts w:eastAsia="Arial"/>
            <w:noProof/>
          </w:rPr>
          <w:t xml:space="preserve"> </w:t>
        </w:r>
        <w:r w:rsidRPr="000E6F13">
          <w:rPr>
            <w:rStyle w:val="Hyperlink"/>
            <w:noProof/>
          </w:rPr>
          <w:t>connection</w:t>
        </w:r>
        <w:r>
          <w:rPr>
            <w:noProof/>
            <w:webHidden/>
          </w:rPr>
          <w:tab/>
        </w:r>
        <w:r>
          <w:rPr>
            <w:noProof/>
            <w:webHidden/>
          </w:rPr>
          <w:fldChar w:fldCharType="begin"/>
        </w:r>
        <w:r>
          <w:rPr>
            <w:noProof/>
            <w:webHidden/>
          </w:rPr>
          <w:instrText xml:space="preserve"> PAGEREF _Toc56931480 \h </w:instrText>
        </w:r>
        <w:r>
          <w:rPr>
            <w:noProof/>
            <w:webHidden/>
          </w:rPr>
        </w:r>
        <w:r>
          <w:rPr>
            <w:noProof/>
            <w:webHidden/>
          </w:rPr>
          <w:fldChar w:fldCharType="separate"/>
        </w:r>
        <w:r>
          <w:rPr>
            <w:noProof/>
            <w:webHidden/>
          </w:rPr>
          <w:t>6</w:t>
        </w:r>
        <w:r>
          <w:rPr>
            <w:noProof/>
            <w:webHidden/>
          </w:rPr>
          <w:fldChar w:fldCharType="end"/>
        </w:r>
      </w:hyperlink>
    </w:p>
    <w:p w14:paraId="2669C5A4"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1" w:history="1">
        <w:r w:rsidRPr="000E6F13">
          <w:rPr>
            <w:rStyle w:val="Hyperlink"/>
            <w:noProof/>
          </w:rPr>
          <w:t>2.6.5</w:t>
        </w:r>
        <w:r>
          <w:rPr>
            <w:rFonts w:asciiTheme="minorHAnsi" w:eastAsiaTheme="minorEastAsia" w:hAnsiTheme="minorHAnsi" w:cstheme="minorBidi"/>
            <w:noProof/>
            <w:lang w:eastAsia="en-GB"/>
          </w:rPr>
          <w:tab/>
        </w:r>
        <w:r w:rsidRPr="000E6F13">
          <w:rPr>
            <w:rStyle w:val="Hyperlink"/>
            <w:noProof/>
          </w:rPr>
          <w:t>Disconnection of BSPD sensors</w:t>
        </w:r>
        <w:r>
          <w:rPr>
            <w:noProof/>
            <w:webHidden/>
          </w:rPr>
          <w:tab/>
        </w:r>
        <w:r>
          <w:rPr>
            <w:noProof/>
            <w:webHidden/>
          </w:rPr>
          <w:fldChar w:fldCharType="begin"/>
        </w:r>
        <w:r>
          <w:rPr>
            <w:noProof/>
            <w:webHidden/>
          </w:rPr>
          <w:instrText xml:space="preserve"> PAGEREF _Toc56931481 \h </w:instrText>
        </w:r>
        <w:r>
          <w:rPr>
            <w:noProof/>
            <w:webHidden/>
          </w:rPr>
        </w:r>
        <w:r>
          <w:rPr>
            <w:noProof/>
            <w:webHidden/>
          </w:rPr>
          <w:fldChar w:fldCharType="separate"/>
        </w:r>
        <w:r>
          <w:rPr>
            <w:noProof/>
            <w:webHidden/>
          </w:rPr>
          <w:t>6</w:t>
        </w:r>
        <w:r>
          <w:rPr>
            <w:noProof/>
            <w:webHidden/>
          </w:rPr>
          <w:fldChar w:fldCharType="end"/>
        </w:r>
      </w:hyperlink>
    </w:p>
    <w:p w14:paraId="42CFFA85"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2" w:history="1">
        <w:r w:rsidRPr="000E6F13">
          <w:rPr>
            <w:rStyle w:val="Hyperlink"/>
            <w:noProof/>
          </w:rPr>
          <w:t>2.6.6</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_Toc56931482 \h </w:instrText>
        </w:r>
        <w:r>
          <w:rPr>
            <w:noProof/>
            <w:webHidden/>
          </w:rPr>
        </w:r>
        <w:r>
          <w:rPr>
            <w:noProof/>
            <w:webHidden/>
          </w:rPr>
          <w:fldChar w:fldCharType="separate"/>
        </w:r>
        <w:r>
          <w:rPr>
            <w:noProof/>
            <w:webHidden/>
          </w:rPr>
          <w:t>7</w:t>
        </w:r>
        <w:r>
          <w:rPr>
            <w:noProof/>
            <w:webHidden/>
          </w:rPr>
          <w:fldChar w:fldCharType="end"/>
        </w:r>
      </w:hyperlink>
    </w:p>
    <w:p w14:paraId="3FCAA745"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83" w:history="1">
        <w:r w:rsidRPr="000E6F13">
          <w:rPr>
            <w:rStyle w:val="Hyperlink"/>
            <w:noProof/>
          </w:rPr>
          <w:t>2.7</w:t>
        </w:r>
        <w:r>
          <w:rPr>
            <w:rFonts w:asciiTheme="minorHAnsi" w:eastAsiaTheme="minorEastAsia" w:hAnsiTheme="minorHAnsi" w:cstheme="minorBidi"/>
            <w:noProof/>
            <w:lang w:eastAsia="en-GB"/>
          </w:rPr>
          <w:tab/>
        </w:r>
        <w:r w:rsidRPr="000E6F13">
          <w:rPr>
            <w:rStyle w:val="Hyperlink"/>
            <w:noProof/>
          </w:rPr>
          <w:t>Shutdown System Interlocks</w:t>
        </w:r>
        <w:r>
          <w:rPr>
            <w:noProof/>
            <w:webHidden/>
          </w:rPr>
          <w:tab/>
        </w:r>
        <w:r>
          <w:rPr>
            <w:noProof/>
            <w:webHidden/>
          </w:rPr>
          <w:fldChar w:fldCharType="begin"/>
        </w:r>
        <w:r>
          <w:rPr>
            <w:noProof/>
            <w:webHidden/>
          </w:rPr>
          <w:instrText xml:space="preserve"> PAGEREF _Toc56931483 \h </w:instrText>
        </w:r>
        <w:r>
          <w:rPr>
            <w:noProof/>
            <w:webHidden/>
          </w:rPr>
        </w:r>
        <w:r>
          <w:rPr>
            <w:noProof/>
            <w:webHidden/>
          </w:rPr>
          <w:fldChar w:fldCharType="separate"/>
        </w:r>
        <w:r>
          <w:rPr>
            <w:noProof/>
            <w:webHidden/>
          </w:rPr>
          <w:t>7</w:t>
        </w:r>
        <w:r>
          <w:rPr>
            <w:noProof/>
            <w:webHidden/>
          </w:rPr>
          <w:fldChar w:fldCharType="end"/>
        </w:r>
      </w:hyperlink>
    </w:p>
    <w:p w14:paraId="5C7FCB9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4" w:history="1">
        <w:r w:rsidRPr="000E6F13">
          <w:rPr>
            <w:rStyle w:val="Hyperlink"/>
            <w:noProof/>
          </w:rPr>
          <w:t>2.7.1</w:t>
        </w:r>
        <w:r>
          <w:rPr>
            <w:rFonts w:asciiTheme="minorHAnsi" w:eastAsiaTheme="minorEastAsia" w:hAnsiTheme="minorHAnsi" w:cstheme="minorBidi"/>
            <w:noProof/>
            <w:lang w:eastAsia="en-GB"/>
          </w:rPr>
          <w:tab/>
        </w:r>
        <w:r w:rsidRPr="000E6F13">
          <w:rPr>
            <w:rStyle w:val="Hyperlink"/>
            <w:noProof/>
          </w:rPr>
          <w:t>Description/circuitry</w:t>
        </w:r>
        <w:r>
          <w:rPr>
            <w:noProof/>
            <w:webHidden/>
          </w:rPr>
          <w:tab/>
        </w:r>
        <w:r>
          <w:rPr>
            <w:noProof/>
            <w:webHidden/>
          </w:rPr>
          <w:fldChar w:fldCharType="begin"/>
        </w:r>
        <w:r>
          <w:rPr>
            <w:noProof/>
            <w:webHidden/>
          </w:rPr>
          <w:instrText xml:space="preserve"> PAGEREF _Toc56931484 \h </w:instrText>
        </w:r>
        <w:r>
          <w:rPr>
            <w:noProof/>
            <w:webHidden/>
          </w:rPr>
        </w:r>
        <w:r>
          <w:rPr>
            <w:noProof/>
            <w:webHidden/>
          </w:rPr>
          <w:fldChar w:fldCharType="separate"/>
        </w:r>
        <w:r>
          <w:rPr>
            <w:noProof/>
            <w:webHidden/>
          </w:rPr>
          <w:t>7</w:t>
        </w:r>
        <w:r>
          <w:rPr>
            <w:noProof/>
            <w:webHidden/>
          </w:rPr>
          <w:fldChar w:fldCharType="end"/>
        </w:r>
      </w:hyperlink>
    </w:p>
    <w:p w14:paraId="2DB18126"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5" w:history="1">
        <w:r w:rsidRPr="000E6F13">
          <w:rPr>
            <w:rStyle w:val="Hyperlink"/>
            <w:noProof/>
          </w:rPr>
          <w:t>2.7.2</w:t>
        </w:r>
        <w:r>
          <w:rPr>
            <w:rFonts w:asciiTheme="minorHAnsi" w:eastAsiaTheme="minorEastAsia" w:hAnsiTheme="minorHAnsi" w:cstheme="minorBidi"/>
            <w:noProof/>
            <w:lang w:eastAsia="en-GB"/>
          </w:rPr>
          <w:tab/>
        </w:r>
        <w:r w:rsidRPr="000E6F13">
          <w:rPr>
            <w:rStyle w:val="Hyperlink"/>
            <w:noProof/>
          </w:rPr>
          <w:t>Wiring/cables/connectors</w:t>
        </w:r>
        <w:r>
          <w:rPr>
            <w:noProof/>
            <w:webHidden/>
          </w:rPr>
          <w:tab/>
        </w:r>
        <w:r>
          <w:rPr>
            <w:noProof/>
            <w:webHidden/>
          </w:rPr>
          <w:fldChar w:fldCharType="begin"/>
        </w:r>
        <w:r>
          <w:rPr>
            <w:noProof/>
            <w:webHidden/>
          </w:rPr>
          <w:instrText xml:space="preserve"> PAGEREF _Toc56931485 \h </w:instrText>
        </w:r>
        <w:r>
          <w:rPr>
            <w:noProof/>
            <w:webHidden/>
          </w:rPr>
        </w:r>
        <w:r>
          <w:rPr>
            <w:noProof/>
            <w:webHidden/>
          </w:rPr>
          <w:fldChar w:fldCharType="separate"/>
        </w:r>
        <w:r>
          <w:rPr>
            <w:noProof/>
            <w:webHidden/>
          </w:rPr>
          <w:t>7</w:t>
        </w:r>
        <w:r>
          <w:rPr>
            <w:noProof/>
            <w:webHidden/>
          </w:rPr>
          <w:fldChar w:fldCharType="end"/>
        </w:r>
      </w:hyperlink>
    </w:p>
    <w:p w14:paraId="0DB451DE"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6" w:history="1">
        <w:r w:rsidRPr="000E6F13">
          <w:rPr>
            <w:rStyle w:val="Hyperlink"/>
            <w:noProof/>
          </w:rPr>
          <w:t>2.7.3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_Toc56931486 \h </w:instrText>
        </w:r>
        <w:r>
          <w:rPr>
            <w:noProof/>
            <w:webHidden/>
          </w:rPr>
        </w:r>
        <w:r>
          <w:rPr>
            <w:noProof/>
            <w:webHidden/>
          </w:rPr>
          <w:fldChar w:fldCharType="separate"/>
        </w:r>
        <w:r>
          <w:rPr>
            <w:noProof/>
            <w:webHidden/>
          </w:rPr>
          <w:t>7</w:t>
        </w:r>
        <w:r>
          <w:rPr>
            <w:noProof/>
            <w:webHidden/>
          </w:rPr>
          <w:fldChar w:fldCharType="end"/>
        </w:r>
      </w:hyperlink>
    </w:p>
    <w:p w14:paraId="59B57AED"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7" w:history="1">
        <w:r w:rsidRPr="000E6F13">
          <w:rPr>
            <w:rStyle w:val="Hyperlink"/>
            <w:noProof/>
          </w:rPr>
          <w:t>2.7.4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_Toc56931487 \h </w:instrText>
        </w:r>
        <w:r>
          <w:rPr>
            <w:noProof/>
            <w:webHidden/>
          </w:rPr>
        </w:r>
        <w:r>
          <w:rPr>
            <w:noProof/>
            <w:webHidden/>
          </w:rPr>
          <w:fldChar w:fldCharType="separate"/>
        </w:r>
        <w:r>
          <w:rPr>
            <w:noProof/>
            <w:webHidden/>
          </w:rPr>
          <w:t>7</w:t>
        </w:r>
        <w:r>
          <w:rPr>
            <w:noProof/>
            <w:webHidden/>
          </w:rPr>
          <w:fldChar w:fldCharType="end"/>
        </w:r>
      </w:hyperlink>
    </w:p>
    <w:p w14:paraId="2239C8AA"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88" w:history="1">
        <w:r w:rsidRPr="000E6F13">
          <w:rPr>
            <w:rStyle w:val="Hyperlink"/>
            <w:noProof/>
          </w:rPr>
          <w:t>2.8</w:t>
        </w:r>
        <w:r>
          <w:rPr>
            <w:rFonts w:asciiTheme="minorHAnsi" w:eastAsiaTheme="minorEastAsia" w:hAnsiTheme="minorHAnsi" w:cstheme="minorBidi"/>
            <w:noProof/>
            <w:lang w:eastAsia="en-GB"/>
          </w:rPr>
          <w:tab/>
        </w:r>
        <w:r w:rsidRPr="000E6F13">
          <w:rPr>
            <w:rStyle w:val="Hyperlink"/>
            <w:noProof/>
          </w:rPr>
          <w:t>Measurement</w:t>
        </w:r>
        <w:r w:rsidRPr="000E6F13">
          <w:rPr>
            <w:rStyle w:val="Hyperlink"/>
            <w:rFonts w:eastAsia="Arial"/>
            <w:noProof/>
          </w:rPr>
          <w:t xml:space="preserve"> </w:t>
        </w:r>
        <w:r w:rsidRPr="000E6F13">
          <w:rPr>
            <w:rStyle w:val="Hyperlink"/>
            <w:noProof/>
          </w:rPr>
          <w:t>points</w:t>
        </w:r>
        <w:r>
          <w:rPr>
            <w:noProof/>
            <w:webHidden/>
          </w:rPr>
          <w:tab/>
        </w:r>
        <w:r>
          <w:rPr>
            <w:noProof/>
            <w:webHidden/>
          </w:rPr>
          <w:fldChar w:fldCharType="begin"/>
        </w:r>
        <w:r>
          <w:rPr>
            <w:noProof/>
            <w:webHidden/>
          </w:rPr>
          <w:instrText xml:space="preserve"> PAGEREF _Toc56931488 \h </w:instrText>
        </w:r>
        <w:r>
          <w:rPr>
            <w:noProof/>
            <w:webHidden/>
          </w:rPr>
        </w:r>
        <w:r>
          <w:rPr>
            <w:noProof/>
            <w:webHidden/>
          </w:rPr>
          <w:fldChar w:fldCharType="separate"/>
        </w:r>
        <w:r>
          <w:rPr>
            <w:noProof/>
            <w:webHidden/>
          </w:rPr>
          <w:t>7</w:t>
        </w:r>
        <w:r>
          <w:rPr>
            <w:noProof/>
            <w:webHidden/>
          </w:rPr>
          <w:fldChar w:fldCharType="end"/>
        </w:r>
      </w:hyperlink>
    </w:p>
    <w:p w14:paraId="1DD3F12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89" w:history="1">
        <w:r w:rsidRPr="000E6F13">
          <w:rPr>
            <w:rStyle w:val="Hyperlink"/>
            <w:rFonts w:eastAsia="Arial"/>
            <w:noProof/>
          </w:rPr>
          <w:t>2.8.1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_Toc56931489 \h </w:instrText>
        </w:r>
        <w:r>
          <w:rPr>
            <w:noProof/>
            <w:webHidden/>
          </w:rPr>
        </w:r>
        <w:r>
          <w:rPr>
            <w:noProof/>
            <w:webHidden/>
          </w:rPr>
          <w:fldChar w:fldCharType="separate"/>
        </w:r>
        <w:r>
          <w:rPr>
            <w:noProof/>
            <w:webHidden/>
          </w:rPr>
          <w:t>7</w:t>
        </w:r>
        <w:r>
          <w:rPr>
            <w:noProof/>
            <w:webHidden/>
          </w:rPr>
          <w:fldChar w:fldCharType="end"/>
        </w:r>
      </w:hyperlink>
    </w:p>
    <w:p w14:paraId="66D8603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0" w:history="1">
        <w:r w:rsidRPr="000E6F13">
          <w:rPr>
            <w:rStyle w:val="Hyperlink"/>
            <w:noProof/>
          </w:rPr>
          <w:t>2.8.2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connectors,</w:t>
        </w:r>
        <w:r w:rsidRPr="000E6F13">
          <w:rPr>
            <w:rStyle w:val="Hyperlink"/>
            <w:rFonts w:eastAsia="Arial"/>
            <w:noProof/>
          </w:rPr>
          <w:t xml:space="preserve"> </w:t>
        </w:r>
        <w:r w:rsidRPr="000E6F13">
          <w:rPr>
            <w:rStyle w:val="Hyperlink"/>
            <w:noProof/>
          </w:rPr>
          <w:t>cables</w:t>
        </w:r>
        <w:r>
          <w:rPr>
            <w:noProof/>
            <w:webHidden/>
          </w:rPr>
          <w:tab/>
        </w:r>
        <w:r>
          <w:rPr>
            <w:noProof/>
            <w:webHidden/>
          </w:rPr>
          <w:fldChar w:fldCharType="begin"/>
        </w:r>
        <w:r>
          <w:rPr>
            <w:noProof/>
            <w:webHidden/>
          </w:rPr>
          <w:instrText xml:space="preserve"> PAGEREF _Toc56931490 \h </w:instrText>
        </w:r>
        <w:r>
          <w:rPr>
            <w:noProof/>
            <w:webHidden/>
          </w:rPr>
        </w:r>
        <w:r>
          <w:rPr>
            <w:noProof/>
            <w:webHidden/>
          </w:rPr>
          <w:fldChar w:fldCharType="separate"/>
        </w:r>
        <w:r>
          <w:rPr>
            <w:noProof/>
            <w:webHidden/>
          </w:rPr>
          <w:t>7</w:t>
        </w:r>
        <w:r>
          <w:rPr>
            <w:noProof/>
            <w:webHidden/>
          </w:rPr>
          <w:fldChar w:fldCharType="end"/>
        </w:r>
      </w:hyperlink>
    </w:p>
    <w:p w14:paraId="15F08E34"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1" w:history="1">
        <w:r w:rsidRPr="000E6F13">
          <w:rPr>
            <w:rStyle w:val="Hyperlink"/>
            <w:noProof/>
          </w:rPr>
          <w:t>2.8.3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_Toc56931491 \h </w:instrText>
        </w:r>
        <w:r>
          <w:rPr>
            <w:noProof/>
            <w:webHidden/>
          </w:rPr>
        </w:r>
        <w:r>
          <w:rPr>
            <w:noProof/>
            <w:webHidden/>
          </w:rPr>
          <w:fldChar w:fldCharType="separate"/>
        </w:r>
        <w:r>
          <w:rPr>
            <w:noProof/>
            <w:webHidden/>
          </w:rPr>
          <w:t>8</w:t>
        </w:r>
        <w:r>
          <w:rPr>
            <w:noProof/>
            <w:webHidden/>
          </w:rPr>
          <w:fldChar w:fldCharType="end"/>
        </w:r>
      </w:hyperlink>
    </w:p>
    <w:p w14:paraId="488C216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2" w:history="1">
        <w:r w:rsidRPr="000E6F13">
          <w:rPr>
            <w:rStyle w:val="Hyperlink"/>
            <w:noProof/>
          </w:rPr>
          <w:t>2.8.4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_Toc56931492 \h </w:instrText>
        </w:r>
        <w:r>
          <w:rPr>
            <w:noProof/>
            <w:webHidden/>
          </w:rPr>
        </w:r>
        <w:r>
          <w:rPr>
            <w:noProof/>
            <w:webHidden/>
          </w:rPr>
          <w:fldChar w:fldCharType="separate"/>
        </w:r>
        <w:r>
          <w:rPr>
            <w:noProof/>
            <w:webHidden/>
          </w:rPr>
          <w:t>8</w:t>
        </w:r>
        <w:r>
          <w:rPr>
            <w:noProof/>
            <w:webHidden/>
          </w:rPr>
          <w:fldChar w:fldCharType="end"/>
        </w:r>
      </w:hyperlink>
    </w:p>
    <w:p w14:paraId="42EA5551"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93" w:history="1">
        <w:r w:rsidRPr="000E6F13">
          <w:rPr>
            <w:rStyle w:val="Hyperlink"/>
            <w:noProof/>
          </w:rPr>
          <w:t>2.9</w:t>
        </w:r>
        <w:r>
          <w:rPr>
            <w:rFonts w:asciiTheme="minorHAnsi" w:eastAsiaTheme="minorEastAsia" w:hAnsiTheme="minorHAnsi" w:cstheme="minorBidi"/>
            <w:noProof/>
            <w:lang w:eastAsia="en-GB"/>
          </w:rPr>
          <w:tab/>
        </w:r>
        <w:r w:rsidRPr="000E6F13">
          <w:rPr>
            <w:rStyle w:val="Hyperlink"/>
            <w:noProof/>
          </w:rPr>
          <w:t>HV</w:t>
        </w:r>
        <w:r w:rsidRPr="000E6F13">
          <w:rPr>
            <w:rStyle w:val="Hyperlink"/>
            <w:rFonts w:eastAsia="Arial"/>
            <w:noProof/>
          </w:rPr>
          <w:t xml:space="preserve"> </w:t>
        </w:r>
        <w:r w:rsidRPr="000E6F13">
          <w:rPr>
            <w:rStyle w:val="Hyperlink"/>
            <w:noProof/>
          </w:rPr>
          <w:t>Disconnect</w:t>
        </w:r>
        <w:r w:rsidRPr="000E6F13">
          <w:rPr>
            <w:rStyle w:val="Hyperlink"/>
            <w:rFonts w:eastAsia="Arial"/>
            <w:noProof/>
          </w:rPr>
          <w:t xml:space="preserve"> </w:t>
        </w:r>
        <w:r w:rsidRPr="000E6F13">
          <w:rPr>
            <w:rStyle w:val="Hyperlink"/>
            <w:noProof/>
          </w:rPr>
          <w:t>(HVD)</w:t>
        </w:r>
        <w:r>
          <w:rPr>
            <w:noProof/>
            <w:webHidden/>
          </w:rPr>
          <w:tab/>
        </w:r>
        <w:r>
          <w:rPr>
            <w:noProof/>
            <w:webHidden/>
          </w:rPr>
          <w:fldChar w:fldCharType="begin"/>
        </w:r>
        <w:r>
          <w:rPr>
            <w:noProof/>
            <w:webHidden/>
          </w:rPr>
          <w:instrText xml:space="preserve"> PAGEREF _Toc56931493 \h </w:instrText>
        </w:r>
        <w:r>
          <w:rPr>
            <w:noProof/>
            <w:webHidden/>
          </w:rPr>
        </w:r>
        <w:r>
          <w:rPr>
            <w:noProof/>
            <w:webHidden/>
          </w:rPr>
          <w:fldChar w:fldCharType="separate"/>
        </w:r>
        <w:r>
          <w:rPr>
            <w:noProof/>
            <w:webHidden/>
          </w:rPr>
          <w:t>8</w:t>
        </w:r>
        <w:r>
          <w:rPr>
            <w:noProof/>
            <w:webHidden/>
          </w:rPr>
          <w:fldChar w:fldCharType="end"/>
        </w:r>
      </w:hyperlink>
    </w:p>
    <w:p w14:paraId="32D7E9A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4" w:history="1">
        <w:r w:rsidRPr="000E6F13">
          <w:rPr>
            <w:rStyle w:val="Hyperlink"/>
            <w:noProof/>
          </w:rPr>
          <w:t>2.9.1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_Toc56931494 \h </w:instrText>
        </w:r>
        <w:r>
          <w:rPr>
            <w:noProof/>
            <w:webHidden/>
          </w:rPr>
        </w:r>
        <w:r>
          <w:rPr>
            <w:noProof/>
            <w:webHidden/>
          </w:rPr>
          <w:fldChar w:fldCharType="separate"/>
        </w:r>
        <w:r>
          <w:rPr>
            <w:noProof/>
            <w:webHidden/>
          </w:rPr>
          <w:t>8</w:t>
        </w:r>
        <w:r>
          <w:rPr>
            <w:noProof/>
            <w:webHidden/>
          </w:rPr>
          <w:fldChar w:fldCharType="end"/>
        </w:r>
      </w:hyperlink>
    </w:p>
    <w:p w14:paraId="202B94B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5" w:history="1">
        <w:r w:rsidRPr="000E6F13">
          <w:rPr>
            <w:rStyle w:val="Hyperlink"/>
            <w:noProof/>
          </w:rPr>
          <w:t>2.9.2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_Toc56931495 \h </w:instrText>
        </w:r>
        <w:r>
          <w:rPr>
            <w:noProof/>
            <w:webHidden/>
          </w:rPr>
        </w:r>
        <w:r>
          <w:rPr>
            <w:noProof/>
            <w:webHidden/>
          </w:rPr>
          <w:fldChar w:fldCharType="separate"/>
        </w:r>
        <w:r>
          <w:rPr>
            <w:noProof/>
            <w:webHidden/>
          </w:rPr>
          <w:t>8</w:t>
        </w:r>
        <w:r>
          <w:rPr>
            <w:noProof/>
            <w:webHidden/>
          </w:rPr>
          <w:fldChar w:fldCharType="end"/>
        </w:r>
      </w:hyperlink>
    </w:p>
    <w:p w14:paraId="42F523A5"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6" w:history="1">
        <w:r w:rsidRPr="000E6F13">
          <w:rPr>
            <w:rStyle w:val="Hyperlink"/>
            <w:noProof/>
          </w:rPr>
          <w:t>2.9.3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_Toc56931496 \h </w:instrText>
        </w:r>
        <w:r>
          <w:rPr>
            <w:noProof/>
            <w:webHidden/>
          </w:rPr>
        </w:r>
        <w:r>
          <w:rPr>
            <w:noProof/>
            <w:webHidden/>
          </w:rPr>
          <w:fldChar w:fldCharType="separate"/>
        </w:r>
        <w:r>
          <w:rPr>
            <w:noProof/>
            <w:webHidden/>
          </w:rPr>
          <w:t>8</w:t>
        </w:r>
        <w:r>
          <w:rPr>
            <w:noProof/>
            <w:webHidden/>
          </w:rPr>
          <w:fldChar w:fldCharType="end"/>
        </w:r>
      </w:hyperlink>
    </w:p>
    <w:p w14:paraId="516551B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7" w:history="1">
        <w:r w:rsidRPr="000E6F13">
          <w:rPr>
            <w:rStyle w:val="Hyperlink"/>
            <w:noProof/>
          </w:rPr>
          <w:t>2.9.4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_Toc56931497 \h </w:instrText>
        </w:r>
        <w:r>
          <w:rPr>
            <w:noProof/>
            <w:webHidden/>
          </w:rPr>
        </w:r>
        <w:r>
          <w:rPr>
            <w:noProof/>
            <w:webHidden/>
          </w:rPr>
          <w:fldChar w:fldCharType="separate"/>
        </w:r>
        <w:r>
          <w:rPr>
            <w:noProof/>
            <w:webHidden/>
          </w:rPr>
          <w:t>8</w:t>
        </w:r>
        <w:r>
          <w:rPr>
            <w:noProof/>
            <w:webHidden/>
          </w:rPr>
          <w:fldChar w:fldCharType="end"/>
        </w:r>
      </w:hyperlink>
    </w:p>
    <w:p w14:paraId="36FE004D"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498" w:history="1">
        <w:r w:rsidRPr="000E6F13">
          <w:rPr>
            <w:rStyle w:val="Hyperlink"/>
            <w:noProof/>
          </w:rPr>
          <w:t>2.10</w:t>
        </w:r>
        <w:r>
          <w:rPr>
            <w:rFonts w:asciiTheme="minorHAnsi" w:eastAsiaTheme="minorEastAsia" w:hAnsiTheme="minorHAnsi" w:cstheme="minorBidi"/>
            <w:noProof/>
            <w:lang w:eastAsia="en-GB"/>
          </w:rPr>
          <w:tab/>
        </w:r>
        <w:r w:rsidRPr="000E6F13">
          <w:rPr>
            <w:rStyle w:val="Hyperlink"/>
            <w:noProof/>
          </w:rPr>
          <w:t>Pre-Charge</w:t>
        </w:r>
        <w:r w:rsidRPr="000E6F13">
          <w:rPr>
            <w:rStyle w:val="Hyperlink"/>
            <w:rFonts w:eastAsia="Arial"/>
            <w:noProof/>
          </w:rPr>
          <w:t xml:space="preserve"> </w:t>
        </w:r>
        <w:r w:rsidRPr="000E6F13">
          <w:rPr>
            <w:rStyle w:val="Hyperlink"/>
            <w:noProof/>
          </w:rPr>
          <w:t>circuitry</w:t>
        </w:r>
        <w:r>
          <w:rPr>
            <w:noProof/>
            <w:webHidden/>
          </w:rPr>
          <w:tab/>
        </w:r>
        <w:r>
          <w:rPr>
            <w:noProof/>
            <w:webHidden/>
          </w:rPr>
          <w:fldChar w:fldCharType="begin"/>
        </w:r>
        <w:r>
          <w:rPr>
            <w:noProof/>
            <w:webHidden/>
          </w:rPr>
          <w:instrText xml:space="preserve"> PAGEREF _Toc56931498 \h </w:instrText>
        </w:r>
        <w:r>
          <w:rPr>
            <w:noProof/>
            <w:webHidden/>
          </w:rPr>
        </w:r>
        <w:r>
          <w:rPr>
            <w:noProof/>
            <w:webHidden/>
          </w:rPr>
          <w:fldChar w:fldCharType="separate"/>
        </w:r>
        <w:r>
          <w:rPr>
            <w:noProof/>
            <w:webHidden/>
          </w:rPr>
          <w:t>8</w:t>
        </w:r>
        <w:r>
          <w:rPr>
            <w:noProof/>
            <w:webHidden/>
          </w:rPr>
          <w:fldChar w:fldCharType="end"/>
        </w:r>
      </w:hyperlink>
    </w:p>
    <w:p w14:paraId="495E63BD"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499" w:history="1">
        <w:r w:rsidRPr="000E6F13">
          <w:rPr>
            <w:rStyle w:val="Hyperlink"/>
            <w:noProof/>
          </w:rPr>
          <w:t>2.10.1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_Toc56931499 \h </w:instrText>
        </w:r>
        <w:r>
          <w:rPr>
            <w:noProof/>
            <w:webHidden/>
          </w:rPr>
        </w:r>
        <w:r>
          <w:rPr>
            <w:noProof/>
            <w:webHidden/>
          </w:rPr>
          <w:fldChar w:fldCharType="separate"/>
        </w:r>
        <w:r>
          <w:rPr>
            <w:noProof/>
            <w:webHidden/>
          </w:rPr>
          <w:t>8</w:t>
        </w:r>
        <w:r>
          <w:rPr>
            <w:noProof/>
            <w:webHidden/>
          </w:rPr>
          <w:fldChar w:fldCharType="end"/>
        </w:r>
      </w:hyperlink>
    </w:p>
    <w:p w14:paraId="4525145D"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0" w:history="1">
        <w:r w:rsidRPr="000E6F13">
          <w:rPr>
            <w:rStyle w:val="Hyperlink"/>
            <w:noProof/>
          </w:rPr>
          <w:t>2.10.2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_Toc56931500 \h </w:instrText>
        </w:r>
        <w:r>
          <w:rPr>
            <w:noProof/>
            <w:webHidden/>
          </w:rPr>
        </w:r>
        <w:r>
          <w:rPr>
            <w:noProof/>
            <w:webHidden/>
          </w:rPr>
          <w:fldChar w:fldCharType="separate"/>
        </w:r>
        <w:r>
          <w:rPr>
            <w:noProof/>
            <w:webHidden/>
          </w:rPr>
          <w:t>9</w:t>
        </w:r>
        <w:r>
          <w:rPr>
            <w:noProof/>
            <w:webHidden/>
          </w:rPr>
          <w:fldChar w:fldCharType="end"/>
        </w:r>
      </w:hyperlink>
    </w:p>
    <w:p w14:paraId="3A8B114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1" w:history="1">
        <w:r w:rsidRPr="000E6F13">
          <w:rPr>
            <w:rStyle w:val="Hyperlink"/>
            <w:noProof/>
          </w:rPr>
          <w:t>2.10.3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_Toc56931501 \h </w:instrText>
        </w:r>
        <w:r>
          <w:rPr>
            <w:noProof/>
            <w:webHidden/>
          </w:rPr>
        </w:r>
        <w:r>
          <w:rPr>
            <w:noProof/>
            <w:webHidden/>
          </w:rPr>
          <w:fldChar w:fldCharType="separate"/>
        </w:r>
        <w:r>
          <w:rPr>
            <w:noProof/>
            <w:webHidden/>
          </w:rPr>
          <w:t>9</w:t>
        </w:r>
        <w:r>
          <w:rPr>
            <w:noProof/>
            <w:webHidden/>
          </w:rPr>
          <w:fldChar w:fldCharType="end"/>
        </w:r>
      </w:hyperlink>
    </w:p>
    <w:p w14:paraId="04235E7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2" w:history="1">
        <w:r w:rsidRPr="000E6F13">
          <w:rPr>
            <w:rStyle w:val="Hyperlink"/>
            <w:noProof/>
          </w:rPr>
          <w:t>2.10.4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_Toc56931502 \h </w:instrText>
        </w:r>
        <w:r>
          <w:rPr>
            <w:noProof/>
            <w:webHidden/>
          </w:rPr>
        </w:r>
        <w:r>
          <w:rPr>
            <w:noProof/>
            <w:webHidden/>
          </w:rPr>
          <w:fldChar w:fldCharType="separate"/>
        </w:r>
        <w:r>
          <w:rPr>
            <w:noProof/>
            <w:webHidden/>
          </w:rPr>
          <w:t>10</w:t>
        </w:r>
        <w:r>
          <w:rPr>
            <w:noProof/>
            <w:webHidden/>
          </w:rPr>
          <w:fldChar w:fldCharType="end"/>
        </w:r>
      </w:hyperlink>
    </w:p>
    <w:p w14:paraId="5BEBA424"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03" w:history="1">
        <w:r w:rsidRPr="000E6F13">
          <w:rPr>
            <w:rStyle w:val="Hyperlink"/>
            <w:noProof/>
          </w:rPr>
          <w:t>2.11</w:t>
        </w:r>
        <w:r>
          <w:rPr>
            <w:rFonts w:asciiTheme="minorHAnsi" w:eastAsiaTheme="minorEastAsia" w:hAnsiTheme="minorHAnsi" w:cstheme="minorBidi"/>
            <w:noProof/>
            <w:lang w:eastAsia="en-GB"/>
          </w:rPr>
          <w:tab/>
        </w:r>
        <w:r w:rsidRPr="000E6F13">
          <w:rPr>
            <w:rStyle w:val="Hyperlink"/>
            <w:noProof/>
          </w:rPr>
          <w:t>Discharge</w:t>
        </w:r>
        <w:r w:rsidRPr="000E6F13">
          <w:rPr>
            <w:rStyle w:val="Hyperlink"/>
            <w:rFonts w:eastAsia="Arial"/>
            <w:noProof/>
          </w:rPr>
          <w:t xml:space="preserve"> </w:t>
        </w:r>
        <w:r w:rsidRPr="000E6F13">
          <w:rPr>
            <w:rStyle w:val="Hyperlink"/>
            <w:noProof/>
          </w:rPr>
          <w:t>circuitry</w:t>
        </w:r>
        <w:r>
          <w:rPr>
            <w:noProof/>
            <w:webHidden/>
          </w:rPr>
          <w:tab/>
        </w:r>
        <w:r>
          <w:rPr>
            <w:noProof/>
            <w:webHidden/>
          </w:rPr>
          <w:fldChar w:fldCharType="begin"/>
        </w:r>
        <w:r>
          <w:rPr>
            <w:noProof/>
            <w:webHidden/>
          </w:rPr>
          <w:instrText xml:space="preserve"> PAGEREF _Toc56931503 \h </w:instrText>
        </w:r>
        <w:r>
          <w:rPr>
            <w:noProof/>
            <w:webHidden/>
          </w:rPr>
        </w:r>
        <w:r>
          <w:rPr>
            <w:noProof/>
            <w:webHidden/>
          </w:rPr>
          <w:fldChar w:fldCharType="separate"/>
        </w:r>
        <w:r>
          <w:rPr>
            <w:noProof/>
            <w:webHidden/>
          </w:rPr>
          <w:t>10</w:t>
        </w:r>
        <w:r>
          <w:rPr>
            <w:noProof/>
            <w:webHidden/>
          </w:rPr>
          <w:fldChar w:fldCharType="end"/>
        </w:r>
      </w:hyperlink>
    </w:p>
    <w:p w14:paraId="7A04D9A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4" w:history="1">
        <w:r w:rsidRPr="000E6F13">
          <w:rPr>
            <w:rStyle w:val="Hyperlink"/>
            <w:noProof/>
          </w:rPr>
          <w:t>2.11.1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_Toc56931504 \h </w:instrText>
        </w:r>
        <w:r>
          <w:rPr>
            <w:noProof/>
            <w:webHidden/>
          </w:rPr>
        </w:r>
        <w:r>
          <w:rPr>
            <w:noProof/>
            <w:webHidden/>
          </w:rPr>
          <w:fldChar w:fldCharType="separate"/>
        </w:r>
        <w:r>
          <w:rPr>
            <w:noProof/>
            <w:webHidden/>
          </w:rPr>
          <w:t>10</w:t>
        </w:r>
        <w:r>
          <w:rPr>
            <w:noProof/>
            <w:webHidden/>
          </w:rPr>
          <w:fldChar w:fldCharType="end"/>
        </w:r>
      </w:hyperlink>
    </w:p>
    <w:p w14:paraId="271F076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5" w:history="1">
        <w:r w:rsidRPr="000E6F13">
          <w:rPr>
            <w:rStyle w:val="Hyperlink"/>
            <w:noProof/>
          </w:rPr>
          <w:t>2.11.2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_Toc56931505 \h </w:instrText>
        </w:r>
        <w:r>
          <w:rPr>
            <w:noProof/>
            <w:webHidden/>
          </w:rPr>
        </w:r>
        <w:r>
          <w:rPr>
            <w:noProof/>
            <w:webHidden/>
          </w:rPr>
          <w:fldChar w:fldCharType="separate"/>
        </w:r>
        <w:r>
          <w:rPr>
            <w:noProof/>
            <w:webHidden/>
          </w:rPr>
          <w:t>10</w:t>
        </w:r>
        <w:r>
          <w:rPr>
            <w:noProof/>
            <w:webHidden/>
          </w:rPr>
          <w:fldChar w:fldCharType="end"/>
        </w:r>
      </w:hyperlink>
    </w:p>
    <w:p w14:paraId="6C6BE08B"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6" w:history="1">
        <w:r w:rsidRPr="000E6F13">
          <w:rPr>
            <w:rStyle w:val="Hyperlink"/>
            <w:noProof/>
          </w:rPr>
          <w:t>2.11.3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_Toc56931506 \h </w:instrText>
        </w:r>
        <w:r>
          <w:rPr>
            <w:noProof/>
            <w:webHidden/>
          </w:rPr>
        </w:r>
        <w:r>
          <w:rPr>
            <w:noProof/>
            <w:webHidden/>
          </w:rPr>
          <w:fldChar w:fldCharType="separate"/>
        </w:r>
        <w:r>
          <w:rPr>
            <w:noProof/>
            <w:webHidden/>
          </w:rPr>
          <w:t>11</w:t>
        </w:r>
        <w:r>
          <w:rPr>
            <w:noProof/>
            <w:webHidden/>
          </w:rPr>
          <w:fldChar w:fldCharType="end"/>
        </w:r>
      </w:hyperlink>
    </w:p>
    <w:p w14:paraId="01922471"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7" w:history="1">
        <w:r w:rsidRPr="000E6F13">
          <w:rPr>
            <w:rStyle w:val="Hyperlink"/>
            <w:noProof/>
          </w:rPr>
          <w:t>2.11.4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_Toc56931507 \h </w:instrText>
        </w:r>
        <w:r>
          <w:rPr>
            <w:noProof/>
            <w:webHidden/>
          </w:rPr>
        </w:r>
        <w:r>
          <w:rPr>
            <w:noProof/>
            <w:webHidden/>
          </w:rPr>
          <w:fldChar w:fldCharType="separate"/>
        </w:r>
        <w:r>
          <w:rPr>
            <w:noProof/>
            <w:webHidden/>
          </w:rPr>
          <w:t>11</w:t>
        </w:r>
        <w:r>
          <w:rPr>
            <w:noProof/>
            <w:webHidden/>
          </w:rPr>
          <w:fldChar w:fldCharType="end"/>
        </w:r>
      </w:hyperlink>
    </w:p>
    <w:p w14:paraId="5E8CC4E9"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08" w:history="1">
        <w:r w:rsidRPr="000E6F13">
          <w:rPr>
            <w:rStyle w:val="Hyperlink"/>
            <w:noProof/>
          </w:rPr>
          <w:t>2.12</w:t>
        </w:r>
        <w:r>
          <w:rPr>
            <w:rFonts w:asciiTheme="minorHAnsi" w:eastAsiaTheme="minorEastAsia" w:hAnsiTheme="minorHAnsi" w:cstheme="minorBidi"/>
            <w:noProof/>
            <w:lang w:eastAsia="en-GB"/>
          </w:rPr>
          <w:tab/>
        </w:r>
        <w:r w:rsidRPr="000E6F13">
          <w:rPr>
            <w:rStyle w:val="Hyperlink"/>
            <w:noProof/>
          </w:rPr>
          <w:t>Tractive</w:t>
        </w:r>
        <w:r w:rsidRPr="000E6F13">
          <w:rPr>
            <w:rStyle w:val="Hyperlink"/>
            <w:rFonts w:eastAsia="Arial"/>
            <w:noProof/>
          </w:rPr>
          <w:t xml:space="preserve"> S</w:t>
        </w:r>
        <w:r w:rsidRPr="000E6F13">
          <w:rPr>
            <w:rStyle w:val="Hyperlink"/>
            <w:noProof/>
          </w:rPr>
          <w:t>ystem</w:t>
        </w:r>
        <w:r w:rsidRPr="000E6F13">
          <w:rPr>
            <w:rStyle w:val="Hyperlink"/>
            <w:rFonts w:eastAsia="Arial"/>
            <w:noProof/>
          </w:rPr>
          <w:t xml:space="preserve"> </w:t>
        </w:r>
        <w:r w:rsidRPr="000E6F13">
          <w:rPr>
            <w:rStyle w:val="Hyperlink"/>
            <w:noProof/>
          </w:rPr>
          <w:t>Active</w:t>
        </w:r>
        <w:r w:rsidRPr="000E6F13">
          <w:rPr>
            <w:rStyle w:val="Hyperlink"/>
            <w:rFonts w:eastAsia="Arial"/>
            <w:noProof/>
          </w:rPr>
          <w:t xml:space="preserve"> </w:t>
        </w:r>
        <w:r w:rsidRPr="000E6F13">
          <w:rPr>
            <w:rStyle w:val="Hyperlink"/>
            <w:noProof/>
          </w:rPr>
          <w:t>Light (TSAL)</w:t>
        </w:r>
        <w:r>
          <w:rPr>
            <w:noProof/>
            <w:webHidden/>
          </w:rPr>
          <w:tab/>
        </w:r>
        <w:r>
          <w:rPr>
            <w:noProof/>
            <w:webHidden/>
          </w:rPr>
          <w:fldChar w:fldCharType="begin"/>
        </w:r>
        <w:r>
          <w:rPr>
            <w:noProof/>
            <w:webHidden/>
          </w:rPr>
          <w:instrText xml:space="preserve"> PAGEREF _Toc56931508 \h </w:instrText>
        </w:r>
        <w:r>
          <w:rPr>
            <w:noProof/>
            <w:webHidden/>
          </w:rPr>
        </w:r>
        <w:r>
          <w:rPr>
            <w:noProof/>
            <w:webHidden/>
          </w:rPr>
          <w:fldChar w:fldCharType="separate"/>
        </w:r>
        <w:r>
          <w:rPr>
            <w:noProof/>
            <w:webHidden/>
          </w:rPr>
          <w:t>11</w:t>
        </w:r>
        <w:r>
          <w:rPr>
            <w:noProof/>
            <w:webHidden/>
          </w:rPr>
          <w:fldChar w:fldCharType="end"/>
        </w:r>
      </w:hyperlink>
    </w:p>
    <w:p w14:paraId="596B11E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09" w:history="1">
        <w:r w:rsidRPr="000E6F13">
          <w:rPr>
            <w:rStyle w:val="Hyperlink"/>
            <w:noProof/>
          </w:rPr>
          <w:t>2.12.1</w:t>
        </w:r>
        <w:r>
          <w:rPr>
            <w:rFonts w:asciiTheme="minorHAnsi" w:eastAsiaTheme="minorEastAsia" w:hAnsiTheme="minorHAnsi" w:cstheme="minorBidi"/>
            <w:noProof/>
            <w:lang w:eastAsia="en-GB"/>
          </w:rPr>
          <w:tab/>
        </w:r>
        <w:r w:rsidRPr="000E6F13">
          <w:rPr>
            <w:rStyle w:val="Hyperlink"/>
            <w:noProof/>
          </w:rPr>
          <w:t>Description/circuitry</w:t>
        </w:r>
        <w:r>
          <w:rPr>
            <w:noProof/>
            <w:webHidden/>
          </w:rPr>
          <w:tab/>
        </w:r>
        <w:r>
          <w:rPr>
            <w:noProof/>
            <w:webHidden/>
          </w:rPr>
          <w:fldChar w:fldCharType="begin"/>
        </w:r>
        <w:r>
          <w:rPr>
            <w:noProof/>
            <w:webHidden/>
          </w:rPr>
          <w:instrText xml:space="preserve"> PAGEREF _Toc56931509 \h </w:instrText>
        </w:r>
        <w:r>
          <w:rPr>
            <w:noProof/>
            <w:webHidden/>
          </w:rPr>
        </w:r>
        <w:r>
          <w:rPr>
            <w:noProof/>
            <w:webHidden/>
          </w:rPr>
          <w:fldChar w:fldCharType="separate"/>
        </w:r>
        <w:r>
          <w:rPr>
            <w:noProof/>
            <w:webHidden/>
          </w:rPr>
          <w:t>11</w:t>
        </w:r>
        <w:r>
          <w:rPr>
            <w:noProof/>
            <w:webHidden/>
          </w:rPr>
          <w:fldChar w:fldCharType="end"/>
        </w:r>
      </w:hyperlink>
    </w:p>
    <w:p w14:paraId="7B99FE5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0" w:history="1">
        <w:r w:rsidRPr="000E6F13">
          <w:rPr>
            <w:rStyle w:val="Hyperlink"/>
            <w:noProof/>
          </w:rPr>
          <w:t>2.12.2</w:t>
        </w:r>
        <w:r>
          <w:rPr>
            <w:rFonts w:asciiTheme="minorHAnsi" w:eastAsiaTheme="minorEastAsia" w:hAnsiTheme="minorHAnsi" w:cstheme="minorBidi"/>
            <w:noProof/>
            <w:lang w:eastAsia="en-GB"/>
          </w:rPr>
          <w:tab/>
        </w:r>
        <w:r w:rsidRPr="000E6F13">
          <w:rPr>
            <w:rStyle w:val="Hyperlink"/>
            <w:noProof/>
          </w:rPr>
          <w:t>Wiring/cables/connectors</w:t>
        </w:r>
        <w:r>
          <w:rPr>
            <w:noProof/>
            <w:webHidden/>
          </w:rPr>
          <w:tab/>
        </w:r>
        <w:r>
          <w:rPr>
            <w:noProof/>
            <w:webHidden/>
          </w:rPr>
          <w:fldChar w:fldCharType="begin"/>
        </w:r>
        <w:r>
          <w:rPr>
            <w:noProof/>
            <w:webHidden/>
          </w:rPr>
          <w:instrText xml:space="preserve"> PAGEREF _Toc56931510 \h </w:instrText>
        </w:r>
        <w:r>
          <w:rPr>
            <w:noProof/>
            <w:webHidden/>
          </w:rPr>
        </w:r>
        <w:r>
          <w:rPr>
            <w:noProof/>
            <w:webHidden/>
          </w:rPr>
          <w:fldChar w:fldCharType="separate"/>
        </w:r>
        <w:r>
          <w:rPr>
            <w:noProof/>
            <w:webHidden/>
          </w:rPr>
          <w:t>12</w:t>
        </w:r>
        <w:r>
          <w:rPr>
            <w:noProof/>
            <w:webHidden/>
          </w:rPr>
          <w:fldChar w:fldCharType="end"/>
        </w:r>
      </w:hyperlink>
    </w:p>
    <w:p w14:paraId="5DBF3761"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1" w:history="1">
        <w:r w:rsidRPr="000E6F13">
          <w:rPr>
            <w:rStyle w:val="Hyperlink"/>
            <w:noProof/>
          </w:rPr>
          <w:t>2.12.3</w:t>
        </w:r>
        <w:r>
          <w:rPr>
            <w:rFonts w:asciiTheme="minorHAnsi" w:eastAsiaTheme="minorEastAsia" w:hAnsiTheme="minorHAnsi" w:cstheme="minorBidi"/>
            <w:noProof/>
            <w:lang w:eastAsia="en-GB"/>
          </w:rPr>
          <w:tab/>
        </w:r>
        <w:r w:rsidRPr="000E6F13">
          <w:rPr>
            <w:rStyle w:val="Hyperlink"/>
            <w:noProof/>
          </w:rPr>
          <w:t>TSAL Power</w:t>
        </w:r>
        <w:r>
          <w:rPr>
            <w:noProof/>
            <w:webHidden/>
          </w:rPr>
          <w:tab/>
        </w:r>
        <w:r>
          <w:rPr>
            <w:noProof/>
            <w:webHidden/>
          </w:rPr>
          <w:fldChar w:fldCharType="begin"/>
        </w:r>
        <w:r>
          <w:rPr>
            <w:noProof/>
            <w:webHidden/>
          </w:rPr>
          <w:instrText xml:space="preserve"> PAGEREF _Toc56931511 \h </w:instrText>
        </w:r>
        <w:r>
          <w:rPr>
            <w:noProof/>
            <w:webHidden/>
          </w:rPr>
        </w:r>
        <w:r>
          <w:rPr>
            <w:noProof/>
            <w:webHidden/>
          </w:rPr>
          <w:fldChar w:fldCharType="separate"/>
        </w:r>
        <w:r>
          <w:rPr>
            <w:noProof/>
            <w:webHidden/>
          </w:rPr>
          <w:t>12</w:t>
        </w:r>
        <w:r>
          <w:rPr>
            <w:noProof/>
            <w:webHidden/>
          </w:rPr>
          <w:fldChar w:fldCharType="end"/>
        </w:r>
      </w:hyperlink>
    </w:p>
    <w:p w14:paraId="0BBC741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2" w:history="1">
        <w:r w:rsidRPr="000E6F13">
          <w:rPr>
            <w:rStyle w:val="Hyperlink"/>
            <w:noProof/>
          </w:rPr>
          <w:t>2.12.4</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_Toc56931512 \h </w:instrText>
        </w:r>
        <w:r>
          <w:rPr>
            <w:noProof/>
            <w:webHidden/>
          </w:rPr>
        </w:r>
        <w:r>
          <w:rPr>
            <w:noProof/>
            <w:webHidden/>
          </w:rPr>
          <w:fldChar w:fldCharType="separate"/>
        </w:r>
        <w:r>
          <w:rPr>
            <w:noProof/>
            <w:webHidden/>
          </w:rPr>
          <w:t>12</w:t>
        </w:r>
        <w:r>
          <w:rPr>
            <w:noProof/>
            <w:webHidden/>
          </w:rPr>
          <w:fldChar w:fldCharType="end"/>
        </w:r>
      </w:hyperlink>
    </w:p>
    <w:p w14:paraId="57BF10E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3" w:history="1">
        <w:r w:rsidRPr="000E6F13">
          <w:rPr>
            <w:rStyle w:val="Hyperlink"/>
            <w:noProof/>
          </w:rPr>
          <w:t>2.12.5</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_Toc56931513 \h </w:instrText>
        </w:r>
        <w:r>
          <w:rPr>
            <w:noProof/>
            <w:webHidden/>
          </w:rPr>
        </w:r>
        <w:r>
          <w:rPr>
            <w:noProof/>
            <w:webHidden/>
          </w:rPr>
          <w:fldChar w:fldCharType="separate"/>
        </w:r>
        <w:r>
          <w:rPr>
            <w:noProof/>
            <w:webHidden/>
          </w:rPr>
          <w:t>12</w:t>
        </w:r>
        <w:r>
          <w:rPr>
            <w:noProof/>
            <w:webHidden/>
          </w:rPr>
          <w:fldChar w:fldCharType="end"/>
        </w:r>
      </w:hyperlink>
    </w:p>
    <w:p w14:paraId="57F8CA6E"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14" w:history="1">
        <w:r w:rsidRPr="000E6F13">
          <w:rPr>
            <w:rStyle w:val="Hyperlink"/>
            <w:noProof/>
          </w:rPr>
          <w:t>2.13</w:t>
        </w:r>
        <w:r>
          <w:rPr>
            <w:rFonts w:asciiTheme="minorHAnsi" w:eastAsiaTheme="minorEastAsia" w:hAnsiTheme="minorHAnsi" w:cstheme="minorBidi"/>
            <w:noProof/>
            <w:lang w:eastAsia="en-GB"/>
          </w:rPr>
          <w:tab/>
        </w:r>
        <w:r w:rsidRPr="000E6F13">
          <w:rPr>
            <w:rStyle w:val="Hyperlink"/>
            <w:noProof/>
          </w:rPr>
          <w:t>Activating the tractive system</w:t>
        </w:r>
        <w:r>
          <w:rPr>
            <w:noProof/>
            <w:webHidden/>
          </w:rPr>
          <w:tab/>
        </w:r>
        <w:r>
          <w:rPr>
            <w:noProof/>
            <w:webHidden/>
          </w:rPr>
          <w:fldChar w:fldCharType="begin"/>
        </w:r>
        <w:r>
          <w:rPr>
            <w:noProof/>
            <w:webHidden/>
          </w:rPr>
          <w:instrText xml:space="preserve"> PAGEREF _Toc56931514 \h </w:instrText>
        </w:r>
        <w:r>
          <w:rPr>
            <w:noProof/>
            <w:webHidden/>
          </w:rPr>
        </w:r>
        <w:r>
          <w:rPr>
            <w:noProof/>
            <w:webHidden/>
          </w:rPr>
          <w:fldChar w:fldCharType="separate"/>
        </w:r>
        <w:r>
          <w:rPr>
            <w:noProof/>
            <w:webHidden/>
          </w:rPr>
          <w:t>12</w:t>
        </w:r>
        <w:r>
          <w:rPr>
            <w:noProof/>
            <w:webHidden/>
          </w:rPr>
          <w:fldChar w:fldCharType="end"/>
        </w:r>
      </w:hyperlink>
    </w:p>
    <w:p w14:paraId="7E7ACD9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5" w:history="1">
        <w:r w:rsidRPr="000E6F13">
          <w:rPr>
            <w:rStyle w:val="Hyperlink"/>
            <w:noProof/>
          </w:rPr>
          <w:t>2.13.1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_Toc56931515 \h </w:instrText>
        </w:r>
        <w:r>
          <w:rPr>
            <w:noProof/>
            <w:webHidden/>
          </w:rPr>
        </w:r>
        <w:r>
          <w:rPr>
            <w:noProof/>
            <w:webHidden/>
          </w:rPr>
          <w:fldChar w:fldCharType="separate"/>
        </w:r>
        <w:r>
          <w:rPr>
            <w:noProof/>
            <w:webHidden/>
          </w:rPr>
          <w:t>12</w:t>
        </w:r>
        <w:r>
          <w:rPr>
            <w:noProof/>
            <w:webHidden/>
          </w:rPr>
          <w:fldChar w:fldCharType="end"/>
        </w:r>
      </w:hyperlink>
    </w:p>
    <w:p w14:paraId="482E7F83"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6" w:history="1">
        <w:r w:rsidRPr="000E6F13">
          <w:rPr>
            <w:rStyle w:val="Hyperlink"/>
            <w:noProof/>
          </w:rPr>
          <w:t>2.13.2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_Toc56931516 \h </w:instrText>
        </w:r>
        <w:r>
          <w:rPr>
            <w:noProof/>
            <w:webHidden/>
          </w:rPr>
        </w:r>
        <w:r>
          <w:rPr>
            <w:noProof/>
            <w:webHidden/>
          </w:rPr>
          <w:fldChar w:fldCharType="separate"/>
        </w:r>
        <w:r>
          <w:rPr>
            <w:noProof/>
            <w:webHidden/>
          </w:rPr>
          <w:t>12</w:t>
        </w:r>
        <w:r>
          <w:rPr>
            <w:noProof/>
            <w:webHidden/>
          </w:rPr>
          <w:fldChar w:fldCharType="end"/>
        </w:r>
      </w:hyperlink>
    </w:p>
    <w:p w14:paraId="3ADE941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7" w:history="1">
        <w:r w:rsidRPr="000E6F13">
          <w:rPr>
            <w:rStyle w:val="Hyperlink"/>
            <w:noProof/>
          </w:rPr>
          <w:t>2.13.3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_Toc56931517 \h </w:instrText>
        </w:r>
        <w:r>
          <w:rPr>
            <w:noProof/>
            <w:webHidden/>
          </w:rPr>
        </w:r>
        <w:r>
          <w:rPr>
            <w:noProof/>
            <w:webHidden/>
          </w:rPr>
          <w:fldChar w:fldCharType="separate"/>
        </w:r>
        <w:r>
          <w:rPr>
            <w:noProof/>
            <w:webHidden/>
          </w:rPr>
          <w:t>12</w:t>
        </w:r>
        <w:r>
          <w:rPr>
            <w:noProof/>
            <w:webHidden/>
          </w:rPr>
          <w:fldChar w:fldCharType="end"/>
        </w:r>
      </w:hyperlink>
    </w:p>
    <w:p w14:paraId="07E4057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18" w:history="1">
        <w:r w:rsidRPr="000E6F13">
          <w:rPr>
            <w:rStyle w:val="Hyperlink"/>
            <w:noProof/>
          </w:rPr>
          <w:t>2.13.4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_Toc56931518 \h </w:instrText>
        </w:r>
        <w:r>
          <w:rPr>
            <w:noProof/>
            <w:webHidden/>
          </w:rPr>
        </w:r>
        <w:r>
          <w:rPr>
            <w:noProof/>
            <w:webHidden/>
          </w:rPr>
          <w:fldChar w:fldCharType="separate"/>
        </w:r>
        <w:r>
          <w:rPr>
            <w:noProof/>
            <w:webHidden/>
          </w:rPr>
          <w:t>12</w:t>
        </w:r>
        <w:r>
          <w:rPr>
            <w:noProof/>
            <w:webHidden/>
          </w:rPr>
          <w:fldChar w:fldCharType="end"/>
        </w:r>
      </w:hyperlink>
    </w:p>
    <w:p w14:paraId="51B31254"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19" w:history="1">
        <w:r w:rsidRPr="000E6F13">
          <w:rPr>
            <w:rStyle w:val="Hyperlink"/>
            <w:noProof/>
          </w:rPr>
          <w:t>2.14</w:t>
        </w:r>
        <w:r>
          <w:rPr>
            <w:rFonts w:asciiTheme="minorHAnsi" w:eastAsiaTheme="minorEastAsia" w:hAnsiTheme="minorHAnsi" w:cstheme="minorBidi"/>
            <w:noProof/>
            <w:lang w:eastAsia="en-GB"/>
          </w:rPr>
          <w:tab/>
        </w:r>
        <w:r w:rsidRPr="000E6F13">
          <w:rPr>
            <w:rStyle w:val="Hyperlink"/>
            <w:noProof/>
          </w:rPr>
          <w:t>Ready-To-Drive Mode</w:t>
        </w:r>
        <w:r>
          <w:rPr>
            <w:noProof/>
            <w:webHidden/>
          </w:rPr>
          <w:tab/>
        </w:r>
        <w:r>
          <w:rPr>
            <w:noProof/>
            <w:webHidden/>
          </w:rPr>
          <w:fldChar w:fldCharType="begin"/>
        </w:r>
        <w:r>
          <w:rPr>
            <w:noProof/>
            <w:webHidden/>
          </w:rPr>
          <w:instrText xml:space="preserve"> PAGEREF _Toc56931519 \h </w:instrText>
        </w:r>
        <w:r>
          <w:rPr>
            <w:noProof/>
            <w:webHidden/>
          </w:rPr>
        </w:r>
        <w:r>
          <w:rPr>
            <w:noProof/>
            <w:webHidden/>
          </w:rPr>
          <w:fldChar w:fldCharType="separate"/>
        </w:r>
        <w:r>
          <w:rPr>
            <w:noProof/>
            <w:webHidden/>
          </w:rPr>
          <w:t>13</w:t>
        </w:r>
        <w:r>
          <w:rPr>
            <w:noProof/>
            <w:webHidden/>
          </w:rPr>
          <w:fldChar w:fldCharType="end"/>
        </w:r>
      </w:hyperlink>
    </w:p>
    <w:p w14:paraId="5DD307C4"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0" w:history="1">
        <w:r w:rsidRPr="000E6F13">
          <w:rPr>
            <w:rStyle w:val="Hyperlink"/>
            <w:noProof/>
          </w:rPr>
          <w:t>2.14.1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_Toc56931520 \h </w:instrText>
        </w:r>
        <w:r>
          <w:rPr>
            <w:noProof/>
            <w:webHidden/>
          </w:rPr>
        </w:r>
        <w:r>
          <w:rPr>
            <w:noProof/>
            <w:webHidden/>
          </w:rPr>
          <w:fldChar w:fldCharType="separate"/>
        </w:r>
        <w:r>
          <w:rPr>
            <w:noProof/>
            <w:webHidden/>
          </w:rPr>
          <w:t>13</w:t>
        </w:r>
        <w:r>
          <w:rPr>
            <w:noProof/>
            <w:webHidden/>
          </w:rPr>
          <w:fldChar w:fldCharType="end"/>
        </w:r>
      </w:hyperlink>
    </w:p>
    <w:p w14:paraId="03DDCF96"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1" w:history="1">
        <w:r w:rsidRPr="000E6F13">
          <w:rPr>
            <w:rStyle w:val="Hyperlink"/>
            <w:noProof/>
          </w:rPr>
          <w:t>2.14.2</w:t>
        </w:r>
        <w:r>
          <w:rPr>
            <w:rFonts w:asciiTheme="minorHAnsi" w:eastAsiaTheme="minorEastAsia" w:hAnsiTheme="minorHAnsi" w:cstheme="minorBidi"/>
            <w:noProof/>
            <w:lang w:eastAsia="en-GB"/>
          </w:rPr>
          <w:tab/>
        </w:r>
        <w:r w:rsidRPr="000E6F13">
          <w:rPr>
            <w:rStyle w:val="Hyperlink"/>
            <w:noProof/>
          </w:rPr>
          <w:t>Ready to Drive Sound (RTDS)</w:t>
        </w:r>
        <w:r>
          <w:rPr>
            <w:noProof/>
            <w:webHidden/>
          </w:rPr>
          <w:tab/>
        </w:r>
        <w:r>
          <w:rPr>
            <w:noProof/>
            <w:webHidden/>
          </w:rPr>
          <w:fldChar w:fldCharType="begin"/>
        </w:r>
        <w:r>
          <w:rPr>
            <w:noProof/>
            <w:webHidden/>
          </w:rPr>
          <w:instrText xml:space="preserve"> PAGEREF _Toc56931521 \h </w:instrText>
        </w:r>
        <w:r>
          <w:rPr>
            <w:noProof/>
            <w:webHidden/>
          </w:rPr>
        </w:r>
        <w:r>
          <w:rPr>
            <w:noProof/>
            <w:webHidden/>
          </w:rPr>
          <w:fldChar w:fldCharType="separate"/>
        </w:r>
        <w:r>
          <w:rPr>
            <w:noProof/>
            <w:webHidden/>
          </w:rPr>
          <w:t>13</w:t>
        </w:r>
        <w:r>
          <w:rPr>
            <w:noProof/>
            <w:webHidden/>
          </w:rPr>
          <w:fldChar w:fldCharType="end"/>
        </w:r>
      </w:hyperlink>
    </w:p>
    <w:p w14:paraId="6F7157C0"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2" w:history="1">
        <w:r w:rsidRPr="000E6F13">
          <w:rPr>
            <w:rStyle w:val="Hyperlink"/>
            <w:noProof/>
          </w:rPr>
          <w:t>2.14.3</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_Toc56931522 \h </w:instrText>
        </w:r>
        <w:r>
          <w:rPr>
            <w:noProof/>
            <w:webHidden/>
          </w:rPr>
        </w:r>
        <w:r>
          <w:rPr>
            <w:noProof/>
            <w:webHidden/>
          </w:rPr>
          <w:fldChar w:fldCharType="separate"/>
        </w:r>
        <w:r>
          <w:rPr>
            <w:noProof/>
            <w:webHidden/>
          </w:rPr>
          <w:t>13</w:t>
        </w:r>
        <w:r>
          <w:rPr>
            <w:noProof/>
            <w:webHidden/>
          </w:rPr>
          <w:fldChar w:fldCharType="end"/>
        </w:r>
      </w:hyperlink>
    </w:p>
    <w:p w14:paraId="6A404BA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3" w:history="1">
        <w:r w:rsidRPr="000E6F13">
          <w:rPr>
            <w:rStyle w:val="Hyperlink"/>
            <w:noProof/>
          </w:rPr>
          <w:t>2.14.4</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_Toc56931523 \h </w:instrText>
        </w:r>
        <w:r>
          <w:rPr>
            <w:noProof/>
            <w:webHidden/>
          </w:rPr>
        </w:r>
        <w:r>
          <w:rPr>
            <w:noProof/>
            <w:webHidden/>
          </w:rPr>
          <w:fldChar w:fldCharType="separate"/>
        </w:r>
        <w:r>
          <w:rPr>
            <w:noProof/>
            <w:webHidden/>
          </w:rPr>
          <w:t>13</w:t>
        </w:r>
        <w:r>
          <w:rPr>
            <w:noProof/>
            <w:webHidden/>
          </w:rPr>
          <w:fldChar w:fldCharType="end"/>
        </w:r>
      </w:hyperlink>
    </w:p>
    <w:p w14:paraId="3FA3E71E"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4" w:history="1">
        <w:r w:rsidRPr="000E6F13">
          <w:rPr>
            <w:rStyle w:val="Hyperlink"/>
            <w:noProof/>
          </w:rPr>
          <w:t>2.14.5</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_Toc56931524 \h </w:instrText>
        </w:r>
        <w:r>
          <w:rPr>
            <w:noProof/>
            <w:webHidden/>
          </w:rPr>
        </w:r>
        <w:r>
          <w:rPr>
            <w:noProof/>
            <w:webHidden/>
          </w:rPr>
          <w:fldChar w:fldCharType="separate"/>
        </w:r>
        <w:r>
          <w:rPr>
            <w:noProof/>
            <w:webHidden/>
          </w:rPr>
          <w:t>13</w:t>
        </w:r>
        <w:r>
          <w:rPr>
            <w:noProof/>
            <w:webHidden/>
          </w:rPr>
          <w:fldChar w:fldCharType="end"/>
        </w:r>
      </w:hyperlink>
    </w:p>
    <w:p w14:paraId="0DE63761"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25" w:history="1">
        <w:r w:rsidRPr="000E6F13">
          <w:rPr>
            <w:rStyle w:val="Hyperlink"/>
            <w:noProof/>
          </w:rPr>
          <w:t>3</w:t>
        </w:r>
        <w:r>
          <w:rPr>
            <w:rFonts w:asciiTheme="minorHAnsi" w:eastAsiaTheme="minorEastAsia" w:hAnsiTheme="minorHAnsi" w:cstheme="minorBidi"/>
            <w:noProof/>
            <w:lang w:eastAsia="en-GB"/>
          </w:rPr>
          <w:tab/>
        </w:r>
        <w:r w:rsidRPr="000E6F13">
          <w:rPr>
            <w:rStyle w:val="Hyperlink"/>
            <w:noProof/>
          </w:rPr>
          <w:t>Accumulators</w:t>
        </w:r>
        <w:r>
          <w:rPr>
            <w:noProof/>
            <w:webHidden/>
          </w:rPr>
          <w:tab/>
        </w:r>
        <w:r>
          <w:rPr>
            <w:noProof/>
            <w:webHidden/>
          </w:rPr>
          <w:fldChar w:fldCharType="begin"/>
        </w:r>
        <w:r>
          <w:rPr>
            <w:noProof/>
            <w:webHidden/>
          </w:rPr>
          <w:instrText xml:space="preserve"> PAGEREF _Toc56931525 \h </w:instrText>
        </w:r>
        <w:r>
          <w:rPr>
            <w:noProof/>
            <w:webHidden/>
          </w:rPr>
        </w:r>
        <w:r>
          <w:rPr>
            <w:noProof/>
            <w:webHidden/>
          </w:rPr>
          <w:fldChar w:fldCharType="separate"/>
        </w:r>
        <w:r>
          <w:rPr>
            <w:noProof/>
            <w:webHidden/>
          </w:rPr>
          <w:t>13</w:t>
        </w:r>
        <w:r>
          <w:rPr>
            <w:noProof/>
            <w:webHidden/>
          </w:rPr>
          <w:fldChar w:fldCharType="end"/>
        </w:r>
      </w:hyperlink>
    </w:p>
    <w:p w14:paraId="53E730AB"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26" w:history="1">
        <w:r w:rsidRPr="000E6F13">
          <w:rPr>
            <w:rStyle w:val="Hyperlink"/>
            <w:noProof/>
          </w:rPr>
          <w:t>3.1</w:t>
        </w:r>
        <w:r>
          <w:rPr>
            <w:rFonts w:asciiTheme="minorHAnsi" w:eastAsiaTheme="minorEastAsia" w:hAnsiTheme="minorHAnsi" w:cstheme="minorBidi"/>
            <w:noProof/>
            <w:lang w:eastAsia="en-GB"/>
          </w:rPr>
          <w:tab/>
        </w:r>
        <w:r w:rsidRPr="000E6F13">
          <w:rPr>
            <w:rStyle w:val="Hyperlink"/>
            <w:noProof/>
          </w:rPr>
          <w:t>TS Accumulator</w:t>
        </w:r>
        <w:r w:rsidRPr="000E6F13">
          <w:rPr>
            <w:rStyle w:val="Hyperlink"/>
            <w:rFonts w:eastAsia="Arial"/>
            <w:noProof/>
          </w:rPr>
          <w:t xml:space="preserve"> </w:t>
        </w:r>
        <w:r w:rsidRPr="000E6F13">
          <w:rPr>
            <w:rStyle w:val="Hyperlink"/>
            <w:noProof/>
          </w:rPr>
          <w:t>pack(s)</w:t>
        </w:r>
        <w:r>
          <w:rPr>
            <w:noProof/>
            <w:webHidden/>
          </w:rPr>
          <w:tab/>
        </w:r>
        <w:r>
          <w:rPr>
            <w:noProof/>
            <w:webHidden/>
          </w:rPr>
          <w:fldChar w:fldCharType="begin"/>
        </w:r>
        <w:r>
          <w:rPr>
            <w:noProof/>
            <w:webHidden/>
          </w:rPr>
          <w:instrText xml:space="preserve"> PAGEREF _Toc56931526 \h </w:instrText>
        </w:r>
        <w:r>
          <w:rPr>
            <w:noProof/>
            <w:webHidden/>
          </w:rPr>
        </w:r>
        <w:r>
          <w:rPr>
            <w:noProof/>
            <w:webHidden/>
          </w:rPr>
          <w:fldChar w:fldCharType="separate"/>
        </w:r>
        <w:r>
          <w:rPr>
            <w:noProof/>
            <w:webHidden/>
          </w:rPr>
          <w:t>13</w:t>
        </w:r>
        <w:r>
          <w:rPr>
            <w:noProof/>
            <w:webHidden/>
          </w:rPr>
          <w:fldChar w:fldCharType="end"/>
        </w:r>
      </w:hyperlink>
    </w:p>
    <w:p w14:paraId="6743054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7" w:history="1">
        <w:r w:rsidRPr="000E6F13">
          <w:rPr>
            <w:rStyle w:val="Hyperlink"/>
            <w:noProof/>
          </w:rPr>
          <w:t>3.1.1</w:t>
        </w:r>
        <w:r>
          <w:rPr>
            <w:rFonts w:asciiTheme="minorHAnsi" w:eastAsiaTheme="minorEastAsia" w:hAnsiTheme="minorHAnsi" w:cstheme="minorBidi"/>
            <w:noProof/>
            <w:lang w:eastAsia="en-GB"/>
          </w:rPr>
          <w:tab/>
        </w:r>
        <w:r w:rsidRPr="000E6F13">
          <w:rPr>
            <w:rStyle w:val="Hyperlink"/>
            <w:noProof/>
          </w:rPr>
          <w:t>Overview/description/parameters</w:t>
        </w:r>
        <w:r>
          <w:rPr>
            <w:noProof/>
            <w:webHidden/>
          </w:rPr>
          <w:tab/>
        </w:r>
        <w:r>
          <w:rPr>
            <w:noProof/>
            <w:webHidden/>
          </w:rPr>
          <w:fldChar w:fldCharType="begin"/>
        </w:r>
        <w:r>
          <w:rPr>
            <w:noProof/>
            <w:webHidden/>
          </w:rPr>
          <w:instrText xml:space="preserve"> PAGEREF _Toc56931527 \h </w:instrText>
        </w:r>
        <w:r>
          <w:rPr>
            <w:noProof/>
            <w:webHidden/>
          </w:rPr>
        </w:r>
        <w:r>
          <w:rPr>
            <w:noProof/>
            <w:webHidden/>
          </w:rPr>
          <w:fldChar w:fldCharType="separate"/>
        </w:r>
        <w:r>
          <w:rPr>
            <w:noProof/>
            <w:webHidden/>
          </w:rPr>
          <w:t>13</w:t>
        </w:r>
        <w:r>
          <w:rPr>
            <w:noProof/>
            <w:webHidden/>
          </w:rPr>
          <w:fldChar w:fldCharType="end"/>
        </w:r>
      </w:hyperlink>
    </w:p>
    <w:p w14:paraId="112F84D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8" w:history="1">
        <w:r w:rsidRPr="000E6F13">
          <w:rPr>
            <w:rStyle w:val="Hyperlink"/>
            <w:noProof/>
          </w:rPr>
          <w:t>3.1.2</w:t>
        </w:r>
        <w:r>
          <w:rPr>
            <w:rFonts w:asciiTheme="minorHAnsi" w:eastAsiaTheme="minorEastAsia" w:hAnsiTheme="minorHAnsi" w:cstheme="minorBidi"/>
            <w:noProof/>
            <w:lang w:eastAsia="en-GB"/>
          </w:rPr>
          <w:tab/>
        </w:r>
        <w:r w:rsidRPr="000E6F13">
          <w:rPr>
            <w:rStyle w:val="Hyperlink"/>
            <w:noProof/>
          </w:rPr>
          <w:t>Cell</w:t>
        </w:r>
        <w:r w:rsidRPr="000E6F13">
          <w:rPr>
            <w:rStyle w:val="Hyperlink"/>
            <w:rFonts w:eastAsia="Arial"/>
            <w:noProof/>
          </w:rPr>
          <w:t xml:space="preserve"> </w:t>
        </w:r>
        <w:r w:rsidRPr="000E6F13">
          <w:rPr>
            <w:rStyle w:val="Hyperlink"/>
            <w:noProof/>
          </w:rPr>
          <w:t>description</w:t>
        </w:r>
        <w:r>
          <w:rPr>
            <w:noProof/>
            <w:webHidden/>
          </w:rPr>
          <w:tab/>
        </w:r>
        <w:r>
          <w:rPr>
            <w:noProof/>
            <w:webHidden/>
          </w:rPr>
          <w:fldChar w:fldCharType="begin"/>
        </w:r>
        <w:r>
          <w:rPr>
            <w:noProof/>
            <w:webHidden/>
          </w:rPr>
          <w:instrText xml:space="preserve"> PAGEREF _Toc56931528 \h </w:instrText>
        </w:r>
        <w:r>
          <w:rPr>
            <w:noProof/>
            <w:webHidden/>
          </w:rPr>
        </w:r>
        <w:r>
          <w:rPr>
            <w:noProof/>
            <w:webHidden/>
          </w:rPr>
          <w:fldChar w:fldCharType="separate"/>
        </w:r>
        <w:r>
          <w:rPr>
            <w:noProof/>
            <w:webHidden/>
          </w:rPr>
          <w:t>14</w:t>
        </w:r>
        <w:r>
          <w:rPr>
            <w:noProof/>
            <w:webHidden/>
          </w:rPr>
          <w:fldChar w:fldCharType="end"/>
        </w:r>
      </w:hyperlink>
    </w:p>
    <w:p w14:paraId="6707D71D"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29" w:history="1">
        <w:r w:rsidRPr="000E6F13">
          <w:rPr>
            <w:rStyle w:val="Hyperlink"/>
            <w:noProof/>
          </w:rPr>
          <w:t>3.1.3</w:t>
        </w:r>
        <w:r>
          <w:rPr>
            <w:rFonts w:asciiTheme="minorHAnsi" w:eastAsiaTheme="minorEastAsia" w:hAnsiTheme="minorHAnsi" w:cstheme="minorBidi"/>
            <w:noProof/>
            <w:lang w:eastAsia="en-GB"/>
          </w:rPr>
          <w:tab/>
        </w:r>
        <w:r w:rsidRPr="000E6F13">
          <w:rPr>
            <w:rStyle w:val="Hyperlink"/>
            <w:noProof/>
          </w:rPr>
          <w:t>Cell</w:t>
        </w:r>
        <w:r w:rsidRPr="000E6F13">
          <w:rPr>
            <w:rStyle w:val="Hyperlink"/>
            <w:rFonts w:eastAsia="Arial"/>
            <w:noProof/>
          </w:rPr>
          <w:t xml:space="preserve"> </w:t>
        </w:r>
        <w:r w:rsidRPr="000E6F13">
          <w:rPr>
            <w:rStyle w:val="Hyperlink"/>
            <w:noProof/>
          </w:rPr>
          <w:t>configuration</w:t>
        </w:r>
        <w:r>
          <w:rPr>
            <w:noProof/>
            <w:webHidden/>
          </w:rPr>
          <w:tab/>
        </w:r>
        <w:r>
          <w:rPr>
            <w:noProof/>
            <w:webHidden/>
          </w:rPr>
          <w:fldChar w:fldCharType="begin"/>
        </w:r>
        <w:r>
          <w:rPr>
            <w:noProof/>
            <w:webHidden/>
          </w:rPr>
          <w:instrText xml:space="preserve"> PAGEREF _Toc56931529 \h </w:instrText>
        </w:r>
        <w:r>
          <w:rPr>
            <w:noProof/>
            <w:webHidden/>
          </w:rPr>
        </w:r>
        <w:r>
          <w:rPr>
            <w:noProof/>
            <w:webHidden/>
          </w:rPr>
          <w:fldChar w:fldCharType="separate"/>
        </w:r>
        <w:r>
          <w:rPr>
            <w:noProof/>
            <w:webHidden/>
          </w:rPr>
          <w:t>14</w:t>
        </w:r>
        <w:r>
          <w:rPr>
            <w:noProof/>
            <w:webHidden/>
          </w:rPr>
          <w:fldChar w:fldCharType="end"/>
        </w:r>
      </w:hyperlink>
    </w:p>
    <w:p w14:paraId="32D4576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0" w:history="1">
        <w:r w:rsidRPr="000E6F13">
          <w:rPr>
            <w:rStyle w:val="Hyperlink"/>
            <w:noProof/>
          </w:rPr>
          <w:t>3.1.4</w:t>
        </w:r>
        <w:r>
          <w:rPr>
            <w:rFonts w:asciiTheme="minorHAnsi" w:eastAsiaTheme="minorEastAsia" w:hAnsiTheme="minorHAnsi" w:cstheme="minorBidi"/>
            <w:noProof/>
            <w:lang w:eastAsia="en-GB"/>
          </w:rPr>
          <w:tab/>
        </w:r>
        <w:r w:rsidRPr="000E6F13">
          <w:rPr>
            <w:rStyle w:val="Hyperlink"/>
            <w:noProof/>
          </w:rPr>
          <w:t>Cell</w:t>
        </w:r>
        <w:r w:rsidRPr="000E6F13">
          <w:rPr>
            <w:rStyle w:val="Hyperlink"/>
            <w:rFonts w:eastAsia="Arial"/>
            <w:noProof/>
          </w:rPr>
          <w:t xml:space="preserve"> </w:t>
        </w:r>
        <w:r w:rsidRPr="000E6F13">
          <w:rPr>
            <w:rStyle w:val="Hyperlink"/>
            <w:noProof/>
          </w:rPr>
          <w:t>temperature</w:t>
        </w:r>
        <w:r w:rsidRPr="000E6F13">
          <w:rPr>
            <w:rStyle w:val="Hyperlink"/>
            <w:rFonts w:eastAsia="Arial"/>
            <w:noProof/>
          </w:rPr>
          <w:t xml:space="preserve"> </w:t>
        </w:r>
        <w:r w:rsidRPr="000E6F13">
          <w:rPr>
            <w:rStyle w:val="Hyperlink"/>
            <w:noProof/>
          </w:rPr>
          <w:t>monitoring</w:t>
        </w:r>
        <w:r>
          <w:rPr>
            <w:noProof/>
            <w:webHidden/>
          </w:rPr>
          <w:tab/>
        </w:r>
        <w:r>
          <w:rPr>
            <w:noProof/>
            <w:webHidden/>
          </w:rPr>
          <w:fldChar w:fldCharType="begin"/>
        </w:r>
        <w:r>
          <w:rPr>
            <w:noProof/>
            <w:webHidden/>
          </w:rPr>
          <w:instrText xml:space="preserve"> PAGEREF _Toc56931530 \h </w:instrText>
        </w:r>
        <w:r>
          <w:rPr>
            <w:noProof/>
            <w:webHidden/>
          </w:rPr>
        </w:r>
        <w:r>
          <w:rPr>
            <w:noProof/>
            <w:webHidden/>
          </w:rPr>
          <w:fldChar w:fldCharType="separate"/>
        </w:r>
        <w:r>
          <w:rPr>
            <w:noProof/>
            <w:webHidden/>
          </w:rPr>
          <w:t>14</w:t>
        </w:r>
        <w:r>
          <w:rPr>
            <w:noProof/>
            <w:webHidden/>
          </w:rPr>
          <w:fldChar w:fldCharType="end"/>
        </w:r>
      </w:hyperlink>
    </w:p>
    <w:p w14:paraId="172A5C3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1" w:history="1">
        <w:r w:rsidRPr="000E6F13">
          <w:rPr>
            <w:rStyle w:val="Hyperlink"/>
            <w:noProof/>
          </w:rPr>
          <w:t>3.1.5</w:t>
        </w:r>
        <w:r>
          <w:rPr>
            <w:rFonts w:asciiTheme="minorHAnsi" w:eastAsiaTheme="minorEastAsia" w:hAnsiTheme="minorHAnsi" w:cstheme="minorBidi"/>
            <w:noProof/>
            <w:lang w:eastAsia="en-GB"/>
          </w:rPr>
          <w:tab/>
        </w:r>
        <w:r w:rsidRPr="000E6F13">
          <w:rPr>
            <w:rStyle w:val="Hyperlink"/>
            <w:noProof/>
          </w:rPr>
          <w:t>Accumulator Materials</w:t>
        </w:r>
        <w:r>
          <w:rPr>
            <w:noProof/>
            <w:webHidden/>
          </w:rPr>
          <w:tab/>
        </w:r>
        <w:r>
          <w:rPr>
            <w:noProof/>
            <w:webHidden/>
          </w:rPr>
          <w:fldChar w:fldCharType="begin"/>
        </w:r>
        <w:r>
          <w:rPr>
            <w:noProof/>
            <w:webHidden/>
          </w:rPr>
          <w:instrText xml:space="preserve"> PAGEREF _Toc56931531 \h </w:instrText>
        </w:r>
        <w:r>
          <w:rPr>
            <w:noProof/>
            <w:webHidden/>
          </w:rPr>
        </w:r>
        <w:r>
          <w:rPr>
            <w:noProof/>
            <w:webHidden/>
          </w:rPr>
          <w:fldChar w:fldCharType="separate"/>
        </w:r>
        <w:r>
          <w:rPr>
            <w:noProof/>
            <w:webHidden/>
          </w:rPr>
          <w:t>15</w:t>
        </w:r>
        <w:r>
          <w:rPr>
            <w:noProof/>
            <w:webHidden/>
          </w:rPr>
          <w:fldChar w:fldCharType="end"/>
        </w:r>
      </w:hyperlink>
    </w:p>
    <w:p w14:paraId="4F209A9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2" w:history="1">
        <w:r w:rsidRPr="000E6F13">
          <w:rPr>
            <w:rStyle w:val="Hyperlink"/>
            <w:noProof/>
          </w:rPr>
          <w:t>3.1.6</w:t>
        </w:r>
        <w:r>
          <w:rPr>
            <w:rFonts w:asciiTheme="minorHAnsi" w:eastAsiaTheme="minorEastAsia" w:hAnsiTheme="minorHAnsi" w:cstheme="minorBidi"/>
            <w:noProof/>
            <w:lang w:eastAsia="en-GB"/>
          </w:rPr>
          <w:tab/>
        </w:r>
        <w:r w:rsidRPr="000E6F13">
          <w:rPr>
            <w:rStyle w:val="Hyperlink"/>
            <w:noProof/>
          </w:rPr>
          <w:t>Accumulator Management System</w:t>
        </w:r>
        <w:r>
          <w:rPr>
            <w:noProof/>
            <w:webHidden/>
          </w:rPr>
          <w:tab/>
        </w:r>
        <w:r>
          <w:rPr>
            <w:noProof/>
            <w:webHidden/>
          </w:rPr>
          <w:fldChar w:fldCharType="begin"/>
        </w:r>
        <w:r>
          <w:rPr>
            <w:noProof/>
            <w:webHidden/>
          </w:rPr>
          <w:instrText xml:space="preserve"> PAGEREF _Toc56931532 \h </w:instrText>
        </w:r>
        <w:r>
          <w:rPr>
            <w:noProof/>
            <w:webHidden/>
          </w:rPr>
        </w:r>
        <w:r>
          <w:rPr>
            <w:noProof/>
            <w:webHidden/>
          </w:rPr>
          <w:fldChar w:fldCharType="separate"/>
        </w:r>
        <w:r>
          <w:rPr>
            <w:noProof/>
            <w:webHidden/>
          </w:rPr>
          <w:t>15</w:t>
        </w:r>
        <w:r>
          <w:rPr>
            <w:noProof/>
            <w:webHidden/>
          </w:rPr>
          <w:fldChar w:fldCharType="end"/>
        </w:r>
      </w:hyperlink>
    </w:p>
    <w:p w14:paraId="30D7B9A6"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3" w:history="1">
        <w:r w:rsidRPr="000E6F13">
          <w:rPr>
            <w:rStyle w:val="Hyperlink"/>
            <w:noProof/>
          </w:rPr>
          <w:t>3.1.7</w:t>
        </w:r>
        <w:r>
          <w:rPr>
            <w:rFonts w:asciiTheme="minorHAnsi" w:eastAsiaTheme="minorEastAsia" w:hAnsiTheme="minorHAnsi" w:cstheme="minorBidi"/>
            <w:noProof/>
            <w:lang w:eastAsia="en-GB"/>
          </w:rPr>
          <w:tab/>
        </w:r>
        <w:r w:rsidRPr="000E6F13">
          <w:rPr>
            <w:rStyle w:val="Hyperlink"/>
            <w:noProof/>
          </w:rPr>
          <w:t>Accumulator</w:t>
        </w:r>
        <w:r w:rsidRPr="000E6F13">
          <w:rPr>
            <w:rStyle w:val="Hyperlink"/>
            <w:rFonts w:eastAsia="Arial"/>
            <w:noProof/>
          </w:rPr>
          <w:t xml:space="preserve"> </w:t>
        </w:r>
        <w:r w:rsidRPr="000E6F13">
          <w:rPr>
            <w:rStyle w:val="Hyperlink"/>
            <w:noProof/>
          </w:rPr>
          <w:t>indicator</w:t>
        </w:r>
        <w:r>
          <w:rPr>
            <w:noProof/>
            <w:webHidden/>
          </w:rPr>
          <w:tab/>
        </w:r>
        <w:r>
          <w:rPr>
            <w:noProof/>
            <w:webHidden/>
          </w:rPr>
          <w:fldChar w:fldCharType="begin"/>
        </w:r>
        <w:r>
          <w:rPr>
            <w:noProof/>
            <w:webHidden/>
          </w:rPr>
          <w:instrText xml:space="preserve"> PAGEREF _Toc56931533 \h </w:instrText>
        </w:r>
        <w:r>
          <w:rPr>
            <w:noProof/>
            <w:webHidden/>
          </w:rPr>
        </w:r>
        <w:r>
          <w:rPr>
            <w:noProof/>
            <w:webHidden/>
          </w:rPr>
          <w:fldChar w:fldCharType="separate"/>
        </w:r>
        <w:r>
          <w:rPr>
            <w:noProof/>
            <w:webHidden/>
          </w:rPr>
          <w:t>16</w:t>
        </w:r>
        <w:r>
          <w:rPr>
            <w:noProof/>
            <w:webHidden/>
          </w:rPr>
          <w:fldChar w:fldCharType="end"/>
        </w:r>
      </w:hyperlink>
    </w:p>
    <w:p w14:paraId="5EF9D584"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4" w:history="1">
        <w:r w:rsidRPr="000E6F13">
          <w:rPr>
            <w:rStyle w:val="Hyperlink"/>
            <w:noProof/>
          </w:rPr>
          <w:t>3.1.8</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_Toc56931534 \h </w:instrText>
        </w:r>
        <w:r>
          <w:rPr>
            <w:noProof/>
            <w:webHidden/>
          </w:rPr>
        </w:r>
        <w:r>
          <w:rPr>
            <w:noProof/>
            <w:webHidden/>
          </w:rPr>
          <w:fldChar w:fldCharType="separate"/>
        </w:r>
        <w:r>
          <w:rPr>
            <w:noProof/>
            <w:webHidden/>
          </w:rPr>
          <w:t>16</w:t>
        </w:r>
        <w:r>
          <w:rPr>
            <w:noProof/>
            <w:webHidden/>
          </w:rPr>
          <w:fldChar w:fldCharType="end"/>
        </w:r>
      </w:hyperlink>
    </w:p>
    <w:p w14:paraId="31811C58"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5" w:history="1">
        <w:r w:rsidRPr="000E6F13">
          <w:rPr>
            <w:rStyle w:val="Hyperlink"/>
            <w:noProof/>
          </w:rPr>
          <w:t>3.1.9</w:t>
        </w:r>
        <w:r>
          <w:rPr>
            <w:rFonts w:asciiTheme="minorHAnsi" w:eastAsiaTheme="minorEastAsia" w:hAnsiTheme="minorHAnsi" w:cstheme="minorBidi"/>
            <w:noProof/>
            <w:lang w:eastAsia="en-GB"/>
          </w:rPr>
          <w:tab/>
        </w:r>
        <w:r w:rsidRPr="000E6F13">
          <w:rPr>
            <w:rStyle w:val="Hyperlink"/>
            <w:noProof/>
          </w:rPr>
          <w:t>Maintenance Plugs</w:t>
        </w:r>
        <w:r>
          <w:rPr>
            <w:noProof/>
            <w:webHidden/>
          </w:rPr>
          <w:tab/>
        </w:r>
        <w:r>
          <w:rPr>
            <w:noProof/>
            <w:webHidden/>
          </w:rPr>
          <w:fldChar w:fldCharType="begin"/>
        </w:r>
        <w:r>
          <w:rPr>
            <w:noProof/>
            <w:webHidden/>
          </w:rPr>
          <w:instrText xml:space="preserve"> PAGEREF _Toc56931535 \h </w:instrText>
        </w:r>
        <w:r>
          <w:rPr>
            <w:noProof/>
            <w:webHidden/>
          </w:rPr>
        </w:r>
        <w:r>
          <w:rPr>
            <w:noProof/>
            <w:webHidden/>
          </w:rPr>
          <w:fldChar w:fldCharType="separate"/>
        </w:r>
        <w:r>
          <w:rPr>
            <w:noProof/>
            <w:webHidden/>
          </w:rPr>
          <w:t>17</w:t>
        </w:r>
        <w:r>
          <w:rPr>
            <w:noProof/>
            <w:webHidden/>
          </w:rPr>
          <w:fldChar w:fldCharType="end"/>
        </w:r>
      </w:hyperlink>
    </w:p>
    <w:p w14:paraId="41292B51"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6" w:history="1">
        <w:r w:rsidRPr="000E6F13">
          <w:rPr>
            <w:rStyle w:val="Hyperlink"/>
            <w:noProof/>
          </w:rPr>
          <w:t>3.1.10</w:t>
        </w:r>
        <w:r>
          <w:rPr>
            <w:rFonts w:asciiTheme="minorHAnsi" w:eastAsiaTheme="minorEastAsia" w:hAnsiTheme="minorHAnsi" w:cstheme="minorBidi"/>
            <w:noProof/>
            <w:lang w:eastAsia="en-GB"/>
          </w:rPr>
          <w:tab/>
        </w:r>
        <w:r w:rsidRPr="000E6F13">
          <w:rPr>
            <w:rStyle w:val="Hyperlink"/>
            <w:noProof/>
          </w:rPr>
          <w:t>Accumulator</w:t>
        </w:r>
        <w:r w:rsidRPr="000E6F13">
          <w:rPr>
            <w:rStyle w:val="Hyperlink"/>
            <w:rFonts w:eastAsia="Arial"/>
            <w:noProof/>
          </w:rPr>
          <w:t xml:space="preserve"> </w:t>
        </w:r>
        <w:r w:rsidRPr="000E6F13">
          <w:rPr>
            <w:rStyle w:val="Hyperlink"/>
            <w:noProof/>
          </w:rPr>
          <w:t>isolation</w:t>
        </w:r>
        <w:r w:rsidRPr="000E6F13">
          <w:rPr>
            <w:rStyle w:val="Hyperlink"/>
            <w:rFonts w:eastAsia="Arial"/>
            <w:noProof/>
          </w:rPr>
          <w:t xml:space="preserve"> </w:t>
        </w:r>
        <w:r w:rsidRPr="000E6F13">
          <w:rPr>
            <w:rStyle w:val="Hyperlink"/>
            <w:noProof/>
          </w:rPr>
          <w:t>relays</w:t>
        </w:r>
        <w:r>
          <w:rPr>
            <w:noProof/>
            <w:webHidden/>
          </w:rPr>
          <w:tab/>
        </w:r>
        <w:r>
          <w:rPr>
            <w:noProof/>
            <w:webHidden/>
          </w:rPr>
          <w:fldChar w:fldCharType="begin"/>
        </w:r>
        <w:r>
          <w:rPr>
            <w:noProof/>
            <w:webHidden/>
          </w:rPr>
          <w:instrText xml:space="preserve"> PAGEREF _Toc56931536 \h </w:instrText>
        </w:r>
        <w:r>
          <w:rPr>
            <w:noProof/>
            <w:webHidden/>
          </w:rPr>
        </w:r>
        <w:r>
          <w:rPr>
            <w:noProof/>
            <w:webHidden/>
          </w:rPr>
          <w:fldChar w:fldCharType="separate"/>
        </w:r>
        <w:r>
          <w:rPr>
            <w:noProof/>
            <w:webHidden/>
          </w:rPr>
          <w:t>17</w:t>
        </w:r>
        <w:r>
          <w:rPr>
            <w:noProof/>
            <w:webHidden/>
          </w:rPr>
          <w:fldChar w:fldCharType="end"/>
        </w:r>
      </w:hyperlink>
    </w:p>
    <w:p w14:paraId="636FA9FA"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7" w:history="1">
        <w:r w:rsidRPr="000E6F13">
          <w:rPr>
            <w:rStyle w:val="Hyperlink"/>
            <w:noProof/>
          </w:rPr>
          <w:t>3.1.11</w:t>
        </w:r>
        <w:r>
          <w:rPr>
            <w:rFonts w:asciiTheme="minorHAnsi" w:eastAsiaTheme="minorEastAsia" w:hAnsiTheme="minorHAnsi" w:cstheme="minorBidi"/>
            <w:noProof/>
            <w:lang w:eastAsia="en-GB"/>
          </w:rPr>
          <w:tab/>
        </w:r>
        <w:r w:rsidRPr="000E6F13">
          <w:rPr>
            <w:rStyle w:val="Hyperlink"/>
            <w:noProof/>
          </w:rPr>
          <w:t>Fusing</w:t>
        </w:r>
        <w:r>
          <w:rPr>
            <w:noProof/>
            <w:webHidden/>
          </w:rPr>
          <w:tab/>
        </w:r>
        <w:r>
          <w:rPr>
            <w:noProof/>
            <w:webHidden/>
          </w:rPr>
          <w:fldChar w:fldCharType="begin"/>
        </w:r>
        <w:r>
          <w:rPr>
            <w:noProof/>
            <w:webHidden/>
          </w:rPr>
          <w:instrText xml:space="preserve"> PAGEREF _Toc56931537 \h </w:instrText>
        </w:r>
        <w:r>
          <w:rPr>
            <w:noProof/>
            <w:webHidden/>
          </w:rPr>
        </w:r>
        <w:r>
          <w:rPr>
            <w:noProof/>
            <w:webHidden/>
          </w:rPr>
          <w:fldChar w:fldCharType="separate"/>
        </w:r>
        <w:r>
          <w:rPr>
            <w:noProof/>
            <w:webHidden/>
          </w:rPr>
          <w:t>17</w:t>
        </w:r>
        <w:r>
          <w:rPr>
            <w:noProof/>
            <w:webHidden/>
          </w:rPr>
          <w:fldChar w:fldCharType="end"/>
        </w:r>
      </w:hyperlink>
    </w:p>
    <w:p w14:paraId="4DD8B6B5"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38" w:history="1">
        <w:r w:rsidRPr="000E6F13">
          <w:rPr>
            <w:rStyle w:val="Hyperlink"/>
            <w:noProof/>
          </w:rPr>
          <w:t>3.2</w:t>
        </w:r>
        <w:r>
          <w:rPr>
            <w:rFonts w:asciiTheme="minorHAnsi" w:eastAsiaTheme="minorEastAsia" w:hAnsiTheme="minorHAnsi" w:cstheme="minorBidi"/>
            <w:noProof/>
            <w:lang w:eastAsia="en-GB"/>
          </w:rPr>
          <w:tab/>
        </w:r>
        <w:r w:rsidRPr="000E6F13">
          <w:rPr>
            <w:rStyle w:val="Hyperlink"/>
            <w:noProof/>
          </w:rPr>
          <w:t>GLV Accumulator</w:t>
        </w:r>
        <w:r>
          <w:rPr>
            <w:noProof/>
            <w:webHidden/>
          </w:rPr>
          <w:tab/>
        </w:r>
        <w:r>
          <w:rPr>
            <w:noProof/>
            <w:webHidden/>
          </w:rPr>
          <w:fldChar w:fldCharType="begin"/>
        </w:r>
        <w:r>
          <w:rPr>
            <w:noProof/>
            <w:webHidden/>
          </w:rPr>
          <w:instrText xml:space="preserve"> PAGEREF _Toc56931538 \h </w:instrText>
        </w:r>
        <w:r>
          <w:rPr>
            <w:noProof/>
            <w:webHidden/>
          </w:rPr>
        </w:r>
        <w:r>
          <w:rPr>
            <w:noProof/>
            <w:webHidden/>
          </w:rPr>
          <w:fldChar w:fldCharType="separate"/>
        </w:r>
        <w:r>
          <w:rPr>
            <w:noProof/>
            <w:webHidden/>
          </w:rPr>
          <w:t>18</w:t>
        </w:r>
        <w:r>
          <w:rPr>
            <w:noProof/>
            <w:webHidden/>
          </w:rPr>
          <w:fldChar w:fldCharType="end"/>
        </w:r>
      </w:hyperlink>
    </w:p>
    <w:p w14:paraId="0DE6244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39" w:history="1">
        <w:r w:rsidRPr="000E6F13">
          <w:rPr>
            <w:rStyle w:val="Hyperlink"/>
            <w:noProof/>
          </w:rPr>
          <w:t>3.2.1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_Toc56931539 \h </w:instrText>
        </w:r>
        <w:r>
          <w:rPr>
            <w:noProof/>
            <w:webHidden/>
          </w:rPr>
        </w:r>
        <w:r>
          <w:rPr>
            <w:noProof/>
            <w:webHidden/>
          </w:rPr>
          <w:fldChar w:fldCharType="separate"/>
        </w:r>
        <w:r>
          <w:rPr>
            <w:noProof/>
            <w:webHidden/>
          </w:rPr>
          <w:t>18</w:t>
        </w:r>
        <w:r>
          <w:rPr>
            <w:noProof/>
            <w:webHidden/>
          </w:rPr>
          <w:fldChar w:fldCharType="end"/>
        </w:r>
      </w:hyperlink>
    </w:p>
    <w:p w14:paraId="5109BE0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40" w:history="1">
        <w:r w:rsidRPr="000E6F13">
          <w:rPr>
            <w:rStyle w:val="Hyperlink"/>
            <w:noProof/>
          </w:rPr>
          <w:t>3.2.2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_Toc56931540 \h </w:instrText>
        </w:r>
        <w:r>
          <w:rPr>
            <w:noProof/>
            <w:webHidden/>
          </w:rPr>
        </w:r>
        <w:r>
          <w:rPr>
            <w:noProof/>
            <w:webHidden/>
          </w:rPr>
          <w:fldChar w:fldCharType="separate"/>
        </w:r>
        <w:r>
          <w:rPr>
            <w:noProof/>
            <w:webHidden/>
          </w:rPr>
          <w:t>19</w:t>
        </w:r>
        <w:r>
          <w:rPr>
            <w:noProof/>
            <w:webHidden/>
          </w:rPr>
          <w:fldChar w:fldCharType="end"/>
        </w:r>
      </w:hyperlink>
    </w:p>
    <w:p w14:paraId="7DCC32B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41" w:history="1">
        <w:r w:rsidRPr="000E6F13">
          <w:rPr>
            <w:rStyle w:val="Hyperlink"/>
            <w:noProof/>
          </w:rPr>
          <w:t>3.2.3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_Toc56931541 \h </w:instrText>
        </w:r>
        <w:r>
          <w:rPr>
            <w:noProof/>
            <w:webHidden/>
          </w:rPr>
        </w:r>
        <w:r>
          <w:rPr>
            <w:noProof/>
            <w:webHidden/>
          </w:rPr>
          <w:fldChar w:fldCharType="separate"/>
        </w:r>
        <w:r>
          <w:rPr>
            <w:noProof/>
            <w:webHidden/>
          </w:rPr>
          <w:t>19</w:t>
        </w:r>
        <w:r>
          <w:rPr>
            <w:noProof/>
            <w:webHidden/>
          </w:rPr>
          <w:fldChar w:fldCharType="end"/>
        </w:r>
      </w:hyperlink>
    </w:p>
    <w:p w14:paraId="1DC363D7"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42" w:history="1">
        <w:r w:rsidRPr="000E6F13">
          <w:rPr>
            <w:rStyle w:val="Hyperlink"/>
            <w:noProof/>
          </w:rPr>
          <w:t>3.3</w:t>
        </w:r>
        <w:r>
          <w:rPr>
            <w:rFonts w:asciiTheme="minorHAnsi" w:eastAsiaTheme="minorEastAsia" w:hAnsiTheme="minorHAnsi" w:cstheme="minorBidi"/>
            <w:noProof/>
            <w:lang w:eastAsia="en-GB"/>
          </w:rPr>
          <w:tab/>
        </w:r>
        <w:r w:rsidRPr="000E6F13">
          <w:rPr>
            <w:rStyle w:val="Hyperlink"/>
            <w:noProof/>
          </w:rPr>
          <w:t>DC/DC Converters (if used)</w:t>
        </w:r>
        <w:r>
          <w:rPr>
            <w:noProof/>
            <w:webHidden/>
          </w:rPr>
          <w:tab/>
        </w:r>
        <w:r>
          <w:rPr>
            <w:noProof/>
            <w:webHidden/>
          </w:rPr>
          <w:fldChar w:fldCharType="begin"/>
        </w:r>
        <w:r>
          <w:rPr>
            <w:noProof/>
            <w:webHidden/>
          </w:rPr>
          <w:instrText xml:space="preserve"> PAGEREF _Toc56931542 \h </w:instrText>
        </w:r>
        <w:r>
          <w:rPr>
            <w:noProof/>
            <w:webHidden/>
          </w:rPr>
        </w:r>
        <w:r>
          <w:rPr>
            <w:noProof/>
            <w:webHidden/>
          </w:rPr>
          <w:fldChar w:fldCharType="separate"/>
        </w:r>
        <w:r>
          <w:rPr>
            <w:noProof/>
            <w:webHidden/>
          </w:rPr>
          <w:t>19</w:t>
        </w:r>
        <w:r>
          <w:rPr>
            <w:noProof/>
            <w:webHidden/>
          </w:rPr>
          <w:fldChar w:fldCharType="end"/>
        </w:r>
      </w:hyperlink>
    </w:p>
    <w:p w14:paraId="6BD9E739"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43" w:history="1">
        <w:r w:rsidRPr="000E6F13">
          <w:rPr>
            <w:rStyle w:val="Hyperlink"/>
            <w:noProof/>
          </w:rPr>
          <w:t>4</w:t>
        </w:r>
        <w:r>
          <w:rPr>
            <w:rFonts w:asciiTheme="minorHAnsi" w:eastAsiaTheme="minorEastAsia" w:hAnsiTheme="minorHAnsi" w:cstheme="minorBidi"/>
            <w:noProof/>
            <w:lang w:eastAsia="en-GB"/>
          </w:rPr>
          <w:tab/>
        </w:r>
        <w:r w:rsidRPr="000E6F13">
          <w:rPr>
            <w:rStyle w:val="Hyperlink"/>
            <w:noProof/>
          </w:rPr>
          <w:t>Charging</w:t>
        </w:r>
        <w:r>
          <w:rPr>
            <w:noProof/>
            <w:webHidden/>
          </w:rPr>
          <w:tab/>
        </w:r>
        <w:r>
          <w:rPr>
            <w:noProof/>
            <w:webHidden/>
          </w:rPr>
          <w:fldChar w:fldCharType="begin"/>
        </w:r>
        <w:r>
          <w:rPr>
            <w:noProof/>
            <w:webHidden/>
          </w:rPr>
          <w:instrText xml:space="preserve"> PAGEREF _Toc56931543 \h </w:instrText>
        </w:r>
        <w:r>
          <w:rPr>
            <w:noProof/>
            <w:webHidden/>
          </w:rPr>
        </w:r>
        <w:r>
          <w:rPr>
            <w:noProof/>
            <w:webHidden/>
          </w:rPr>
          <w:fldChar w:fldCharType="separate"/>
        </w:r>
        <w:r>
          <w:rPr>
            <w:noProof/>
            <w:webHidden/>
          </w:rPr>
          <w:t>19</w:t>
        </w:r>
        <w:r>
          <w:rPr>
            <w:noProof/>
            <w:webHidden/>
          </w:rPr>
          <w:fldChar w:fldCharType="end"/>
        </w:r>
      </w:hyperlink>
    </w:p>
    <w:p w14:paraId="218877C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44" w:history="1">
        <w:r w:rsidRPr="000E6F13">
          <w:rPr>
            <w:rStyle w:val="Hyperlink"/>
            <w:noProof/>
          </w:rPr>
          <w:t>4.1.1</w:t>
        </w:r>
        <w:r>
          <w:rPr>
            <w:rFonts w:asciiTheme="minorHAnsi" w:eastAsiaTheme="minorEastAsia" w:hAnsiTheme="minorHAnsi" w:cstheme="minorBidi"/>
            <w:noProof/>
            <w:lang w:eastAsia="en-GB"/>
          </w:rPr>
          <w:tab/>
        </w:r>
        <w:r w:rsidRPr="000E6F13">
          <w:rPr>
            <w:rStyle w:val="Hyperlink"/>
            <w:noProof/>
          </w:rPr>
          <w:t>Mechanical</w:t>
        </w:r>
        <w:r w:rsidRPr="000E6F13">
          <w:rPr>
            <w:rStyle w:val="Hyperlink"/>
            <w:rFonts w:eastAsia="Arial"/>
            <w:noProof/>
          </w:rPr>
          <w:t xml:space="preserve"> </w:t>
        </w:r>
        <w:r w:rsidRPr="000E6F13">
          <w:rPr>
            <w:rStyle w:val="Hyperlink"/>
            <w:noProof/>
          </w:rPr>
          <w:t>Configuration/materials</w:t>
        </w:r>
        <w:r>
          <w:rPr>
            <w:noProof/>
            <w:webHidden/>
          </w:rPr>
          <w:tab/>
        </w:r>
        <w:r>
          <w:rPr>
            <w:noProof/>
            <w:webHidden/>
          </w:rPr>
          <w:fldChar w:fldCharType="begin"/>
        </w:r>
        <w:r>
          <w:rPr>
            <w:noProof/>
            <w:webHidden/>
          </w:rPr>
          <w:instrText xml:space="preserve"> PAGEREF _Toc56931544 \h </w:instrText>
        </w:r>
        <w:r>
          <w:rPr>
            <w:noProof/>
            <w:webHidden/>
          </w:rPr>
        </w:r>
        <w:r>
          <w:rPr>
            <w:noProof/>
            <w:webHidden/>
          </w:rPr>
          <w:fldChar w:fldCharType="separate"/>
        </w:r>
        <w:r>
          <w:rPr>
            <w:noProof/>
            <w:webHidden/>
          </w:rPr>
          <w:t>20</w:t>
        </w:r>
        <w:r>
          <w:rPr>
            <w:noProof/>
            <w:webHidden/>
          </w:rPr>
          <w:fldChar w:fldCharType="end"/>
        </w:r>
      </w:hyperlink>
    </w:p>
    <w:p w14:paraId="0B681A16"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45" w:history="1">
        <w:r w:rsidRPr="000E6F13">
          <w:rPr>
            <w:rStyle w:val="Hyperlink"/>
            <w:noProof/>
          </w:rPr>
          <w:t>4.1.2</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_Toc56931545 \h </w:instrText>
        </w:r>
        <w:r>
          <w:rPr>
            <w:noProof/>
            <w:webHidden/>
          </w:rPr>
        </w:r>
        <w:r>
          <w:rPr>
            <w:noProof/>
            <w:webHidden/>
          </w:rPr>
          <w:fldChar w:fldCharType="separate"/>
        </w:r>
        <w:r>
          <w:rPr>
            <w:noProof/>
            <w:webHidden/>
          </w:rPr>
          <w:t>20</w:t>
        </w:r>
        <w:r>
          <w:rPr>
            <w:noProof/>
            <w:webHidden/>
          </w:rPr>
          <w:fldChar w:fldCharType="end"/>
        </w:r>
      </w:hyperlink>
    </w:p>
    <w:p w14:paraId="33BD7D15"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46" w:history="1">
        <w:r w:rsidRPr="000E6F13">
          <w:rPr>
            <w:rStyle w:val="Hyperlink"/>
            <w:noProof/>
          </w:rPr>
          <w:t>4.1.3</w:t>
        </w:r>
        <w:r>
          <w:rPr>
            <w:rFonts w:asciiTheme="minorHAnsi" w:eastAsiaTheme="minorEastAsia" w:hAnsiTheme="minorHAnsi" w:cstheme="minorBidi"/>
            <w:noProof/>
            <w:lang w:eastAsia="en-GB"/>
          </w:rPr>
          <w:tab/>
        </w:r>
        <w:r w:rsidRPr="000E6F13">
          <w:rPr>
            <w:rStyle w:val="Hyperlink"/>
            <w:noProof/>
          </w:rPr>
          <w:t>Charging Shutdown Circuit</w:t>
        </w:r>
        <w:r>
          <w:rPr>
            <w:noProof/>
            <w:webHidden/>
          </w:rPr>
          <w:tab/>
        </w:r>
        <w:r>
          <w:rPr>
            <w:noProof/>
            <w:webHidden/>
          </w:rPr>
          <w:fldChar w:fldCharType="begin"/>
        </w:r>
        <w:r>
          <w:rPr>
            <w:noProof/>
            <w:webHidden/>
          </w:rPr>
          <w:instrText xml:space="preserve"> PAGEREF _Toc56931546 \h </w:instrText>
        </w:r>
        <w:r>
          <w:rPr>
            <w:noProof/>
            <w:webHidden/>
          </w:rPr>
        </w:r>
        <w:r>
          <w:rPr>
            <w:noProof/>
            <w:webHidden/>
          </w:rPr>
          <w:fldChar w:fldCharType="separate"/>
        </w:r>
        <w:r>
          <w:rPr>
            <w:noProof/>
            <w:webHidden/>
          </w:rPr>
          <w:t>20</w:t>
        </w:r>
        <w:r>
          <w:rPr>
            <w:noProof/>
            <w:webHidden/>
          </w:rPr>
          <w:fldChar w:fldCharType="end"/>
        </w:r>
      </w:hyperlink>
    </w:p>
    <w:p w14:paraId="0774663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47" w:history="1">
        <w:r w:rsidRPr="000E6F13">
          <w:rPr>
            <w:rStyle w:val="Hyperlink"/>
            <w:noProof/>
          </w:rPr>
          <w:t>4.1.4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_Toc56931547 \h </w:instrText>
        </w:r>
        <w:r>
          <w:rPr>
            <w:noProof/>
            <w:webHidden/>
          </w:rPr>
        </w:r>
        <w:r>
          <w:rPr>
            <w:noProof/>
            <w:webHidden/>
          </w:rPr>
          <w:fldChar w:fldCharType="separate"/>
        </w:r>
        <w:r>
          <w:rPr>
            <w:noProof/>
            <w:webHidden/>
          </w:rPr>
          <w:t>20</w:t>
        </w:r>
        <w:r>
          <w:rPr>
            <w:noProof/>
            <w:webHidden/>
          </w:rPr>
          <w:fldChar w:fldCharType="end"/>
        </w:r>
      </w:hyperlink>
    </w:p>
    <w:p w14:paraId="17825926"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48" w:history="1">
        <w:r w:rsidRPr="000E6F13">
          <w:rPr>
            <w:rStyle w:val="Hyperlink"/>
            <w:noProof/>
          </w:rPr>
          <w:t>5</w:t>
        </w:r>
        <w:r>
          <w:rPr>
            <w:rFonts w:asciiTheme="minorHAnsi" w:eastAsiaTheme="minorEastAsia" w:hAnsiTheme="minorHAnsi" w:cstheme="minorBidi"/>
            <w:noProof/>
            <w:lang w:eastAsia="en-GB"/>
          </w:rPr>
          <w:tab/>
        </w:r>
        <w:r w:rsidRPr="000E6F13">
          <w:rPr>
            <w:rStyle w:val="Hyperlink"/>
            <w:noProof/>
          </w:rPr>
          <w:t>Data Logger</w:t>
        </w:r>
        <w:r>
          <w:rPr>
            <w:noProof/>
            <w:webHidden/>
          </w:rPr>
          <w:tab/>
        </w:r>
        <w:r>
          <w:rPr>
            <w:noProof/>
            <w:webHidden/>
          </w:rPr>
          <w:fldChar w:fldCharType="begin"/>
        </w:r>
        <w:r>
          <w:rPr>
            <w:noProof/>
            <w:webHidden/>
          </w:rPr>
          <w:instrText xml:space="preserve"> PAGEREF _Toc56931548 \h </w:instrText>
        </w:r>
        <w:r>
          <w:rPr>
            <w:noProof/>
            <w:webHidden/>
          </w:rPr>
        </w:r>
        <w:r>
          <w:rPr>
            <w:noProof/>
            <w:webHidden/>
          </w:rPr>
          <w:fldChar w:fldCharType="separate"/>
        </w:r>
        <w:r>
          <w:rPr>
            <w:noProof/>
            <w:webHidden/>
          </w:rPr>
          <w:t>20</w:t>
        </w:r>
        <w:r>
          <w:rPr>
            <w:noProof/>
            <w:webHidden/>
          </w:rPr>
          <w:fldChar w:fldCharType="end"/>
        </w:r>
      </w:hyperlink>
    </w:p>
    <w:p w14:paraId="7EA2C25F"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49" w:history="1">
        <w:r w:rsidRPr="000E6F13">
          <w:rPr>
            <w:rStyle w:val="Hyperlink"/>
            <w:noProof/>
          </w:rPr>
          <w:t>5.1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_Toc56931549 \h </w:instrText>
        </w:r>
        <w:r>
          <w:rPr>
            <w:noProof/>
            <w:webHidden/>
          </w:rPr>
        </w:r>
        <w:r>
          <w:rPr>
            <w:noProof/>
            <w:webHidden/>
          </w:rPr>
          <w:fldChar w:fldCharType="separate"/>
        </w:r>
        <w:r>
          <w:rPr>
            <w:noProof/>
            <w:webHidden/>
          </w:rPr>
          <w:t>20</w:t>
        </w:r>
        <w:r>
          <w:rPr>
            <w:noProof/>
            <w:webHidden/>
          </w:rPr>
          <w:fldChar w:fldCharType="end"/>
        </w:r>
      </w:hyperlink>
    </w:p>
    <w:p w14:paraId="45079FDC"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50" w:history="1">
        <w:r w:rsidRPr="000E6F13">
          <w:rPr>
            <w:rStyle w:val="Hyperlink"/>
            <w:noProof/>
          </w:rPr>
          <w:t>5.2</w:t>
        </w:r>
        <w:r>
          <w:rPr>
            <w:rFonts w:asciiTheme="minorHAnsi" w:eastAsiaTheme="minorEastAsia" w:hAnsiTheme="minorHAnsi" w:cstheme="minorBidi"/>
            <w:noProof/>
            <w:lang w:eastAsia="en-GB"/>
          </w:rPr>
          <w:tab/>
        </w:r>
        <w:r w:rsidRPr="000E6F13">
          <w:rPr>
            <w:rStyle w:val="Hyperlink"/>
            <w:noProof/>
          </w:rPr>
          <w:t>Wiring, cables, current calculations, connectors</w:t>
        </w:r>
        <w:r>
          <w:rPr>
            <w:noProof/>
            <w:webHidden/>
          </w:rPr>
          <w:tab/>
        </w:r>
        <w:r>
          <w:rPr>
            <w:noProof/>
            <w:webHidden/>
          </w:rPr>
          <w:fldChar w:fldCharType="begin"/>
        </w:r>
        <w:r>
          <w:rPr>
            <w:noProof/>
            <w:webHidden/>
          </w:rPr>
          <w:instrText xml:space="preserve"> PAGEREF _Toc56931550 \h </w:instrText>
        </w:r>
        <w:r>
          <w:rPr>
            <w:noProof/>
            <w:webHidden/>
          </w:rPr>
        </w:r>
        <w:r>
          <w:rPr>
            <w:noProof/>
            <w:webHidden/>
          </w:rPr>
          <w:fldChar w:fldCharType="separate"/>
        </w:r>
        <w:r>
          <w:rPr>
            <w:noProof/>
            <w:webHidden/>
          </w:rPr>
          <w:t>20</w:t>
        </w:r>
        <w:r>
          <w:rPr>
            <w:noProof/>
            <w:webHidden/>
          </w:rPr>
          <w:fldChar w:fldCharType="end"/>
        </w:r>
      </w:hyperlink>
    </w:p>
    <w:p w14:paraId="508CA3BF"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51" w:history="1">
        <w:r w:rsidRPr="000E6F13">
          <w:rPr>
            <w:rStyle w:val="Hyperlink"/>
            <w:noProof/>
          </w:rPr>
          <w:t>5.3</w:t>
        </w:r>
        <w:r>
          <w:rPr>
            <w:rFonts w:asciiTheme="minorHAnsi" w:eastAsiaTheme="minorEastAsia" w:hAnsiTheme="minorHAnsi" w:cstheme="minorBidi"/>
            <w:noProof/>
            <w:lang w:eastAsia="en-GB"/>
          </w:rPr>
          <w:tab/>
        </w:r>
        <w:r w:rsidRPr="000E6F13">
          <w:rPr>
            <w:rStyle w:val="Hyperlink"/>
            <w:noProof/>
          </w:rPr>
          <w:t>Position in car</w:t>
        </w:r>
        <w:r>
          <w:rPr>
            <w:noProof/>
            <w:webHidden/>
          </w:rPr>
          <w:tab/>
        </w:r>
        <w:r>
          <w:rPr>
            <w:noProof/>
            <w:webHidden/>
          </w:rPr>
          <w:fldChar w:fldCharType="begin"/>
        </w:r>
        <w:r>
          <w:rPr>
            <w:noProof/>
            <w:webHidden/>
          </w:rPr>
          <w:instrText xml:space="preserve"> PAGEREF _Toc56931551 \h </w:instrText>
        </w:r>
        <w:r>
          <w:rPr>
            <w:noProof/>
            <w:webHidden/>
          </w:rPr>
        </w:r>
        <w:r>
          <w:rPr>
            <w:noProof/>
            <w:webHidden/>
          </w:rPr>
          <w:fldChar w:fldCharType="separate"/>
        </w:r>
        <w:r>
          <w:rPr>
            <w:noProof/>
            <w:webHidden/>
          </w:rPr>
          <w:t>21</w:t>
        </w:r>
        <w:r>
          <w:rPr>
            <w:noProof/>
            <w:webHidden/>
          </w:rPr>
          <w:fldChar w:fldCharType="end"/>
        </w:r>
      </w:hyperlink>
    </w:p>
    <w:p w14:paraId="3E72B4A6"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52" w:history="1">
        <w:r w:rsidRPr="000E6F13">
          <w:rPr>
            <w:rStyle w:val="Hyperlink"/>
            <w:noProof/>
          </w:rPr>
          <w:t>6</w:t>
        </w:r>
        <w:r>
          <w:rPr>
            <w:rFonts w:asciiTheme="minorHAnsi" w:eastAsiaTheme="minorEastAsia" w:hAnsiTheme="minorHAnsi" w:cstheme="minorBidi"/>
            <w:noProof/>
            <w:lang w:eastAsia="en-GB"/>
          </w:rPr>
          <w:tab/>
        </w:r>
        <w:r w:rsidRPr="000E6F13">
          <w:rPr>
            <w:rStyle w:val="Hyperlink"/>
            <w:noProof/>
          </w:rPr>
          <w:t>Motors and</w:t>
        </w:r>
        <w:r w:rsidRPr="000E6F13">
          <w:rPr>
            <w:rStyle w:val="Hyperlink"/>
            <w:rFonts w:eastAsia="Arial"/>
            <w:noProof/>
          </w:rPr>
          <w:t xml:space="preserve"> </w:t>
        </w:r>
        <w:r w:rsidRPr="000E6F13">
          <w:rPr>
            <w:rStyle w:val="Hyperlink"/>
            <w:noProof/>
          </w:rPr>
          <w:t>controllers</w:t>
        </w:r>
        <w:r>
          <w:rPr>
            <w:noProof/>
            <w:webHidden/>
          </w:rPr>
          <w:tab/>
        </w:r>
        <w:r>
          <w:rPr>
            <w:noProof/>
            <w:webHidden/>
          </w:rPr>
          <w:fldChar w:fldCharType="begin"/>
        </w:r>
        <w:r>
          <w:rPr>
            <w:noProof/>
            <w:webHidden/>
          </w:rPr>
          <w:instrText xml:space="preserve"> PAGEREF _Toc56931552 \h </w:instrText>
        </w:r>
        <w:r>
          <w:rPr>
            <w:noProof/>
            <w:webHidden/>
          </w:rPr>
        </w:r>
        <w:r>
          <w:rPr>
            <w:noProof/>
            <w:webHidden/>
          </w:rPr>
          <w:fldChar w:fldCharType="separate"/>
        </w:r>
        <w:r>
          <w:rPr>
            <w:noProof/>
            <w:webHidden/>
          </w:rPr>
          <w:t>21</w:t>
        </w:r>
        <w:r>
          <w:rPr>
            <w:noProof/>
            <w:webHidden/>
          </w:rPr>
          <w:fldChar w:fldCharType="end"/>
        </w:r>
      </w:hyperlink>
    </w:p>
    <w:p w14:paraId="51890B1C"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53" w:history="1">
        <w:r w:rsidRPr="000E6F13">
          <w:rPr>
            <w:rStyle w:val="Hyperlink"/>
            <w:noProof/>
          </w:rPr>
          <w:t>6.1</w:t>
        </w:r>
        <w:r>
          <w:rPr>
            <w:rFonts w:asciiTheme="minorHAnsi" w:eastAsiaTheme="minorEastAsia" w:hAnsiTheme="minorHAnsi" w:cstheme="minorBidi"/>
            <w:noProof/>
            <w:lang w:eastAsia="en-GB"/>
          </w:rPr>
          <w:tab/>
        </w:r>
        <w:r w:rsidRPr="000E6F13">
          <w:rPr>
            <w:rStyle w:val="Hyperlink"/>
            <w:noProof/>
          </w:rPr>
          <w:t>Motor controller(s)</w:t>
        </w:r>
        <w:r>
          <w:rPr>
            <w:noProof/>
            <w:webHidden/>
          </w:rPr>
          <w:tab/>
        </w:r>
        <w:r>
          <w:rPr>
            <w:noProof/>
            <w:webHidden/>
          </w:rPr>
          <w:fldChar w:fldCharType="begin"/>
        </w:r>
        <w:r>
          <w:rPr>
            <w:noProof/>
            <w:webHidden/>
          </w:rPr>
          <w:instrText xml:space="preserve"> PAGEREF _Toc56931553 \h </w:instrText>
        </w:r>
        <w:r>
          <w:rPr>
            <w:noProof/>
            <w:webHidden/>
          </w:rPr>
        </w:r>
        <w:r>
          <w:rPr>
            <w:noProof/>
            <w:webHidden/>
          </w:rPr>
          <w:fldChar w:fldCharType="separate"/>
        </w:r>
        <w:r>
          <w:rPr>
            <w:noProof/>
            <w:webHidden/>
          </w:rPr>
          <w:t>21</w:t>
        </w:r>
        <w:r>
          <w:rPr>
            <w:noProof/>
            <w:webHidden/>
          </w:rPr>
          <w:fldChar w:fldCharType="end"/>
        </w:r>
      </w:hyperlink>
    </w:p>
    <w:p w14:paraId="117C23F7"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54" w:history="1">
        <w:r w:rsidRPr="000E6F13">
          <w:rPr>
            <w:rStyle w:val="Hyperlink"/>
            <w:noProof/>
          </w:rPr>
          <w:t>6.1.1</w:t>
        </w:r>
        <w:r>
          <w:rPr>
            <w:rFonts w:asciiTheme="minorHAnsi" w:eastAsiaTheme="minorEastAsia" w:hAnsiTheme="minorHAnsi" w:cstheme="minorBidi"/>
            <w:noProof/>
            <w:lang w:eastAsia="en-GB"/>
          </w:rPr>
          <w:tab/>
        </w:r>
        <w:r w:rsidRPr="000E6F13">
          <w:rPr>
            <w:rStyle w:val="Hyperlink"/>
            <w:noProof/>
          </w:rPr>
          <w:t>Description,</w:t>
        </w:r>
        <w:r w:rsidRPr="000E6F13">
          <w:rPr>
            <w:rStyle w:val="Hyperlink"/>
            <w:rFonts w:eastAsia="Arial"/>
            <w:noProof/>
          </w:rPr>
          <w:t xml:space="preserve"> </w:t>
        </w:r>
        <w:r w:rsidRPr="000E6F13">
          <w:rPr>
            <w:rStyle w:val="Hyperlink"/>
            <w:noProof/>
          </w:rPr>
          <w:t>type,</w:t>
        </w:r>
        <w:r w:rsidRPr="000E6F13">
          <w:rPr>
            <w:rStyle w:val="Hyperlink"/>
            <w:rFonts w:eastAsia="Arial"/>
            <w:noProof/>
          </w:rPr>
          <w:t xml:space="preserve"> </w:t>
        </w:r>
        <w:r w:rsidRPr="000E6F13">
          <w:rPr>
            <w:rStyle w:val="Hyperlink"/>
            <w:noProof/>
          </w:rPr>
          <w:t>operation</w:t>
        </w:r>
        <w:r w:rsidRPr="000E6F13">
          <w:rPr>
            <w:rStyle w:val="Hyperlink"/>
            <w:rFonts w:eastAsia="Arial"/>
            <w:noProof/>
          </w:rPr>
          <w:t xml:space="preserve"> </w:t>
        </w:r>
        <w:r w:rsidRPr="000E6F13">
          <w:rPr>
            <w:rStyle w:val="Hyperlink"/>
            <w:noProof/>
          </w:rPr>
          <w:t>parameters</w:t>
        </w:r>
        <w:r>
          <w:rPr>
            <w:noProof/>
            <w:webHidden/>
          </w:rPr>
          <w:tab/>
        </w:r>
        <w:r>
          <w:rPr>
            <w:noProof/>
            <w:webHidden/>
          </w:rPr>
          <w:fldChar w:fldCharType="begin"/>
        </w:r>
        <w:r>
          <w:rPr>
            <w:noProof/>
            <w:webHidden/>
          </w:rPr>
          <w:instrText xml:space="preserve"> PAGEREF _Toc56931554 \h </w:instrText>
        </w:r>
        <w:r>
          <w:rPr>
            <w:noProof/>
            <w:webHidden/>
          </w:rPr>
        </w:r>
        <w:r>
          <w:rPr>
            <w:noProof/>
            <w:webHidden/>
          </w:rPr>
          <w:fldChar w:fldCharType="separate"/>
        </w:r>
        <w:r>
          <w:rPr>
            <w:noProof/>
            <w:webHidden/>
          </w:rPr>
          <w:t>21</w:t>
        </w:r>
        <w:r>
          <w:rPr>
            <w:noProof/>
            <w:webHidden/>
          </w:rPr>
          <w:fldChar w:fldCharType="end"/>
        </w:r>
      </w:hyperlink>
    </w:p>
    <w:p w14:paraId="627C78B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55" w:history="1">
        <w:r w:rsidRPr="000E6F13">
          <w:rPr>
            <w:rStyle w:val="Hyperlink"/>
            <w:noProof/>
          </w:rPr>
          <w:t>6.1.2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_Toc56931555 \h </w:instrText>
        </w:r>
        <w:r>
          <w:rPr>
            <w:noProof/>
            <w:webHidden/>
          </w:rPr>
        </w:r>
        <w:r>
          <w:rPr>
            <w:noProof/>
            <w:webHidden/>
          </w:rPr>
          <w:fldChar w:fldCharType="separate"/>
        </w:r>
        <w:r>
          <w:rPr>
            <w:noProof/>
            <w:webHidden/>
          </w:rPr>
          <w:t>21</w:t>
        </w:r>
        <w:r>
          <w:rPr>
            <w:noProof/>
            <w:webHidden/>
          </w:rPr>
          <w:fldChar w:fldCharType="end"/>
        </w:r>
      </w:hyperlink>
    </w:p>
    <w:p w14:paraId="5C2F26D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56" w:history="1">
        <w:r w:rsidRPr="000E6F13">
          <w:rPr>
            <w:rStyle w:val="Hyperlink"/>
            <w:noProof/>
          </w:rPr>
          <w:t>6.1.3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_Toc56931556 \h </w:instrText>
        </w:r>
        <w:r>
          <w:rPr>
            <w:noProof/>
            <w:webHidden/>
          </w:rPr>
        </w:r>
        <w:r>
          <w:rPr>
            <w:noProof/>
            <w:webHidden/>
          </w:rPr>
          <w:fldChar w:fldCharType="separate"/>
        </w:r>
        <w:r>
          <w:rPr>
            <w:noProof/>
            <w:webHidden/>
          </w:rPr>
          <w:t>22</w:t>
        </w:r>
        <w:r>
          <w:rPr>
            <w:noProof/>
            <w:webHidden/>
          </w:rPr>
          <w:fldChar w:fldCharType="end"/>
        </w:r>
      </w:hyperlink>
    </w:p>
    <w:p w14:paraId="17F11E2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57" w:history="1">
        <w:r w:rsidRPr="000E6F13">
          <w:rPr>
            <w:rStyle w:val="Hyperlink"/>
            <w:noProof/>
          </w:rPr>
          <w:t>6.1.4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_Toc56931557 \h </w:instrText>
        </w:r>
        <w:r>
          <w:rPr>
            <w:noProof/>
            <w:webHidden/>
          </w:rPr>
        </w:r>
        <w:r>
          <w:rPr>
            <w:noProof/>
            <w:webHidden/>
          </w:rPr>
          <w:fldChar w:fldCharType="separate"/>
        </w:r>
        <w:r>
          <w:rPr>
            <w:noProof/>
            <w:webHidden/>
          </w:rPr>
          <w:t>22</w:t>
        </w:r>
        <w:r>
          <w:rPr>
            <w:noProof/>
            <w:webHidden/>
          </w:rPr>
          <w:fldChar w:fldCharType="end"/>
        </w:r>
      </w:hyperlink>
    </w:p>
    <w:p w14:paraId="181FA706"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58" w:history="1">
        <w:r w:rsidRPr="000E6F13">
          <w:rPr>
            <w:rStyle w:val="Hyperlink"/>
            <w:rFonts w:eastAsia="Arial"/>
            <w:noProof/>
          </w:rPr>
          <w:t>6.2</w:t>
        </w:r>
        <w:r>
          <w:rPr>
            <w:rFonts w:asciiTheme="minorHAnsi" w:eastAsiaTheme="minorEastAsia" w:hAnsiTheme="minorHAnsi" w:cstheme="minorBidi"/>
            <w:noProof/>
            <w:lang w:eastAsia="en-GB"/>
          </w:rPr>
          <w:tab/>
        </w:r>
        <w:r w:rsidRPr="000E6F13">
          <w:rPr>
            <w:rStyle w:val="Hyperlink"/>
            <w:noProof/>
          </w:rPr>
          <w:t>Motors</w:t>
        </w:r>
        <w:r>
          <w:rPr>
            <w:noProof/>
            <w:webHidden/>
          </w:rPr>
          <w:tab/>
        </w:r>
        <w:r>
          <w:rPr>
            <w:noProof/>
            <w:webHidden/>
          </w:rPr>
          <w:fldChar w:fldCharType="begin"/>
        </w:r>
        <w:r>
          <w:rPr>
            <w:noProof/>
            <w:webHidden/>
          </w:rPr>
          <w:instrText xml:space="preserve"> PAGEREF _Toc56931558 \h </w:instrText>
        </w:r>
        <w:r>
          <w:rPr>
            <w:noProof/>
            <w:webHidden/>
          </w:rPr>
        </w:r>
        <w:r>
          <w:rPr>
            <w:noProof/>
            <w:webHidden/>
          </w:rPr>
          <w:fldChar w:fldCharType="separate"/>
        </w:r>
        <w:r>
          <w:rPr>
            <w:noProof/>
            <w:webHidden/>
          </w:rPr>
          <w:t>22</w:t>
        </w:r>
        <w:r>
          <w:rPr>
            <w:noProof/>
            <w:webHidden/>
          </w:rPr>
          <w:fldChar w:fldCharType="end"/>
        </w:r>
      </w:hyperlink>
    </w:p>
    <w:p w14:paraId="115762A1"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59" w:history="1">
        <w:r w:rsidRPr="000E6F13">
          <w:rPr>
            <w:rStyle w:val="Hyperlink"/>
            <w:noProof/>
          </w:rPr>
          <w:t>6.2.1</w:t>
        </w:r>
        <w:r>
          <w:rPr>
            <w:rFonts w:asciiTheme="minorHAnsi" w:eastAsiaTheme="minorEastAsia" w:hAnsiTheme="minorHAnsi" w:cstheme="minorBidi"/>
            <w:noProof/>
            <w:lang w:eastAsia="en-GB"/>
          </w:rPr>
          <w:tab/>
        </w:r>
        <w:r w:rsidRPr="000E6F13">
          <w:rPr>
            <w:rStyle w:val="Hyperlink"/>
            <w:noProof/>
          </w:rPr>
          <w:t>Description,</w:t>
        </w:r>
        <w:r w:rsidRPr="000E6F13">
          <w:rPr>
            <w:rStyle w:val="Hyperlink"/>
            <w:rFonts w:eastAsia="Arial"/>
            <w:noProof/>
          </w:rPr>
          <w:t xml:space="preserve"> </w:t>
        </w:r>
        <w:r w:rsidRPr="000E6F13">
          <w:rPr>
            <w:rStyle w:val="Hyperlink"/>
            <w:noProof/>
          </w:rPr>
          <w:t>type,</w:t>
        </w:r>
        <w:r w:rsidRPr="000E6F13">
          <w:rPr>
            <w:rStyle w:val="Hyperlink"/>
            <w:rFonts w:eastAsia="Arial"/>
            <w:noProof/>
          </w:rPr>
          <w:t xml:space="preserve"> </w:t>
        </w:r>
        <w:r w:rsidRPr="000E6F13">
          <w:rPr>
            <w:rStyle w:val="Hyperlink"/>
            <w:noProof/>
          </w:rPr>
          <w:t>operating</w:t>
        </w:r>
        <w:r w:rsidRPr="000E6F13">
          <w:rPr>
            <w:rStyle w:val="Hyperlink"/>
            <w:rFonts w:eastAsia="Arial"/>
            <w:noProof/>
          </w:rPr>
          <w:t xml:space="preserve"> </w:t>
        </w:r>
        <w:r w:rsidRPr="000E6F13">
          <w:rPr>
            <w:rStyle w:val="Hyperlink"/>
            <w:noProof/>
          </w:rPr>
          <w:t>parameters</w:t>
        </w:r>
        <w:r>
          <w:rPr>
            <w:noProof/>
            <w:webHidden/>
          </w:rPr>
          <w:tab/>
        </w:r>
        <w:r>
          <w:rPr>
            <w:noProof/>
            <w:webHidden/>
          </w:rPr>
          <w:fldChar w:fldCharType="begin"/>
        </w:r>
        <w:r>
          <w:rPr>
            <w:noProof/>
            <w:webHidden/>
          </w:rPr>
          <w:instrText xml:space="preserve"> PAGEREF _Toc56931559 \h </w:instrText>
        </w:r>
        <w:r>
          <w:rPr>
            <w:noProof/>
            <w:webHidden/>
          </w:rPr>
        </w:r>
        <w:r>
          <w:rPr>
            <w:noProof/>
            <w:webHidden/>
          </w:rPr>
          <w:fldChar w:fldCharType="separate"/>
        </w:r>
        <w:r>
          <w:rPr>
            <w:noProof/>
            <w:webHidden/>
          </w:rPr>
          <w:t>22</w:t>
        </w:r>
        <w:r>
          <w:rPr>
            <w:noProof/>
            <w:webHidden/>
          </w:rPr>
          <w:fldChar w:fldCharType="end"/>
        </w:r>
      </w:hyperlink>
    </w:p>
    <w:p w14:paraId="606F7EF9"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60" w:history="1">
        <w:r w:rsidRPr="000E6F13">
          <w:rPr>
            <w:rStyle w:val="Hyperlink"/>
            <w:noProof/>
          </w:rPr>
          <w:t>6.2.2</w:t>
        </w:r>
        <w:r>
          <w:rPr>
            <w:rFonts w:asciiTheme="minorHAnsi" w:eastAsiaTheme="minorEastAsia" w:hAnsiTheme="minorHAnsi" w:cstheme="minorBidi"/>
            <w:noProof/>
            <w:lang w:eastAsia="en-GB"/>
          </w:rPr>
          <w:tab/>
        </w:r>
        <w:r w:rsidRPr="000E6F13">
          <w:rPr>
            <w:rStyle w:val="Hyperlink"/>
            <w:noProof/>
          </w:rPr>
          <w:t>Wiring,</w:t>
        </w:r>
        <w:r w:rsidRPr="000E6F13">
          <w:rPr>
            <w:rStyle w:val="Hyperlink"/>
            <w:rFonts w:eastAsia="Arial"/>
            <w:noProof/>
          </w:rPr>
          <w:t xml:space="preserve"> </w:t>
        </w:r>
        <w:r w:rsidRPr="000E6F13">
          <w:rPr>
            <w:rStyle w:val="Hyperlink"/>
            <w:noProof/>
          </w:rPr>
          <w:t>cables,</w:t>
        </w:r>
        <w:r w:rsidRPr="000E6F13">
          <w:rPr>
            <w:rStyle w:val="Hyperlink"/>
            <w:rFonts w:eastAsia="Arial"/>
            <w:noProof/>
          </w:rPr>
          <w:t xml:space="preserve"> </w:t>
        </w:r>
        <w:r w:rsidRPr="000E6F13">
          <w:rPr>
            <w:rStyle w:val="Hyperlink"/>
            <w:noProof/>
          </w:rPr>
          <w:t>current</w:t>
        </w:r>
        <w:r w:rsidRPr="000E6F13">
          <w:rPr>
            <w:rStyle w:val="Hyperlink"/>
            <w:rFonts w:eastAsia="Arial"/>
            <w:noProof/>
          </w:rPr>
          <w:t xml:space="preserve"> </w:t>
        </w:r>
        <w:r w:rsidRPr="000E6F13">
          <w:rPr>
            <w:rStyle w:val="Hyperlink"/>
            <w:noProof/>
          </w:rPr>
          <w:t>calculations,</w:t>
        </w:r>
        <w:r w:rsidRPr="000E6F13">
          <w:rPr>
            <w:rStyle w:val="Hyperlink"/>
            <w:rFonts w:eastAsia="Arial"/>
            <w:noProof/>
          </w:rPr>
          <w:t xml:space="preserve"> </w:t>
        </w:r>
        <w:r w:rsidRPr="000E6F13">
          <w:rPr>
            <w:rStyle w:val="Hyperlink"/>
            <w:noProof/>
          </w:rPr>
          <w:t>connectors</w:t>
        </w:r>
        <w:r>
          <w:rPr>
            <w:noProof/>
            <w:webHidden/>
          </w:rPr>
          <w:tab/>
        </w:r>
        <w:r>
          <w:rPr>
            <w:noProof/>
            <w:webHidden/>
          </w:rPr>
          <w:fldChar w:fldCharType="begin"/>
        </w:r>
        <w:r>
          <w:rPr>
            <w:noProof/>
            <w:webHidden/>
          </w:rPr>
          <w:instrText xml:space="preserve"> PAGEREF _Toc56931560 \h </w:instrText>
        </w:r>
        <w:r>
          <w:rPr>
            <w:noProof/>
            <w:webHidden/>
          </w:rPr>
        </w:r>
        <w:r>
          <w:rPr>
            <w:noProof/>
            <w:webHidden/>
          </w:rPr>
          <w:fldChar w:fldCharType="separate"/>
        </w:r>
        <w:r>
          <w:rPr>
            <w:noProof/>
            <w:webHidden/>
          </w:rPr>
          <w:t>23</w:t>
        </w:r>
        <w:r>
          <w:rPr>
            <w:noProof/>
            <w:webHidden/>
          </w:rPr>
          <w:fldChar w:fldCharType="end"/>
        </w:r>
      </w:hyperlink>
    </w:p>
    <w:p w14:paraId="3066F10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61" w:history="1">
        <w:r w:rsidRPr="000E6F13">
          <w:rPr>
            <w:rStyle w:val="Hyperlink"/>
            <w:noProof/>
          </w:rPr>
          <w:t>6.2.3</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_Toc56931561 \h </w:instrText>
        </w:r>
        <w:r>
          <w:rPr>
            <w:noProof/>
            <w:webHidden/>
          </w:rPr>
        </w:r>
        <w:r>
          <w:rPr>
            <w:noProof/>
            <w:webHidden/>
          </w:rPr>
          <w:fldChar w:fldCharType="separate"/>
        </w:r>
        <w:r>
          <w:rPr>
            <w:noProof/>
            <w:webHidden/>
          </w:rPr>
          <w:t>23</w:t>
        </w:r>
        <w:r>
          <w:rPr>
            <w:noProof/>
            <w:webHidden/>
          </w:rPr>
          <w:fldChar w:fldCharType="end"/>
        </w:r>
      </w:hyperlink>
    </w:p>
    <w:p w14:paraId="783A23FC"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62" w:history="1">
        <w:r w:rsidRPr="000E6F13">
          <w:rPr>
            <w:rStyle w:val="Hyperlink"/>
            <w:noProof/>
          </w:rPr>
          <w:t>6.2.4</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_Toc56931562 \h </w:instrText>
        </w:r>
        <w:r>
          <w:rPr>
            <w:noProof/>
            <w:webHidden/>
          </w:rPr>
        </w:r>
        <w:r>
          <w:rPr>
            <w:noProof/>
            <w:webHidden/>
          </w:rPr>
          <w:fldChar w:fldCharType="separate"/>
        </w:r>
        <w:r>
          <w:rPr>
            <w:noProof/>
            <w:webHidden/>
          </w:rPr>
          <w:t>23</w:t>
        </w:r>
        <w:r>
          <w:rPr>
            <w:noProof/>
            <w:webHidden/>
          </w:rPr>
          <w:fldChar w:fldCharType="end"/>
        </w:r>
      </w:hyperlink>
    </w:p>
    <w:p w14:paraId="69837773"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63" w:history="1">
        <w:r w:rsidRPr="000E6F13">
          <w:rPr>
            <w:rStyle w:val="Hyperlink"/>
            <w:noProof/>
          </w:rPr>
          <w:t>7</w:t>
        </w:r>
        <w:r>
          <w:rPr>
            <w:rFonts w:asciiTheme="minorHAnsi" w:eastAsiaTheme="minorEastAsia" w:hAnsiTheme="minorHAnsi" w:cstheme="minorBidi"/>
            <w:noProof/>
            <w:lang w:eastAsia="en-GB"/>
          </w:rPr>
          <w:tab/>
        </w:r>
        <w:r w:rsidRPr="000E6F13">
          <w:rPr>
            <w:rStyle w:val="Hyperlink"/>
            <w:noProof/>
          </w:rPr>
          <w:t>Overall Grounding Concept</w:t>
        </w:r>
        <w:r>
          <w:rPr>
            <w:noProof/>
            <w:webHidden/>
          </w:rPr>
          <w:tab/>
        </w:r>
        <w:r>
          <w:rPr>
            <w:noProof/>
            <w:webHidden/>
          </w:rPr>
          <w:fldChar w:fldCharType="begin"/>
        </w:r>
        <w:r>
          <w:rPr>
            <w:noProof/>
            <w:webHidden/>
          </w:rPr>
          <w:instrText xml:space="preserve"> PAGEREF _Toc56931563 \h </w:instrText>
        </w:r>
        <w:r>
          <w:rPr>
            <w:noProof/>
            <w:webHidden/>
          </w:rPr>
        </w:r>
        <w:r>
          <w:rPr>
            <w:noProof/>
            <w:webHidden/>
          </w:rPr>
          <w:fldChar w:fldCharType="separate"/>
        </w:r>
        <w:r>
          <w:rPr>
            <w:noProof/>
            <w:webHidden/>
          </w:rPr>
          <w:t>23</w:t>
        </w:r>
        <w:r>
          <w:rPr>
            <w:noProof/>
            <w:webHidden/>
          </w:rPr>
          <w:fldChar w:fldCharType="end"/>
        </w:r>
      </w:hyperlink>
    </w:p>
    <w:p w14:paraId="738A6F2F"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64" w:history="1">
        <w:r w:rsidRPr="000E6F13">
          <w:rPr>
            <w:rStyle w:val="Hyperlink"/>
            <w:noProof/>
          </w:rPr>
          <w:t>7.1</w:t>
        </w:r>
        <w:r>
          <w:rPr>
            <w:rFonts w:asciiTheme="minorHAnsi" w:eastAsiaTheme="minorEastAsia" w:hAnsiTheme="minorHAnsi" w:cstheme="minorBidi"/>
            <w:noProof/>
            <w:lang w:eastAsia="en-GB"/>
          </w:rPr>
          <w:tab/>
        </w:r>
        <w:r w:rsidRPr="000E6F13">
          <w:rPr>
            <w:rStyle w:val="Hyperlink"/>
            <w:noProof/>
          </w:rPr>
          <w:t>Description of the Grounding Concept</w:t>
        </w:r>
        <w:r>
          <w:rPr>
            <w:noProof/>
            <w:webHidden/>
          </w:rPr>
          <w:tab/>
        </w:r>
        <w:r>
          <w:rPr>
            <w:noProof/>
            <w:webHidden/>
          </w:rPr>
          <w:fldChar w:fldCharType="begin"/>
        </w:r>
        <w:r>
          <w:rPr>
            <w:noProof/>
            <w:webHidden/>
          </w:rPr>
          <w:instrText xml:space="preserve"> PAGEREF _Toc56931564 \h </w:instrText>
        </w:r>
        <w:r>
          <w:rPr>
            <w:noProof/>
            <w:webHidden/>
          </w:rPr>
        </w:r>
        <w:r>
          <w:rPr>
            <w:noProof/>
            <w:webHidden/>
          </w:rPr>
          <w:fldChar w:fldCharType="separate"/>
        </w:r>
        <w:r>
          <w:rPr>
            <w:noProof/>
            <w:webHidden/>
          </w:rPr>
          <w:t>23</w:t>
        </w:r>
        <w:r>
          <w:rPr>
            <w:noProof/>
            <w:webHidden/>
          </w:rPr>
          <w:fldChar w:fldCharType="end"/>
        </w:r>
      </w:hyperlink>
    </w:p>
    <w:p w14:paraId="20D85A4F"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65" w:history="1">
        <w:r w:rsidRPr="000E6F13">
          <w:rPr>
            <w:rStyle w:val="Hyperlink"/>
            <w:noProof/>
          </w:rPr>
          <w:t>7.2</w:t>
        </w:r>
        <w:r>
          <w:rPr>
            <w:rFonts w:asciiTheme="minorHAnsi" w:eastAsiaTheme="minorEastAsia" w:hAnsiTheme="minorHAnsi" w:cstheme="minorBidi"/>
            <w:noProof/>
            <w:lang w:eastAsia="en-GB"/>
          </w:rPr>
          <w:tab/>
        </w:r>
        <w:r w:rsidRPr="000E6F13">
          <w:rPr>
            <w:rStyle w:val="Hyperlink"/>
            <w:noProof/>
          </w:rPr>
          <w:t>Grounding Measurements</w:t>
        </w:r>
        <w:r>
          <w:rPr>
            <w:noProof/>
            <w:webHidden/>
          </w:rPr>
          <w:tab/>
        </w:r>
        <w:r>
          <w:rPr>
            <w:noProof/>
            <w:webHidden/>
          </w:rPr>
          <w:fldChar w:fldCharType="begin"/>
        </w:r>
        <w:r>
          <w:rPr>
            <w:noProof/>
            <w:webHidden/>
          </w:rPr>
          <w:instrText xml:space="preserve"> PAGEREF _Toc56931565 \h </w:instrText>
        </w:r>
        <w:r>
          <w:rPr>
            <w:noProof/>
            <w:webHidden/>
          </w:rPr>
        </w:r>
        <w:r>
          <w:rPr>
            <w:noProof/>
            <w:webHidden/>
          </w:rPr>
          <w:fldChar w:fldCharType="separate"/>
        </w:r>
        <w:r>
          <w:rPr>
            <w:noProof/>
            <w:webHidden/>
          </w:rPr>
          <w:t>23</w:t>
        </w:r>
        <w:r>
          <w:rPr>
            <w:noProof/>
            <w:webHidden/>
          </w:rPr>
          <w:fldChar w:fldCharType="end"/>
        </w:r>
      </w:hyperlink>
    </w:p>
    <w:p w14:paraId="270D4279"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66" w:history="1">
        <w:r w:rsidRPr="000E6F13">
          <w:rPr>
            <w:rStyle w:val="Hyperlink"/>
            <w:noProof/>
          </w:rPr>
          <w:t>7.3</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_Toc56931566 \h </w:instrText>
        </w:r>
        <w:r>
          <w:rPr>
            <w:noProof/>
            <w:webHidden/>
          </w:rPr>
        </w:r>
        <w:r>
          <w:rPr>
            <w:noProof/>
            <w:webHidden/>
          </w:rPr>
          <w:fldChar w:fldCharType="separate"/>
        </w:r>
        <w:r>
          <w:rPr>
            <w:noProof/>
            <w:webHidden/>
          </w:rPr>
          <w:t>23</w:t>
        </w:r>
        <w:r>
          <w:rPr>
            <w:noProof/>
            <w:webHidden/>
          </w:rPr>
          <w:fldChar w:fldCharType="end"/>
        </w:r>
      </w:hyperlink>
    </w:p>
    <w:p w14:paraId="42BBD128"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67" w:history="1">
        <w:r w:rsidRPr="000E6F13">
          <w:rPr>
            <w:rStyle w:val="Hyperlink"/>
            <w:noProof/>
          </w:rPr>
          <w:t>8</w:t>
        </w:r>
        <w:r>
          <w:rPr>
            <w:rFonts w:asciiTheme="minorHAnsi" w:eastAsiaTheme="minorEastAsia" w:hAnsiTheme="minorHAnsi" w:cstheme="minorBidi"/>
            <w:noProof/>
            <w:lang w:eastAsia="en-GB"/>
          </w:rPr>
          <w:tab/>
        </w:r>
        <w:r w:rsidRPr="000E6F13">
          <w:rPr>
            <w:rStyle w:val="Hyperlink"/>
            <w:noProof/>
          </w:rPr>
          <w:t>Firewall(s)</w:t>
        </w:r>
        <w:r>
          <w:rPr>
            <w:noProof/>
            <w:webHidden/>
          </w:rPr>
          <w:tab/>
        </w:r>
        <w:r>
          <w:rPr>
            <w:noProof/>
            <w:webHidden/>
          </w:rPr>
          <w:fldChar w:fldCharType="begin"/>
        </w:r>
        <w:r>
          <w:rPr>
            <w:noProof/>
            <w:webHidden/>
          </w:rPr>
          <w:instrText xml:space="preserve"> PAGEREF _Toc56931567 \h </w:instrText>
        </w:r>
        <w:r>
          <w:rPr>
            <w:noProof/>
            <w:webHidden/>
          </w:rPr>
        </w:r>
        <w:r>
          <w:rPr>
            <w:noProof/>
            <w:webHidden/>
          </w:rPr>
          <w:fldChar w:fldCharType="separate"/>
        </w:r>
        <w:r>
          <w:rPr>
            <w:noProof/>
            <w:webHidden/>
          </w:rPr>
          <w:t>23</w:t>
        </w:r>
        <w:r>
          <w:rPr>
            <w:noProof/>
            <w:webHidden/>
          </w:rPr>
          <w:fldChar w:fldCharType="end"/>
        </w:r>
      </w:hyperlink>
    </w:p>
    <w:p w14:paraId="3A53C406"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68" w:history="1">
        <w:r w:rsidRPr="000E6F13">
          <w:rPr>
            <w:rStyle w:val="Hyperlink"/>
            <w:noProof/>
          </w:rPr>
          <w:t>8.1</w:t>
        </w:r>
        <w:r>
          <w:rPr>
            <w:rFonts w:asciiTheme="minorHAnsi" w:eastAsiaTheme="minorEastAsia" w:hAnsiTheme="minorHAnsi" w:cstheme="minorBidi"/>
            <w:noProof/>
            <w:lang w:eastAsia="en-GB"/>
          </w:rPr>
          <w:tab/>
        </w:r>
        <w:r w:rsidRPr="000E6F13">
          <w:rPr>
            <w:rStyle w:val="Hyperlink"/>
            <w:noProof/>
          </w:rPr>
          <w:t>Description/materials</w:t>
        </w:r>
        <w:r>
          <w:rPr>
            <w:noProof/>
            <w:webHidden/>
          </w:rPr>
          <w:tab/>
        </w:r>
        <w:r>
          <w:rPr>
            <w:noProof/>
            <w:webHidden/>
          </w:rPr>
          <w:fldChar w:fldCharType="begin"/>
        </w:r>
        <w:r>
          <w:rPr>
            <w:noProof/>
            <w:webHidden/>
          </w:rPr>
          <w:instrText xml:space="preserve"> PAGEREF _Toc56931568 \h </w:instrText>
        </w:r>
        <w:r>
          <w:rPr>
            <w:noProof/>
            <w:webHidden/>
          </w:rPr>
        </w:r>
        <w:r>
          <w:rPr>
            <w:noProof/>
            <w:webHidden/>
          </w:rPr>
          <w:fldChar w:fldCharType="separate"/>
        </w:r>
        <w:r>
          <w:rPr>
            <w:noProof/>
            <w:webHidden/>
          </w:rPr>
          <w:t>23</w:t>
        </w:r>
        <w:r>
          <w:rPr>
            <w:noProof/>
            <w:webHidden/>
          </w:rPr>
          <w:fldChar w:fldCharType="end"/>
        </w:r>
      </w:hyperlink>
    </w:p>
    <w:p w14:paraId="3A93E183"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69" w:history="1">
        <w:r w:rsidRPr="000E6F13">
          <w:rPr>
            <w:rStyle w:val="Hyperlink"/>
            <w:noProof/>
          </w:rPr>
          <w:t>8.2</w:t>
        </w:r>
        <w:r>
          <w:rPr>
            <w:rFonts w:asciiTheme="minorHAnsi" w:eastAsiaTheme="minorEastAsia" w:hAnsiTheme="minorHAnsi" w:cstheme="minorBidi"/>
            <w:noProof/>
            <w:lang w:eastAsia="en-GB"/>
          </w:rPr>
          <w:tab/>
        </w:r>
        <w:r w:rsidRPr="000E6F13">
          <w:rPr>
            <w:rStyle w:val="Hyperlink"/>
            <w:noProof/>
          </w:rPr>
          <w:t>Position</w:t>
        </w:r>
        <w:r w:rsidRPr="000E6F13">
          <w:rPr>
            <w:rStyle w:val="Hyperlink"/>
            <w:rFonts w:eastAsia="Arial"/>
            <w:noProof/>
          </w:rPr>
          <w:t xml:space="preserve"> </w:t>
        </w:r>
        <w:r w:rsidRPr="000E6F13">
          <w:rPr>
            <w:rStyle w:val="Hyperlink"/>
            <w:noProof/>
          </w:rPr>
          <w:t>in</w:t>
        </w:r>
        <w:r w:rsidRPr="000E6F13">
          <w:rPr>
            <w:rStyle w:val="Hyperlink"/>
            <w:rFonts w:eastAsia="Arial"/>
            <w:noProof/>
          </w:rPr>
          <w:t xml:space="preserve"> </w:t>
        </w:r>
        <w:r w:rsidRPr="000E6F13">
          <w:rPr>
            <w:rStyle w:val="Hyperlink"/>
            <w:noProof/>
          </w:rPr>
          <w:t>car</w:t>
        </w:r>
        <w:r>
          <w:rPr>
            <w:noProof/>
            <w:webHidden/>
          </w:rPr>
          <w:tab/>
        </w:r>
        <w:r>
          <w:rPr>
            <w:noProof/>
            <w:webHidden/>
          </w:rPr>
          <w:fldChar w:fldCharType="begin"/>
        </w:r>
        <w:r>
          <w:rPr>
            <w:noProof/>
            <w:webHidden/>
          </w:rPr>
          <w:instrText xml:space="preserve"> PAGEREF _Toc56931569 \h </w:instrText>
        </w:r>
        <w:r>
          <w:rPr>
            <w:noProof/>
            <w:webHidden/>
          </w:rPr>
        </w:r>
        <w:r>
          <w:rPr>
            <w:noProof/>
            <w:webHidden/>
          </w:rPr>
          <w:fldChar w:fldCharType="separate"/>
        </w:r>
        <w:r>
          <w:rPr>
            <w:noProof/>
            <w:webHidden/>
          </w:rPr>
          <w:t>24</w:t>
        </w:r>
        <w:r>
          <w:rPr>
            <w:noProof/>
            <w:webHidden/>
          </w:rPr>
          <w:fldChar w:fldCharType="end"/>
        </w:r>
      </w:hyperlink>
    </w:p>
    <w:p w14:paraId="563F356E" w14:textId="77777777" w:rsidR="00623EF2" w:rsidRDefault="00623EF2" w:rsidP="00623EF2">
      <w:pPr>
        <w:pStyle w:val="TOC1"/>
        <w:tabs>
          <w:tab w:val="left" w:pos="440"/>
          <w:tab w:val="right" w:leader="dot" w:pos="9962"/>
        </w:tabs>
        <w:rPr>
          <w:rFonts w:asciiTheme="minorHAnsi" w:eastAsiaTheme="minorEastAsia" w:hAnsiTheme="minorHAnsi" w:cstheme="minorBidi"/>
          <w:noProof/>
          <w:lang w:eastAsia="en-GB"/>
        </w:rPr>
      </w:pPr>
      <w:hyperlink w:anchor="_Toc56931570" w:history="1">
        <w:r w:rsidRPr="000E6F13">
          <w:rPr>
            <w:rStyle w:val="Hyperlink"/>
            <w:noProof/>
          </w:rPr>
          <w:t>9</w:t>
        </w:r>
        <w:r>
          <w:rPr>
            <w:rFonts w:asciiTheme="minorHAnsi" w:eastAsiaTheme="minorEastAsia" w:hAnsiTheme="minorHAnsi" w:cstheme="minorBidi"/>
            <w:noProof/>
            <w:lang w:eastAsia="en-GB"/>
          </w:rPr>
          <w:tab/>
        </w:r>
        <w:r w:rsidRPr="000E6F13">
          <w:rPr>
            <w:rStyle w:val="Hyperlink"/>
            <w:noProof/>
          </w:rPr>
          <w:t>Torque and Brake Encoders</w:t>
        </w:r>
        <w:r>
          <w:rPr>
            <w:noProof/>
            <w:webHidden/>
          </w:rPr>
          <w:tab/>
        </w:r>
        <w:r>
          <w:rPr>
            <w:noProof/>
            <w:webHidden/>
          </w:rPr>
          <w:fldChar w:fldCharType="begin"/>
        </w:r>
        <w:r>
          <w:rPr>
            <w:noProof/>
            <w:webHidden/>
          </w:rPr>
          <w:instrText xml:space="preserve"> PAGEREF _Toc56931570 \h </w:instrText>
        </w:r>
        <w:r>
          <w:rPr>
            <w:noProof/>
            <w:webHidden/>
          </w:rPr>
        </w:r>
        <w:r>
          <w:rPr>
            <w:noProof/>
            <w:webHidden/>
          </w:rPr>
          <w:fldChar w:fldCharType="separate"/>
        </w:r>
        <w:r>
          <w:rPr>
            <w:noProof/>
            <w:webHidden/>
          </w:rPr>
          <w:t>24</w:t>
        </w:r>
        <w:r>
          <w:rPr>
            <w:noProof/>
            <w:webHidden/>
          </w:rPr>
          <w:fldChar w:fldCharType="end"/>
        </w:r>
      </w:hyperlink>
    </w:p>
    <w:p w14:paraId="51F1AACE"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71" w:history="1">
        <w:r w:rsidRPr="000E6F13">
          <w:rPr>
            <w:rStyle w:val="Hyperlink"/>
            <w:noProof/>
          </w:rPr>
          <w:t>9.1</w:t>
        </w:r>
        <w:r>
          <w:rPr>
            <w:rFonts w:asciiTheme="minorHAnsi" w:eastAsiaTheme="minorEastAsia" w:hAnsiTheme="minorHAnsi" w:cstheme="minorBidi"/>
            <w:noProof/>
            <w:lang w:eastAsia="en-GB"/>
          </w:rPr>
          <w:tab/>
        </w:r>
        <w:r w:rsidRPr="000E6F13">
          <w:rPr>
            <w:rStyle w:val="Hyperlink"/>
            <w:noProof/>
          </w:rPr>
          <w:t>Torque Encoders</w:t>
        </w:r>
        <w:r>
          <w:rPr>
            <w:noProof/>
            <w:webHidden/>
          </w:rPr>
          <w:tab/>
        </w:r>
        <w:r>
          <w:rPr>
            <w:noProof/>
            <w:webHidden/>
          </w:rPr>
          <w:fldChar w:fldCharType="begin"/>
        </w:r>
        <w:r>
          <w:rPr>
            <w:noProof/>
            <w:webHidden/>
          </w:rPr>
          <w:instrText xml:space="preserve"> PAGEREF _Toc56931571 \h </w:instrText>
        </w:r>
        <w:r>
          <w:rPr>
            <w:noProof/>
            <w:webHidden/>
          </w:rPr>
        </w:r>
        <w:r>
          <w:rPr>
            <w:noProof/>
            <w:webHidden/>
          </w:rPr>
          <w:fldChar w:fldCharType="separate"/>
        </w:r>
        <w:r>
          <w:rPr>
            <w:noProof/>
            <w:webHidden/>
          </w:rPr>
          <w:t>24</w:t>
        </w:r>
        <w:r>
          <w:rPr>
            <w:noProof/>
            <w:webHidden/>
          </w:rPr>
          <w:fldChar w:fldCharType="end"/>
        </w:r>
      </w:hyperlink>
    </w:p>
    <w:p w14:paraId="3F32859D"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2" w:history="1">
        <w:r w:rsidRPr="000E6F13">
          <w:rPr>
            <w:rStyle w:val="Hyperlink"/>
            <w:noProof/>
          </w:rPr>
          <w:t>9.1.1</w:t>
        </w:r>
        <w:r>
          <w:rPr>
            <w:rFonts w:asciiTheme="minorHAnsi" w:eastAsiaTheme="minorEastAsia" w:hAnsiTheme="minorHAnsi" w:cstheme="minorBidi"/>
            <w:noProof/>
            <w:lang w:eastAsia="en-GB"/>
          </w:rPr>
          <w:tab/>
        </w:r>
        <w:r w:rsidRPr="000E6F13">
          <w:rPr>
            <w:rStyle w:val="Hyperlink"/>
            <w:noProof/>
          </w:rPr>
          <w:t>Description/additional</w:t>
        </w:r>
        <w:r w:rsidRPr="000E6F13">
          <w:rPr>
            <w:rStyle w:val="Hyperlink"/>
            <w:rFonts w:eastAsia="Arial"/>
            <w:noProof/>
          </w:rPr>
          <w:t xml:space="preserve"> </w:t>
        </w:r>
        <w:r w:rsidRPr="000E6F13">
          <w:rPr>
            <w:rStyle w:val="Hyperlink"/>
            <w:noProof/>
          </w:rPr>
          <w:t>circuitry</w:t>
        </w:r>
        <w:r>
          <w:rPr>
            <w:noProof/>
            <w:webHidden/>
          </w:rPr>
          <w:tab/>
        </w:r>
        <w:r>
          <w:rPr>
            <w:noProof/>
            <w:webHidden/>
          </w:rPr>
          <w:fldChar w:fldCharType="begin"/>
        </w:r>
        <w:r>
          <w:rPr>
            <w:noProof/>
            <w:webHidden/>
          </w:rPr>
          <w:instrText xml:space="preserve"> PAGEREF _Toc56931572 \h </w:instrText>
        </w:r>
        <w:r>
          <w:rPr>
            <w:noProof/>
            <w:webHidden/>
          </w:rPr>
        </w:r>
        <w:r>
          <w:rPr>
            <w:noProof/>
            <w:webHidden/>
          </w:rPr>
          <w:fldChar w:fldCharType="separate"/>
        </w:r>
        <w:r>
          <w:rPr>
            <w:noProof/>
            <w:webHidden/>
          </w:rPr>
          <w:t>24</w:t>
        </w:r>
        <w:r>
          <w:rPr>
            <w:noProof/>
            <w:webHidden/>
          </w:rPr>
          <w:fldChar w:fldCharType="end"/>
        </w:r>
      </w:hyperlink>
    </w:p>
    <w:p w14:paraId="103CBDA4"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3" w:history="1">
        <w:r w:rsidRPr="000E6F13">
          <w:rPr>
            <w:rStyle w:val="Hyperlink"/>
            <w:noProof/>
          </w:rPr>
          <w:t>9.1.2</w:t>
        </w:r>
        <w:r>
          <w:rPr>
            <w:rFonts w:asciiTheme="minorHAnsi" w:eastAsiaTheme="minorEastAsia" w:hAnsiTheme="minorHAnsi" w:cstheme="minorBidi"/>
            <w:noProof/>
            <w:lang w:eastAsia="en-GB"/>
          </w:rPr>
          <w:tab/>
        </w:r>
        <w:r w:rsidRPr="000E6F13">
          <w:rPr>
            <w:rStyle w:val="Hyperlink"/>
            <w:noProof/>
          </w:rPr>
          <w:t>Torque Encoder Plausibility Check</w:t>
        </w:r>
        <w:r>
          <w:rPr>
            <w:noProof/>
            <w:webHidden/>
          </w:rPr>
          <w:tab/>
        </w:r>
        <w:r>
          <w:rPr>
            <w:noProof/>
            <w:webHidden/>
          </w:rPr>
          <w:fldChar w:fldCharType="begin"/>
        </w:r>
        <w:r>
          <w:rPr>
            <w:noProof/>
            <w:webHidden/>
          </w:rPr>
          <w:instrText xml:space="preserve"> PAGEREF _Toc56931573 \h </w:instrText>
        </w:r>
        <w:r>
          <w:rPr>
            <w:noProof/>
            <w:webHidden/>
          </w:rPr>
        </w:r>
        <w:r>
          <w:rPr>
            <w:noProof/>
            <w:webHidden/>
          </w:rPr>
          <w:fldChar w:fldCharType="separate"/>
        </w:r>
        <w:r>
          <w:rPr>
            <w:noProof/>
            <w:webHidden/>
          </w:rPr>
          <w:t>24</w:t>
        </w:r>
        <w:r>
          <w:rPr>
            <w:noProof/>
            <w:webHidden/>
          </w:rPr>
          <w:fldChar w:fldCharType="end"/>
        </w:r>
      </w:hyperlink>
    </w:p>
    <w:p w14:paraId="0543FBB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4" w:history="1">
        <w:r w:rsidRPr="000E6F13">
          <w:rPr>
            <w:rStyle w:val="Hyperlink"/>
            <w:noProof/>
          </w:rPr>
          <w:t>9.1.3</w:t>
        </w:r>
        <w:r>
          <w:rPr>
            <w:rFonts w:asciiTheme="minorHAnsi" w:eastAsiaTheme="minorEastAsia" w:hAnsiTheme="minorHAnsi" w:cstheme="minorBidi"/>
            <w:noProof/>
            <w:lang w:eastAsia="en-GB"/>
          </w:rPr>
          <w:tab/>
        </w:r>
        <w:r w:rsidRPr="000E6F13">
          <w:rPr>
            <w:rStyle w:val="Hyperlink"/>
            <w:noProof/>
          </w:rPr>
          <w:t>Wiring</w:t>
        </w:r>
        <w:r>
          <w:rPr>
            <w:noProof/>
            <w:webHidden/>
          </w:rPr>
          <w:tab/>
        </w:r>
        <w:r>
          <w:rPr>
            <w:noProof/>
            <w:webHidden/>
          </w:rPr>
          <w:fldChar w:fldCharType="begin"/>
        </w:r>
        <w:r>
          <w:rPr>
            <w:noProof/>
            <w:webHidden/>
          </w:rPr>
          <w:instrText xml:space="preserve"> PAGEREF _Toc56931574 \h </w:instrText>
        </w:r>
        <w:r>
          <w:rPr>
            <w:noProof/>
            <w:webHidden/>
          </w:rPr>
        </w:r>
        <w:r>
          <w:rPr>
            <w:noProof/>
            <w:webHidden/>
          </w:rPr>
          <w:fldChar w:fldCharType="separate"/>
        </w:r>
        <w:r>
          <w:rPr>
            <w:noProof/>
            <w:webHidden/>
          </w:rPr>
          <w:t>24</w:t>
        </w:r>
        <w:r>
          <w:rPr>
            <w:noProof/>
            <w:webHidden/>
          </w:rPr>
          <w:fldChar w:fldCharType="end"/>
        </w:r>
      </w:hyperlink>
    </w:p>
    <w:p w14:paraId="1C1D8696"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5" w:history="1">
        <w:r w:rsidRPr="000E6F13">
          <w:rPr>
            <w:rStyle w:val="Hyperlink"/>
            <w:noProof/>
          </w:rPr>
          <w:t>9.1.4</w:t>
        </w:r>
        <w:r>
          <w:rPr>
            <w:rFonts w:asciiTheme="minorHAnsi" w:eastAsiaTheme="minorEastAsia" w:hAnsiTheme="minorHAnsi" w:cstheme="minorBidi"/>
            <w:noProof/>
            <w:lang w:eastAsia="en-GB"/>
          </w:rPr>
          <w:tab/>
        </w:r>
        <w:r w:rsidRPr="000E6F13">
          <w:rPr>
            <w:rStyle w:val="Hyperlink"/>
            <w:noProof/>
          </w:rPr>
          <w:t>Position in car/mechanical fastening/mechanical connection</w:t>
        </w:r>
        <w:r>
          <w:rPr>
            <w:noProof/>
            <w:webHidden/>
          </w:rPr>
          <w:tab/>
        </w:r>
        <w:r>
          <w:rPr>
            <w:noProof/>
            <w:webHidden/>
          </w:rPr>
          <w:fldChar w:fldCharType="begin"/>
        </w:r>
        <w:r>
          <w:rPr>
            <w:noProof/>
            <w:webHidden/>
          </w:rPr>
          <w:instrText xml:space="preserve"> PAGEREF _Toc56931575 \h </w:instrText>
        </w:r>
        <w:r>
          <w:rPr>
            <w:noProof/>
            <w:webHidden/>
          </w:rPr>
        </w:r>
        <w:r>
          <w:rPr>
            <w:noProof/>
            <w:webHidden/>
          </w:rPr>
          <w:fldChar w:fldCharType="separate"/>
        </w:r>
        <w:r>
          <w:rPr>
            <w:noProof/>
            <w:webHidden/>
          </w:rPr>
          <w:t>25</w:t>
        </w:r>
        <w:r>
          <w:rPr>
            <w:noProof/>
            <w:webHidden/>
          </w:rPr>
          <w:fldChar w:fldCharType="end"/>
        </w:r>
      </w:hyperlink>
    </w:p>
    <w:p w14:paraId="33C0E4CF"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6" w:history="1">
        <w:r w:rsidRPr="000E6F13">
          <w:rPr>
            <w:rStyle w:val="Hyperlink"/>
            <w:noProof/>
          </w:rPr>
          <w:t>9.1.5</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_Toc56931576 \h </w:instrText>
        </w:r>
        <w:r>
          <w:rPr>
            <w:noProof/>
            <w:webHidden/>
          </w:rPr>
        </w:r>
        <w:r>
          <w:rPr>
            <w:noProof/>
            <w:webHidden/>
          </w:rPr>
          <w:fldChar w:fldCharType="separate"/>
        </w:r>
        <w:r>
          <w:rPr>
            <w:noProof/>
            <w:webHidden/>
          </w:rPr>
          <w:t>25</w:t>
        </w:r>
        <w:r>
          <w:rPr>
            <w:noProof/>
            <w:webHidden/>
          </w:rPr>
          <w:fldChar w:fldCharType="end"/>
        </w:r>
      </w:hyperlink>
    </w:p>
    <w:p w14:paraId="0A16BB82" w14:textId="77777777" w:rsidR="00623EF2" w:rsidRDefault="00623EF2" w:rsidP="00623EF2">
      <w:pPr>
        <w:pStyle w:val="TOC2"/>
        <w:tabs>
          <w:tab w:val="left" w:pos="880"/>
          <w:tab w:val="right" w:leader="dot" w:pos="9962"/>
        </w:tabs>
        <w:rPr>
          <w:rFonts w:asciiTheme="minorHAnsi" w:eastAsiaTheme="minorEastAsia" w:hAnsiTheme="minorHAnsi" w:cstheme="minorBidi"/>
          <w:noProof/>
          <w:lang w:eastAsia="en-GB"/>
        </w:rPr>
      </w:pPr>
      <w:hyperlink w:anchor="_Toc56931577" w:history="1">
        <w:r w:rsidRPr="000E6F13">
          <w:rPr>
            <w:rStyle w:val="Hyperlink"/>
            <w:noProof/>
            <w:lang w:val="en-US"/>
          </w:rPr>
          <w:t>9.2</w:t>
        </w:r>
        <w:r>
          <w:rPr>
            <w:rFonts w:asciiTheme="minorHAnsi" w:eastAsiaTheme="minorEastAsia" w:hAnsiTheme="minorHAnsi" w:cstheme="minorBidi"/>
            <w:noProof/>
            <w:lang w:eastAsia="en-GB"/>
          </w:rPr>
          <w:tab/>
        </w:r>
        <w:r w:rsidRPr="000E6F13">
          <w:rPr>
            <w:rStyle w:val="Hyperlink"/>
            <w:noProof/>
          </w:rPr>
          <w:t>Brake encoder</w:t>
        </w:r>
        <w:r>
          <w:rPr>
            <w:noProof/>
            <w:webHidden/>
          </w:rPr>
          <w:tab/>
        </w:r>
        <w:r>
          <w:rPr>
            <w:noProof/>
            <w:webHidden/>
          </w:rPr>
          <w:fldChar w:fldCharType="begin"/>
        </w:r>
        <w:r>
          <w:rPr>
            <w:noProof/>
            <w:webHidden/>
          </w:rPr>
          <w:instrText xml:space="preserve"> PAGEREF _Toc56931577 \h </w:instrText>
        </w:r>
        <w:r>
          <w:rPr>
            <w:noProof/>
            <w:webHidden/>
          </w:rPr>
        </w:r>
        <w:r>
          <w:rPr>
            <w:noProof/>
            <w:webHidden/>
          </w:rPr>
          <w:fldChar w:fldCharType="separate"/>
        </w:r>
        <w:r>
          <w:rPr>
            <w:noProof/>
            <w:webHidden/>
          </w:rPr>
          <w:t>25</w:t>
        </w:r>
        <w:r>
          <w:rPr>
            <w:noProof/>
            <w:webHidden/>
          </w:rPr>
          <w:fldChar w:fldCharType="end"/>
        </w:r>
      </w:hyperlink>
    </w:p>
    <w:p w14:paraId="252429B1"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8" w:history="1">
        <w:r w:rsidRPr="000E6F13">
          <w:rPr>
            <w:rStyle w:val="Hyperlink"/>
            <w:noProof/>
            <w:lang w:val="en-US"/>
          </w:rPr>
          <w:t>9.2.1</w:t>
        </w:r>
        <w:r>
          <w:rPr>
            <w:rFonts w:asciiTheme="minorHAnsi" w:eastAsiaTheme="minorEastAsia" w:hAnsiTheme="minorHAnsi" w:cstheme="minorBidi"/>
            <w:noProof/>
            <w:lang w:eastAsia="en-GB"/>
          </w:rPr>
          <w:tab/>
        </w:r>
        <w:r w:rsidRPr="000E6F13">
          <w:rPr>
            <w:rStyle w:val="Hyperlink"/>
            <w:noProof/>
          </w:rPr>
          <w:t>Description/additional circuitry</w:t>
        </w:r>
        <w:r>
          <w:rPr>
            <w:noProof/>
            <w:webHidden/>
          </w:rPr>
          <w:tab/>
        </w:r>
        <w:r>
          <w:rPr>
            <w:noProof/>
            <w:webHidden/>
          </w:rPr>
          <w:fldChar w:fldCharType="begin"/>
        </w:r>
        <w:r>
          <w:rPr>
            <w:noProof/>
            <w:webHidden/>
          </w:rPr>
          <w:instrText xml:space="preserve"> PAGEREF _Toc56931578 \h </w:instrText>
        </w:r>
        <w:r>
          <w:rPr>
            <w:noProof/>
            <w:webHidden/>
          </w:rPr>
        </w:r>
        <w:r>
          <w:rPr>
            <w:noProof/>
            <w:webHidden/>
          </w:rPr>
          <w:fldChar w:fldCharType="separate"/>
        </w:r>
        <w:r>
          <w:rPr>
            <w:noProof/>
            <w:webHidden/>
          </w:rPr>
          <w:t>25</w:t>
        </w:r>
        <w:r>
          <w:rPr>
            <w:noProof/>
            <w:webHidden/>
          </w:rPr>
          <w:fldChar w:fldCharType="end"/>
        </w:r>
      </w:hyperlink>
    </w:p>
    <w:p w14:paraId="77603F5E"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79" w:history="1">
        <w:r w:rsidRPr="000E6F13">
          <w:rPr>
            <w:rStyle w:val="Hyperlink"/>
            <w:noProof/>
            <w:lang w:val="en-US"/>
          </w:rPr>
          <w:t>9.2.2</w:t>
        </w:r>
        <w:r>
          <w:rPr>
            <w:rFonts w:asciiTheme="minorHAnsi" w:eastAsiaTheme="minorEastAsia" w:hAnsiTheme="minorHAnsi" w:cstheme="minorBidi"/>
            <w:noProof/>
            <w:lang w:eastAsia="en-GB"/>
          </w:rPr>
          <w:tab/>
        </w:r>
        <w:r w:rsidRPr="000E6F13">
          <w:rPr>
            <w:rStyle w:val="Hyperlink"/>
            <w:noProof/>
          </w:rPr>
          <w:t>Brake Encoder Plausibility Check</w:t>
        </w:r>
        <w:r>
          <w:rPr>
            <w:noProof/>
            <w:webHidden/>
          </w:rPr>
          <w:tab/>
        </w:r>
        <w:r>
          <w:rPr>
            <w:noProof/>
            <w:webHidden/>
          </w:rPr>
          <w:fldChar w:fldCharType="begin"/>
        </w:r>
        <w:r>
          <w:rPr>
            <w:noProof/>
            <w:webHidden/>
          </w:rPr>
          <w:instrText xml:space="preserve"> PAGEREF _Toc56931579 \h </w:instrText>
        </w:r>
        <w:r>
          <w:rPr>
            <w:noProof/>
            <w:webHidden/>
          </w:rPr>
        </w:r>
        <w:r>
          <w:rPr>
            <w:noProof/>
            <w:webHidden/>
          </w:rPr>
          <w:fldChar w:fldCharType="separate"/>
        </w:r>
        <w:r>
          <w:rPr>
            <w:noProof/>
            <w:webHidden/>
          </w:rPr>
          <w:t>25</w:t>
        </w:r>
        <w:r>
          <w:rPr>
            <w:noProof/>
            <w:webHidden/>
          </w:rPr>
          <w:fldChar w:fldCharType="end"/>
        </w:r>
      </w:hyperlink>
    </w:p>
    <w:p w14:paraId="426BF1B5"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80" w:history="1">
        <w:r w:rsidRPr="000E6F13">
          <w:rPr>
            <w:rStyle w:val="Hyperlink"/>
            <w:noProof/>
            <w:lang w:val="en-US"/>
          </w:rPr>
          <w:t>9.2.3</w:t>
        </w:r>
        <w:r>
          <w:rPr>
            <w:rFonts w:asciiTheme="minorHAnsi" w:eastAsiaTheme="minorEastAsia" w:hAnsiTheme="minorHAnsi" w:cstheme="minorBidi"/>
            <w:noProof/>
            <w:lang w:eastAsia="en-GB"/>
          </w:rPr>
          <w:tab/>
        </w:r>
        <w:r w:rsidRPr="000E6F13">
          <w:rPr>
            <w:rStyle w:val="Hyperlink"/>
            <w:noProof/>
          </w:rPr>
          <w:t>Wiring</w:t>
        </w:r>
        <w:r>
          <w:rPr>
            <w:noProof/>
            <w:webHidden/>
          </w:rPr>
          <w:tab/>
        </w:r>
        <w:r>
          <w:rPr>
            <w:noProof/>
            <w:webHidden/>
          </w:rPr>
          <w:fldChar w:fldCharType="begin"/>
        </w:r>
        <w:r>
          <w:rPr>
            <w:noProof/>
            <w:webHidden/>
          </w:rPr>
          <w:instrText xml:space="preserve"> PAGEREF _Toc56931580 \h </w:instrText>
        </w:r>
        <w:r>
          <w:rPr>
            <w:noProof/>
            <w:webHidden/>
          </w:rPr>
        </w:r>
        <w:r>
          <w:rPr>
            <w:noProof/>
            <w:webHidden/>
          </w:rPr>
          <w:fldChar w:fldCharType="separate"/>
        </w:r>
        <w:r>
          <w:rPr>
            <w:noProof/>
            <w:webHidden/>
          </w:rPr>
          <w:t>25</w:t>
        </w:r>
        <w:r>
          <w:rPr>
            <w:noProof/>
            <w:webHidden/>
          </w:rPr>
          <w:fldChar w:fldCharType="end"/>
        </w:r>
      </w:hyperlink>
    </w:p>
    <w:p w14:paraId="422490A2"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81" w:history="1">
        <w:r w:rsidRPr="000E6F13">
          <w:rPr>
            <w:rStyle w:val="Hyperlink"/>
            <w:noProof/>
            <w:lang w:val="en-US"/>
          </w:rPr>
          <w:t>9.2.4</w:t>
        </w:r>
        <w:r>
          <w:rPr>
            <w:rFonts w:asciiTheme="minorHAnsi" w:eastAsiaTheme="minorEastAsia" w:hAnsiTheme="minorHAnsi" w:cstheme="minorBidi"/>
            <w:noProof/>
            <w:lang w:eastAsia="en-GB"/>
          </w:rPr>
          <w:tab/>
        </w:r>
        <w:r w:rsidRPr="000E6F13">
          <w:rPr>
            <w:rStyle w:val="Hyperlink"/>
            <w:noProof/>
          </w:rPr>
          <w:t>Position in car/mechanical fastening/mechanical connection</w:t>
        </w:r>
        <w:r>
          <w:rPr>
            <w:noProof/>
            <w:webHidden/>
          </w:rPr>
          <w:tab/>
        </w:r>
        <w:r>
          <w:rPr>
            <w:noProof/>
            <w:webHidden/>
          </w:rPr>
          <w:fldChar w:fldCharType="begin"/>
        </w:r>
        <w:r>
          <w:rPr>
            <w:noProof/>
            <w:webHidden/>
          </w:rPr>
          <w:instrText xml:space="preserve"> PAGEREF _Toc56931581 \h </w:instrText>
        </w:r>
        <w:r>
          <w:rPr>
            <w:noProof/>
            <w:webHidden/>
          </w:rPr>
        </w:r>
        <w:r>
          <w:rPr>
            <w:noProof/>
            <w:webHidden/>
          </w:rPr>
          <w:fldChar w:fldCharType="separate"/>
        </w:r>
        <w:r>
          <w:rPr>
            <w:noProof/>
            <w:webHidden/>
          </w:rPr>
          <w:t>25</w:t>
        </w:r>
        <w:r>
          <w:rPr>
            <w:noProof/>
            <w:webHidden/>
          </w:rPr>
          <w:fldChar w:fldCharType="end"/>
        </w:r>
      </w:hyperlink>
    </w:p>
    <w:p w14:paraId="0FCD7590" w14:textId="77777777" w:rsidR="00623EF2" w:rsidRDefault="00623EF2" w:rsidP="00623EF2">
      <w:pPr>
        <w:pStyle w:val="TOC3"/>
        <w:tabs>
          <w:tab w:val="left" w:pos="1320"/>
          <w:tab w:val="right" w:leader="dot" w:pos="9962"/>
        </w:tabs>
        <w:rPr>
          <w:rFonts w:asciiTheme="minorHAnsi" w:eastAsiaTheme="minorEastAsia" w:hAnsiTheme="minorHAnsi" w:cstheme="minorBidi"/>
          <w:noProof/>
          <w:lang w:eastAsia="en-GB"/>
        </w:rPr>
      </w:pPr>
      <w:hyperlink w:anchor="_Toc56931582" w:history="1">
        <w:r w:rsidRPr="000E6F13">
          <w:rPr>
            <w:rStyle w:val="Hyperlink"/>
            <w:noProof/>
          </w:rPr>
          <w:t>9.2.5</w:t>
        </w:r>
        <w:r>
          <w:rPr>
            <w:rFonts w:asciiTheme="minorHAnsi" w:eastAsiaTheme="minorEastAsia" w:hAnsiTheme="minorHAnsi" w:cstheme="minorBidi"/>
            <w:noProof/>
            <w:lang w:eastAsia="en-GB"/>
          </w:rPr>
          <w:tab/>
        </w:r>
        <w:r w:rsidRPr="000E6F13">
          <w:rPr>
            <w:rStyle w:val="Hyperlink"/>
            <w:noProof/>
          </w:rPr>
          <w:t>Failure detection, control and mitigation</w:t>
        </w:r>
        <w:r>
          <w:rPr>
            <w:noProof/>
            <w:webHidden/>
          </w:rPr>
          <w:tab/>
        </w:r>
        <w:r>
          <w:rPr>
            <w:noProof/>
            <w:webHidden/>
          </w:rPr>
          <w:fldChar w:fldCharType="begin"/>
        </w:r>
        <w:r>
          <w:rPr>
            <w:noProof/>
            <w:webHidden/>
          </w:rPr>
          <w:instrText xml:space="preserve"> PAGEREF _Toc56931582 \h </w:instrText>
        </w:r>
        <w:r>
          <w:rPr>
            <w:noProof/>
            <w:webHidden/>
          </w:rPr>
        </w:r>
        <w:r>
          <w:rPr>
            <w:noProof/>
            <w:webHidden/>
          </w:rPr>
          <w:fldChar w:fldCharType="separate"/>
        </w:r>
        <w:r>
          <w:rPr>
            <w:noProof/>
            <w:webHidden/>
          </w:rPr>
          <w:t>26</w:t>
        </w:r>
        <w:r>
          <w:rPr>
            <w:noProof/>
            <w:webHidden/>
          </w:rPr>
          <w:fldChar w:fldCharType="end"/>
        </w:r>
      </w:hyperlink>
    </w:p>
    <w:p w14:paraId="5823DF91" w14:textId="77777777" w:rsidR="00623EF2" w:rsidRDefault="00623EF2" w:rsidP="00623EF2">
      <w:pPr>
        <w:pStyle w:val="TOC1"/>
        <w:tabs>
          <w:tab w:val="left" w:pos="660"/>
          <w:tab w:val="right" w:leader="dot" w:pos="9962"/>
        </w:tabs>
        <w:rPr>
          <w:rFonts w:asciiTheme="minorHAnsi" w:eastAsiaTheme="minorEastAsia" w:hAnsiTheme="minorHAnsi" w:cstheme="minorBidi"/>
          <w:noProof/>
          <w:lang w:eastAsia="en-GB"/>
        </w:rPr>
      </w:pPr>
      <w:hyperlink w:anchor="_Toc56931583" w:history="1">
        <w:r w:rsidRPr="000E6F13">
          <w:rPr>
            <w:rStyle w:val="Hyperlink"/>
            <w:noProof/>
          </w:rPr>
          <w:t>10.</w:t>
        </w:r>
        <w:r>
          <w:rPr>
            <w:rFonts w:asciiTheme="minorHAnsi" w:eastAsiaTheme="minorEastAsia" w:hAnsiTheme="minorHAnsi" w:cstheme="minorBidi"/>
            <w:noProof/>
            <w:lang w:eastAsia="en-GB"/>
          </w:rPr>
          <w:tab/>
        </w:r>
        <w:r w:rsidRPr="000E6F13">
          <w:rPr>
            <w:rStyle w:val="Hyperlink"/>
            <w:noProof/>
          </w:rPr>
          <w:t>Additional</w:t>
        </w:r>
        <w:r w:rsidRPr="000E6F13">
          <w:rPr>
            <w:rStyle w:val="Hyperlink"/>
            <w:rFonts w:eastAsia="Arial"/>
            <w:noProof/>
          </w:rPr>
          <w:t xml:space="preserve"> </w:t>
        </w:r>
        <w:r w:rsidRPr="000E6F13">
          <w:rPr>
            <w:rStyle w:val="Hyperlink"/>
            <w:noProof/>
          </w:rPr>
          <w:t>LV-parts</w:t>
        </w:r>
        <w:r w:rsidRPr="000E6F13">
          <w:rPr>
            <w:rStyle w:val="Hyperlink"/>
            <w:rFonts w:eastAsia="Arial"/>
            <w:noProof/>
          </w:rPr>
          <w:t xml:space="preserve"> </w:t>
        </w:r>
        <w:r w:rsidRPr="000E6F13">
          <w:rPr>
            <w:rStyle w:val="Hyperlink"/>
            <w:noProof/>
          </w:rPr>
          <w:t>interfering</w:t>
        </w:r>
        <w:r w:rsidRPr="000E6F13">
          <w:rPr>
            <w:rStyle w:val="Hyperlink"/>
            <w:rFonts w:eastAsia="Arial"/>
            <w:noProof/>
          </w:rPr>
          <w:t xml:space="preserve"> </w:t>
        </w:r>
        <w:r w:rsidRPr="000E6F13">
          <w:rPr>
            <w:rStyle w:val="Hyperlink"/>
            <w:noProof/>
          </w:rPr>
          <w:t>with</w:t>
        </w:r>
        <w:r w:rsidRPr="000E6F13">
          <w:rPr>
            <w:rStyle w:val="Hyperlink"/>
            <w:rFonts w:eastAsia="Arial"/>
            <w:noProof/>
          </w:rPr>
          <w:t xml:space="preserve"> </w:t>
        </w:r>
        <w:r w:rsidRPr="000E6F13">
          <w:rPr>
            <w:rStyle w:val="Hyperlink"/>
            <w:noProof/>
          </w:rPr>
          <w:t>the</w:t>
        </w:r>
        <w:r w:rsidRPr="000E6F13">
          <w:rPr>
            <w:rStyle w:val="Hyperlink"/>
            <w:rFonts w:eastAsia="Arial"/>
            <w:noProof/>
          </w:rPr>
          <w:t xml:space="preserve"> </w:t>
        </w:r>
        <w:r w:rsidRPr="000E6F13">
          <w:rPr>
            <w:rStyle w:val="Hyperlink"/>
            <w:noProof/>
          </w:rPr>
          <w:t>tractive</w:t>
        </w:r>
        <w:r w:rsidRPr="000E6F13">
          <w:rPr>
            <w:rStyle w:val="Hyperlink"/>
            <w:rFonts w:eastAsia="Arial"/>
            <w:noProof/>
          </w:rPr>
          <w:t xml:space="preserve"> </w:t>
        </w:r>
        <w:r w:rsidRPr="000E6F13">
          <w:rPr>
            <w:rStyle w:val="Hyperlink"/>
            <w:noProof/>
          </w:rPr>
          <w:t>system</w:t>
        </w:r>
        <w:r>
          <w:rPr>
            <w:noProof/>
            <w:webHidden/>
          </w:rPr>
          <w:tab/>
        </w:r>
        <w:r>
          <w:rPr>
            <w:noProof/>
            <w:webHidden/>
          </w:rPr>
          <w:fldChar w:fldCharType="begin"/>
        </w:r>
        <w:r>
          <w:rPr>
            <w:noProof/>
            <w:webHidden/>
          </w:rPr>
          <w:instrText xml:space="preserve"> PAGEREF _Toc56931583 \h </w:instrText>
        </w:r>
        <w:r>
          <w:rPr>
            <w:noProof/>
            <w:webHidden/>
          </w:rPr>
        </w:r>
        <w:r>
          <w:rPr>
            <w:noProof/>
            <w:webHidden/>
          </w:rPr>
          <w:fldChar w:fldCharType="separate"/>
        </w:r>
        <w:r>
          <w:rPr>
            <w:noProof/>
            <w:webHidden/>
          </w:rPr>
          <w:t>26</w:t>
        </w:r>
        <w:r>
          <w:rPr>
            <w:noProof/>
            <w:webHidden/>
          </w:rPr>
          <w:fldChar w:fldCharType="end"/>
        </w:r>
      </w:hyperlink>
    </w:p>
    <w:p w14:paraId="734497BD" w14:textId="77777777" w:rsidR="00623EF2" w:rsidRDefault="00623EF2" w:rsidP="00623EF2">
      <w:pPr>
        <w:pStyle w:val="TOC2"/>
        <w:tabs>
          <w:tab w:val="left" w:pos="1100"/>
          <w:tab w:val="right" w:leader="dot" w:pos="9962"/>
        </w:tabs>
        <w:rPr>
          <w:rFonts w:asciiTheme="minorHAnsi" w:eastAsiaTheme="minorEastAsia" w:hAnsiTheme="minorHAnsi" w:cstheme="minorBidi"/>
          <w:noProof/>
          <w:lang w:eastAsia="en-GB"/>
        </w:rPr>
      </w:pPr>
      <w:hyperlink w:anchor="_Toc56931584" w:history="1">
        <w:r w:rsidRPr="000E6F13">
          <w:rPr>
            <w:rStyle w:val="Hyperlink"/>
            <w:noProof/>
          </w:rPr>
          <w:t>10.1.</w:t>
        </w:r>
        <w:r>
          <w:rPr>
            <w:rFonts w:asciiTheme="minorHAnsi" w:eastAsiaTheme="minorEastAsia" w:hAnsiTheme="minorHAnsi" w:cstheme="minorBidi"/>
            <w:noProof/>
            <w:lang w:eastAsia="en-GB"/>
          </w:rPr>
          <w:tab/>
        </w:r>
        <w:r w:rsidRPr="000E6F13">
          <w:rPr>
            <w:rStyle w:val="Hyperlink"/>
            <w:noProof/>
          </w:rPr>
          <w:t>LV</w:t>
        </w:r>
        <w:r w:rsidRPr="000E6F13">
          <w:rPr>
            <w:rStyle w:val="Hyperlink"/>
            <w:rFonts w:eastAsia="Arial"/>
            <w:noProof/>
          </w:rPr>
          <w:t xml:space="preserve"> </w:t>
        </w:r>
        <w:r w:rsidRPr="000E6F13">
          <w:rPr>
            <w:rStyle w:val="Hyperlink"/>
            <w:noProof/>
          </w:rPr>
          <w:t>part</w:t>
        </w:r>
        <w:r w:rsidRPr="000E6F13">
          <w:rPr>
            <w:rStyle w:val="Hyperlink"/>
            <w:rFonts w:eastAsia="Arial"/>
            <w:noProof/>
          </w:rPr>
          <w:t xml:space="preserve"> </w:t>
        </w:r>
        <w:r w:rsidRPr="000E6F13">
          <w:rPr>
            <w:rStyle w:val="Hyperlink"/>
            <w:noProof/>
          </w:rPr>
          <w:t>1</w:t>
        </w:r>
        <w:r>
          <w:rPr>
            <w:noProof/>
            <w:webHidden/>
          </w:rPr>
          <w:tab/>
        </w:r>
        <w:r>
          <w:rPr>
            <w:noProof/>
            <w:webHidden/>
          </w:rPr>
          <w:fldChar w:fldCharType="begin"/>
        </w:r>
        <w:r>
          <w:rPr>
            <w:noProof/>
            <w:webHidden/>
          </w:rPr>
          <w:instrText xml:space="preserve"> PAGEREF _Toc56931584 \h </w:instrText>
        </w:r>
        <w:r>
          <w:rPr>
            <w:noProof/>
            <w:webHidden/>
          </w:rPr>
        </w:r>
        <w:r>
          <w:rPr>
            <w:noProof/>
            <w:webHidden/>
          </w:rPr>
          <w:fldChar w:fldCharType="separate"/>
        </w:r>
        <w:r>
          <w:rPr>
            <w:noProof/>
            <w:webHidden/>
          </w:rPr>
          <w:t>26</w:t>
        </w:r>
        <w:r>
          <w:rPr>
            <w:noProof/>
            <w:webHidden/>
          </w:rPr>
          <w:fldChar w:fldCharType="end"/>
        </w:r>
      </w:hyperlink>
    </w:p>
    <w:p w14:paraId="297E143D" w14:textId="77777777" w:rsidR="00623EF2" w:rsidRDefault="00623EF2" w:rsidP="00623EF2">
      <w:pPr>
        <w:pStyle w:val="TOC3"/>
        <w:tabs>
          <w:tab w:val="left" w:pos="1540"/>
          <w:tab w:val="right" w:leader="dot" w:pos="9962"/>
        </w:tabs>
        <w:rPr>
          <w:rFonts w:asciiTheme="minorHAnsi" w:eastAsiaTheme="minorEastAsia" w:hAnsiTheme="minorHAnsi" w:cstheme="minorBidi"/>
          <w:noProof/>
          <w:lang w:eastAsia="en-GB"/>
        </w:rPr>
      </w:pPr>
      <w:hyperlink w:anchor="_Toc56931585" w:history="1">
        <w:r w:rsidRPr="000E6F13">
          <w:rPr>
            <w:rStyle w:val="Hyperlink"/>
            <w:noProof/>
          </w:rPr>
          <w:t>10.1.1.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_Toc56931585 \h </w:instrText>
        </w:r>
        <w:r>
          <w:rPr>
            <w:noProof/>
            <w:webHidden/>
          </w:rPr>
        </w:r>
        <w:r>
          <w:rPr>
            <w:noProof/>
            <w:webHidden/>
          </w:rPr>
          <w:fldChar w:fldCharType="separate"/>
        </w:r>
        <w:r>
          <w:rPr>
            <w:noProof/>
            <w:webHidden/>
          </w:rPr>
          <w:t>26</w:t>
        </w:r>
        <w:r>
          <w:rPr>
            <w:noProof/>
            <w:webHidden/>
          </w:rPr>
          <w:fldChar w:fldCharType="end"/>
        </w:r>
      </w:hyperlink>
    </w:p>
    <w:p w14:paraId="64DB3542" w14:textId="77777777" w:rsidR="00623EF2" w:rsidRDefault="00623EF2" w:rsidP="00623EF2">
      <w:pPr>
        <w:pStyle w:val="TOC3"/>
        <w:tabs>
          <w:tab w:val="left" w:pos="1540"/>
          <w:tab w:val="right" w:leader="dot" w:pos="9962"/>
        </w:tabs>
        <w:rPr>
          <w:rFonts w:asciiTheme="minorHAnsi" w:eastAsiaTheme="minorEastAsia" w:hAnsiTheme="minorHAnsi" w:cstheme="minorBidi"/>
          <w:noProof/>
          <w:lang w:eastAsia="en-GB"/>
        </w:rPr>
      </w:pPr>
      <w:hyperlink w:anchor="_Toc56931586" w:history="1">
        <w:r w:rsidRPr="000E6F13">
          <w:rPr>
            <w:rStyle w:val="Hyperlink"/>
            <w:noProof/>
          </w:rPr>
          <w:t>10.1.2.</w:t>
        </w:r>
        <w:r>
          <w:rPr>
            <w:rFonts w:asciiTheme="minorHAnsi" w:eastAsiaTheme="minorEastAsia" w:hAnsiTheme="minorHAnsi" w:cstheme="minorBidi"/>
            <w:noProof/>
            <w:lang w:eastAsia="en-GB"/>
          </w:rPr>
          <w:tab/>
        </w:r>
        <w:r w:rsidRPr="000E6F13">
          <w:rPr>
            <w:rStyle w:val="Hyperlink"/>
            <w:noProof/>
          </w:rPr>
          <w:t>Wiring, cables,</w:t>
        </w:r>
        <w:r>
          <w:rPr>
            <w:noProof/>
            <w:webHidden/>
          </w:rPr>
          <w:tab/>
        </w:r>
        <w:r>
          <w:rPr>
            <w:noProof/>
            <w:webHidden/>
          </w:rPr>
          <w:fldChar w:fldCharType="begin"/>
        </w:r>
        <w:r>
          <w:rPr>
            <w:noProof/>
            <w:webHidden/>
          </w:rPr>
          <w:instrText xml:space="preserve"> PAGEREF _Toc56931586 \h </w:instrText>
        </w:r>
        <w:r>
          <w:rPr>
            <w:noProof/>
            <w:webHidden/>
          </w:rPr>
        </w:r>
        <w:r>
          <w:rPr>
            <w:noProof/>
            <w:webHidden/>
          </w:rPr>
          <w:fldChar w:fldCharType="separate"/>
        </w:r>
        <w:r>
          <w:rPr>
            <w:noProof/>
            <w:webHidden/>
          </w:rPr>
          <w:t>26</w:t>
        </w:r>
        <w:r>
          <w:rPr>
            <w:noProof/>
            <w:webHidden/>
          </w:rPr>
          <w:fldChar w:fldCharType="end"/>
        </w:r>
      </w:hyperlink>
    </w:p>
    <w:p w14:paraId="489721A8" w14:textId="77777777" w:rsidR="00623EF2" w:rsidRDefault="00623EF2" w:rsidP="00623EF2">
      <w:pPr>
        <w:pStyle w:val="TOC3"/>
        <w:tabs>
          <w:tab w:val="left" w:pos="1540"/>
          <w:tab w:val="right" w:leader="dot" w:pos="9962"/>
        </w:tabs>
        <w:rPr>
          <w:rFonts w:asciiTheme="minorHAnsi" w:eastAsiaTheme="minorEastAsia" w:hAnsiTheme="minorHAnsi" w:cstheme="minorBidi"/>
          <w:noProof/>
          <w:lang w:eastAsia="en-GB"/>
        </w:rPr>
      </w:pPr>
      <w:hyperlink w:anchor="_Toc56931587" w:history="1">
        <w:r w:rsidRPr="000E6F13">
          <w:rPr>
            <w:rStyle w:val="Hyperlink"/>
            <w:noProof/>
          </w:rPr>
          <w:t>10.1.3.</w:t>
        </w:r>
        <w:r>
          <w:rPr>
            <w:rFonts w:asciiTheme="minorHAnsi" w:eastAsiaTheme="minorEastAsia" w:hAnsiTheme="minorHAnsi" w:cstheme="minorBidi"/>
            <w:noProof/>
            <w:lang w:eastAsia="en-GB"/>
          </w:rPr>
          <w:tab/>
        </w:r>
        <w:r w:rsidRPr="000E6F13">
          <w:rPr>
            <w:rStyle w:val="Hyperlink"/>
            <w:noProof/>
          </w:rPr>
          <w:t>Position in car</w:t>
        </w:r>
        <w:r>
          <w:rPr>
            <w:noProof/>
            <w:webHidden/>
          </w:rPr>
          <w:tab/>
        </w:r>
        <w:r>
          <w:rPr>
            <w:noProof/>
            <w:webHidden/>
          </w:rPr>
          <w:fldChar w:fldCharType="begin"/>
        </w:r>
        <w:r>
          <w:rPr>
            <w:noProof/>
            <w:webHidden/>
          </w:rPr>
          <w:instrText xml:space="preserve"> PAGEREF _Toc56931587 \h </w:instrText>
        </w:r>
        <w:r>
          <w:rPr>
            <w:noProof/>
            <w:webHidden/>
          </w:rPr>
        </w:r>
        <w:r>
          <w:rPr>
            <w:noProof/>
            <w:webHidden/>
          </w:rPr>
          <w:fldChar w:fldCharType="separate"/>
        </w:r>
        <w:r>
          <w:rPr>
            <w:noProof/>
            <w:webHidden/>
          </w:rPr>
          <w:t>26</w:t>
        </w:r>
        <w:r>
          <w:rPr>
            <w:noProof/>
            <w:webHidden/>
          </w:rPr>
          <w:fldChar w:fldCharType="end"/>
        </w:r>
      </w:hyperlink>
    </w:p>
    <w:p w14:paraId="68F30D75" w14:textId="77777777" w:rsidR="00623EF2" w:rsidRDefault="00623EF2" w:rsidP="00623EF2">
      <w:pPr>
        <w:pStyle w:val="TOC2"/>
        <w:tabs>
          <w:tab w:val="left" w:pos="1100"/>
          <w:tab w:val="right" w:leader="dot" w:pos="9962"/>
        </w:tabs>
        <w:rPr>
          <w:rFonts w:asciiTheme="minorHAnsi" w:eastAsiaTheme="minorEastAsia" w:hAnsiTheme="minorHAnsi" w:cstheme="minorBidi"/>
          <w:noProof/>
          <w:lang w:eastAsia="en-GB"/>
        </w:rPr>
      </w:pPr>
      <w:hyperlink w:anchor="_Toc56931588" w:history="1">
        <w:r w:rsidRPr="000E6F13">
          <w:rPr>
            <w:rStyle w:val="Hyperlink"/>
            <w:noProof/>
          </w:rPr>
          <w:t>10.2.</w:t>
        </w:r>
        <w:r>
          <w:rPr>
            <w:rFonts w:asciiTheme="minorHAnsi" w:eastAsiaTheme="minorEastAsia" w:hAnsiTheme="minorHAnsi" w:cstheme="minorBidi"/>
            <w:noProof/>
            <w:lang w:eastAsia="en-GB"/>
          </w:rPr>
          <w:tab/>
        </w:r>
        <w:r w:rsidRPr="000E6F13">
          <w:rPr>
            <w:rStyle w:val="Hyperlink"/>
            <w:noProof/>
          </w:rPr>
          <w:t>LV</w:t>
        </w:r>
        <w:r w:rsidRPr="000E6F13">
          <w:rPr>
            <w:rStyle w:val="Hyperlink"/>
            <w:rFonts w:eastAsia="Arial"/>
            <w:noProof/>
          </w:rPr>
          <w:t xml:space="preserve"> </w:t>
        </w:r>
        <w:r w:rsidRPr="000E6F13">
          <w:rPr>
            <w:rStyle w:val="Hyperlink"/>
            <w:noProof/>
          </w:rPr>
          <w:t>part</w:t>
        </w:r>
        <w:r w:rsidRPr="000E6F13">
          <w:rPr>
            <w:rStyle w:val="Hyperlink"/>
            <w:rFonts w:eastAsia="Arial"/>
            <w:noProof/>
          </w:rPr>
          <w:t xml:space="preserve"> </w:t>
        </w:r>
        <w:r w:rsidRPr="000E6F13">
          <w:rPr>
            <w:rStyle w:val="Hyperlink"/>
            <w:noProof/>
          </w:rPr>
          <w:t>2</w:t>
        </w:r>
        <w:r>
          <w:rPr>
            <w:noProof/>
            <w:webHidden/>
          </w:rPr>
          <w:tab/>
        </w:r>
        <w:r>
          <w:rPr>
            <w:noProof/>
            <w:webHidden/>
          </w:rPr>
          <w:fldChar w:fldCharType="begin"/>
        </w:r>
        <w:r>
          <w:rPr>
            <w:noProof/>
            <w:webHidden/>
          </w:rPr>
          <w:instrText xml:space="preserve"> PAGEREF _Toc56931588 \h </w:instrText>
        </w:r>
        <w:r>
          <w:rPr>
            <w:noProof/>
            <w:webHidden/>
          </w:rPr>
        </w:r>
        <w:r>
          <w:rPr>
            <w:noProof/>
            <w:webHidden/>
          </w:rPr>
          <w:fldChar w:fldCharType="separate"/>
        </w:r>
        <w:r>
          <w:rPr>
            <w:noProof/>
            <w:webHidden/>
          </w:rPr>
          <w:t>26</w:t>
        </w:r>
        <w:r>
          <w:rPr>
            <w:noProof/>
            <w:webHidden/>
          </w:rPr>
          <w:fldChar w:fldCharType="end"/>
        </w:r>
      </w:hyperlink>
    </w:p>
    <w:p w14:paraId="4F584321" w14:textId="77777777" w:rsidR="00623EF2" w:rsidRDefault="00623EF2" w:rsidP="00623EF2">
      <w:pPr>
        <w:pStyle w:val="TOC3"/>
        <w:tabs>
          <w:tab w:val="left" w:pos="1540"/>
          <w:tab w:val="right" w:leader="dot" w:pos="9962"/>
        </w:tabs>
        <w:rPr>
          <w:rFonts w:asciiTheme="minorHAnsi" w:eastAsiaTheme="minorEastAsia" w:hAnsiTheme="minorHAnsi" w:cstheme="minorBidi"/>
          <w:noProof/>
          <w:lang w:eastAsia="en-GB"/>
        </w:rPr>
      </w:pPr>
      <w:hyperlink w:anchor="_Toc56931589" w:history="1">
        <w:r w:rsidRPr="000E6F13">
          <w:rPr>
            <w:rStyle w:val="Hyperlink"/>
            <w:noProof/>
          </w:rPr>
          <w:t>10.2.1.</w:t>
        </w:r>
        <w:r>
          <w:rPr>
            <w:rFonts w:asciiTheme="minorHAnsi" w:eastAsiaTheme="minorEastAsia" w:hAnsiTheme="minorHAnsi" w:cstheme="minorBidi"/>
            <w:noProof/>
            <w:lang w:eastAsia="en-GB"/>
          </w:rPr>
          <w:tab/>
        </w:r>
        <w:r w:rsidRPr="000E6F13">
          <w:rPr>
            <w:rStyle w:val="Hyperlink"/>
            <w:noProof/>
          </w:rPr>
          <w:t>Description</w:t>
        </w:r>
        <w:r>
          <w:rPr>
            <w:noProof/>
            <w:webHidden/>
          </w:rPr>
          <w:tab/>
        </w:r>
        <w:r>
          <w:rPr>
            <w:noProof/>
            <w:webHidden/>
          </w:rPr>
          <w:fldChar w:fldCharType="begin"/>
        </w:r>
        <w:r>
          <w:rPr>
            <w:noProof/>
            <w:webHidden/>
          </w:rPr>
          <w:instrText xml:space="preserve"> PAGEREF _Toc56931589 \h </w:instrText>
        </w:r>
        <w:r>
          <w:rPr>
            <w:noProof/>
            <w:webHidden/>
          </w:rPr>
        </w:r>
        <w:r>
          <w:rPr>
            <w:noProof/>
            <w:webHidden/>
          </w:rPr>
          <w:fldChar w:fldCharType="separate"/>
        </w:r>
        <w:r>
          <w:rPr>
            <w:noProof/>
            <w:webHidden/>
          </w:rPr>
          <w:t>26</w:t>
        </w:r>
        <w:r>
          <w:rPr>
            <w:noProof/>
            <w:webHidden/>
          </w:rPr>
          <w:fldChar w:fldCharType="end"/>
        </w:r>
      </w:hyperlink>
    </w:p>
    <w:p w14:paraId="08142BF9" w14:textId="77777777" w:rsidR="00623EF2" w:rsidRDefault="00623EF2" w:rsidP="00623EF2">
      <w:pPr>
        <w:pStyle w:val="TOC3"/>
        <w:tabs>
          <w:tab w:val="left" w:pos="1540"/>
          <w:tab w:val="right" w:leader="dot" w:pos="9962"/>
        </w:tabs>
        <w:rPr>
          <w:rFonts w:asciiTheme="minorHAnsi" w:eastAsiaTheme="minorEastAsia" w:hAnsiTheme="minorHAnsi" w:cstheme="minorBidi"/>
          <w:noProof/>
          <w:lang w:eastAsia="en-GB"/>
        </w:rPr>
      </w:pPr>
      <w:hyperlink w:anchor="_Toc56931590" w:history="1">
        <w:r w:rsidRPr="000E6F13">
          <w:rPr>
            <w:rStyle w:val="Hyperlink"/>
            <w:noProof/>
          </w:rPr>
          <w:t>10.2.2.</w:t>
        </w:r>
        <w:r>
          <w:rPr>
            <w:rFonts w:asciiTheme="minorHAnsi" w:eastAsiaTheme="minorEastAsia" w:hAnsiTheme="minorHAnsi" w:cstheme="minorBidi"/>
            <w:noProof/>
            <w:lang w:eastAsia="en-GB"/>
          </w:rPr>
          <w:tab/>
        </w:r>
        <w:r w:rsidRPr="000E6F13">
          <w:rPr>
            <w:rStyle w:val="Hyperlink"/>
            <w:noProof/>
          </w:rPr>
          <w:t>Wiring, cables,</w:t>
        </w:r>
        <w:r>
          <w:rPr>
            <w:noProof/>
            <w:webHidden/>
          </w:rPr>
          <w:tab/>
        </w:r>
        <w:r>
          <w:rPr>
            <w:noProof/>
            <w:webHidden/>
          </w:rPr>
          <w:fldChar w:fldCharType="begin"/>
        </w:r>
        <w:r>
          <w:rPr>
            <w:noProof/>
            <w:webHidden/>
          </w:rPr>
          <w:instrText xml:space="preserve"> PAGEREF _Toc56931590 \h </w:instrText>
        </w:r>
        <w:r>
          <w:rPr>
            <w:noProof/>
            <w:webHidden/>
          </w:rPr>
        </w:r>
        <w:r>
          <w:rPr>
            <w:noProof/>
            <w:webHidden/>
          </w:rPr>
          <w:fldChar w:fldCharType="separate"/>
        </w:r>
        <w:r>
          <w:rPr>
            <w:noProof/>
            <w:webHidden/>
          </w:rPr>
          <w:t>26</w:t>
        </w:r>
        <w:r>
          <w:rPr>
            <w:noProof/>
            <w:webHidden/>
          </w:rPr>
          <w:fldChar w:fldCharType="end"/>
        </w:r>
      </w:hyperlink>
    </w:p>
    <w:p w14:paraId="08E7A0EA" w14:textId="77777777" w:rsidR="00623EF2" w:rsidRDefault="00623EF2" w:rsidP="00623EF2">
      <w:pPr>
        <w:pStyle w:val="TOC3"/>
        <w:tabs>
          <w:tab w:val="left" w:pos="1540"/>
          <w:tab w:val="right" w:leader="dot" w:pos="9962"/>
        </w:tabs>
        <w:rPr>
          <w:rFonts w:asciiTheme="minorHAnsi" w:eastAsiaTheme="minorEastAsia" w:hAnsiTheme="minorHAnsi" w:cstheme="minorBidi"/>
          <w:noProof/>
          <w:lang w:eastAsia="en-GB"/>
        </w:rPr>
      </w:pPr>
      <w:hyperlink w:anchor="_Toc56931591" w:history="1">
        <w:r w:rsidRPr="000E6F13">
          <w:rPr>
            <w:rStyle w:val="Hyperlink"/>
            <w:noProof/>
          </w:rPr>
          <w:t>10.2.3.</w:t>
        </w:r>
        <w:r>
          <w:rPr>
            <w:rFonts w:asciiTheme="minorHAnsi" w:eastAsiaTheme="minorEastAsia" w:hAnsiTheme="minorHAnsi" w:cstheme="minorBidi"/>
            <w:noProof/>
            <w:lang w:eastAsia="en-GB"/>
          </w:rPr>
          <w:tab/>
        </w:r>
        <w:r w:rsidRPr="000E6F13">
          <w:rPr>
            <w:rStyle w:val="Hyperlink"/>
            <w:noProof/>
          </w:rPr>
          <w:t>Position in car</w:t>
        </w:r>
        <w:r>
          <w:rPr>
            <w:noProof/>
            <w:webHidden/>
          </w:rPr>
          <w:tab/>
        </w:r>
        <w:r>
          <w:rPr>
            <w:noProof/>
            <w:webHidden/>
          </w:rPr>
          <w:fldChar w:fldCharType="begin"/>
        </w:r>
        <w:r>
          <w:rPr>
            <w:noProof/>
            <w:webHidden/>
          </w:rPr>
          <w:instrText xml:space="preserve"> PAGEREF _Toc56931591 \h </w:instrText>
        </w:r>
        <w:r>
          <w:rPr>
            <w:noProof/>
            <w:webHidden/>
          </w:rPr>
        </w:r>
        <w:r>
          <w:rPr>
            <w:noProof/>
            <w:webHidden/>
          </w:rPr>
          <w:fldChar w:fldCharType="separate"/>
        </w:r>
        <w:r>
          <w:rPr>
            <w:noProof/>
            <w:webHidden/>
          </w:rPr>
          <w:t>26</w:t>
        </w:r>
        <w:r>
          <w:rPr>
            <w:noProof/>
            <w:webHidden/>
          </w:rPr>
          <w:fldChar w:fldCharType="end"/>
        </w:r>
      </w:hyperlink>
    </w:p>
    <w:p w14:paraId="3914DFFD" w14:textId="77777777" w:rsidR="00623EF2" w:rsidRDefault="00623EF2" w:rsidP="00623EF2">
      <w:pPr>
        <w:pStyle w:val="TOC1"/>
        <w:tabs>
          <w:tab w:val="right" w:leader="dot" w:pos="9962"/>
        </w:tabs>
        <w:rPr>
          <w:rFonts w:asciiTheme="minorHAnsi" w:eastAsiaTheme="minorEastAsia" w:hAnsiTheme="minorHAnsi" w:cstheme="minorBidi"/>
          <w:noProof/>
          <w:lang w:eastAsia="en-GB"/>
        </w:rPr>
      </w:pPr>
      <w:hyperlink w:anchor="_Toc56931592" w:history="1">
        <w:r w:rsidRPr="000E6F13">
          <w:rPr>
            <w:rStyle w:val="Hyperlink"/>
            <w:noProof/>
          </w:rPr>
          <w:t>Appendix</w:t>
        </w:r>
        <w:r>
          <w:rPr>
            <w:noProof/>
            <w:webHidden/>
          </w:rPr>
          <w:tab/>
        </w:r>
        <w:r>
          <w:rPr>
            <w:noProof/>
            <w:webHidden/>
          </w:rPr>
          <w:fldChar w:fldCharType="begin"/>
        </w:r>
        <w:r>
          <w:rPr>
            <w:noProof/>
            <w:webHidden/>
          </w:rPr>
          <w:instrText xml:space="preserve"> PAGEREF _Toc56931592 \h </w:instrText>
        </w:r>
        <w:r>
          <w:rPr>
            <w:noProof/>
            <w:webHidden/>
          </w:rPr>
        </w:r>
        <w:r>
          <w:rPr>
            <w:noProof/>
            <w:webHidden/>
          </w:rPr>
          <w:fldChar w:fldCharType="separate"/>
        </w:r>
        <w:r>
          <w:rPr>
            <w:noProof/>
            <w:webHidden/>
          </w:rPr>
          <w:t>1</w:t>
        </w:r>
        <w:r>
          <w:rPr>
            <w:noProof/>
            <w:webHidden/>
          </w:rPr>
          <w:fldChar w:fldCharType="end"/>
        </w:r>
      </w:hyperlink>
    </w:p>
    <w:p w14:paraId="70E1C27A" w14:textId="77777777" w:rsidR="00623EF2" w:rsidRDefault="00623EF2" w:rsidP="00623EF2">
      <w:pPr>
        <w:pStyle w:val="TOC1"/>
        <w:tabs>
          <w:tab w:val="right" w:leader="dot" w:pos="9072"/>
        </w:tabs>
        <w:spacing w:line="240" w:lineRule="auto"/>
        <w:rPr>
          <w:rFonts w:ascii="Calibri" w:hAnsi="Calibri" w:cs="Calibri"/>
          <w:sz w:val="24"/>
        </w:rPr>
      </w:pPr>
      <w:r w:rsidRPr="00842345">
        <w:rPr>
          <w:rFonts w:ascii="Calibri" w:hAnsi="Calibri" w:cs="Calibri"/>
          <w:sz w:val="24"/>
        </w:rPr>
        <w:fldChar w:fldCharType="end"/>
      </w:r>
    </w:p>
    <w:p w14:paraId="1FEEACCC" w14:textId="77777777" w:rsidR="00623EF2" w:rsidRDefault="00623EF2" w:rsidP="00623EF2">
      <w:pPr>
        <w:suppressAutoHyphens w:val="0"/>
        <w:spacing w:after="0" w:line="240" w:lineRule="auto"/>
        <w:rPr>
          <w:rFonts w:ascii="Calibri" w:hAnsi="Calibri" w:cs="Calibri"/>
          <w:sz w:val="24"/>
        </w:rPr>
      </w:pPr>
      <w:r>
        <w:rPr>
          <w:rFonts w:ascii="Calibri" w:hAnsi="Calibri" w:cs="Calibri"/>
          <w:sz w:val="24"/>
        </w:rPr>
        <w:br w:type="page"/>
      </w:r>
    </w:p>
    <w:p w14:paraId="2267C5EF" w14:textId="77777777" w:rsidR="00623EF2" w:rsidRDefault="00623EF2" w:rsidP="00623EF2">
      <w:pPr>
        <w:pStyle w:val="TOC1"/>
        <w:tabs>
          <w:tab w:val="right" w:leader="dot" w:pos="9072"/>
        </w:tabs>
        <w:spacing w:line="240" w:lineRule="auto"/>
        <w:rPr>
          <w:rFonts w:ascii="Calibri" w:hAnsi="Calibri" w:cs="Calibri"/>
          <w:sz w:val="24"/>
        </w:rPr>
        <w:sectPr w:rsidR="00623EF2" w:rsidSect="00C475B9">
          <w:headerReference w:type="even" r:id="rId16"/>
          <w:footerReference w:type="even" r:id="rId17"/>
          <w:headerReference w:type="first" r:id="rId18"/>
          <w:footerReference w:type="first" r:id="rId19"/>
          <w:type w:val="continuous"/>
          <w:pgSz w:w="12240" w:h="15840" w:code="1"/>
          <w:pgMar w:top="1134" w:right="1134" w:bottom="1134" w:left="1134" w:header="708" w:footer="708" w:gutter="0"/>
          <w:pgNumType w:fmt="lowerRoman"/>
          <w:cols w:space="720"/>
          <w:formProt w:val="0"/>
          <w:docGrid w:linePitch="360"/>
        </w:sectPr>
      </w:pPr>
    </w:p>
    <w:p w14:paraId="022121AB" w14:textId="77777777" w:rsidR="00623EF2" w:rsidRPr="00842345" w:rsidRDefault="00623EF2" w:rsidP="00623EF2">
      <w:pPr>
        <w:pStyle w:val="Heading1"/>
        <w:numPr>
          <w:ilvl w:val="0"/>
          <w:numId w:val="2"/>
        </w:numPr>
        <w:spacing w:line="240" w:lineRule="auto"/>
      </w:pPr>
      <w:bookmarkStart w:id="5" w:name="_Ref261212520"/>
      <w:bookmarkStart w:id="6" w:name="_Ref261212324"/>
      <w:bookmarkStart w:id="7" w:name="_Ref261212252"/>
      <w:bookmarkStart w:id="8" w:name="_Toc56931445"/>
      <w:r w:rsidRPr="00842345">
        <w:t>Changelog</w:t>
      </w:r>
      <w:bookmarkEnd w:id="5"/>
      <w:bookmarkEnd w:id="6"/>
      <w:bookmarkEnd w:id="7"/>
      <w:bookmarkEnd w:id="8"/>
    </w:p>
    <w:p w14:paraId="4C15474E" w14:textId="77777777" w:rsidR="00623EF2" w:rsidRPr="00842345" w:rsidRDefault="00623EF2" w:rsidP="00623EF2">
      <w:pPr>
        <w:spacing w:line="240" w:lineRule="auto"/>
      </w:pPr>
    </w:p>
    <w:tbl>
      <w:tblPr>
        <w:tblStyle w:val="TableGrid"/>
        <w:tblW w:w="0" w:type="auto"/>
        <w:tblLook w:val="04A0" w:firstRow="1" w:lastRow="0" w:firstColumn="1" w:lastColumn="0" w:noHBand="0" w:noVBand="1"/>
      </w:tblPr>
      <w:tblGrid>
        <w:gridCol w:w="3289"/>
        <w:gridCol w:w="6673"/>
      </w:tblGrid>
      <w:tr w:rsidR="00623EF2" w:rsidRPr="0088418E" w14:paraId="7E25F5BD" w14:textId="77777777" w:rsidTr="00D4594D">
        <w:tc>
          <w:tcPr>
            <w:tcW w:w="3289" w:type="dxa"/>
          </w:tcPr>
          <w:p w14:paraId="675D5F4A" w14:textId="77777777" w:rsidR="00623EF2" w:rsidRPr="0088418E" w:rsidRDefault="00623EF2" w:rsidP="00D4594D">
            <w:pPr>
              <w:spacing w:line="240" w:lineRule="auto"/>
              <w:rPr>
                <w:b/>
                <w:bCs/>
              </w:rPr>
            </w:pPr>
            <w:bookmarkStart w:id="9" w:name="_Hlk33281555"/>
            <w:r w:rsidRPr="0088418E">
              <w:rPr>
                <w:b/>
                <w:bCs/>
              </w:rPr>
              <w:t>Chapter</w:t>
            </w:r>
          </w:p>
        </w:tc>
        <w:tc>
          <w:tcPr>
            <w:tcW w:w="6673" w:type="dxa"/>
          </w:tcPr>
          <w:p w14:paraId="041D9691" w14:textId="77777777" w:rsidR="00623EF2" w:rsidRPr="0088418E" w:rsidRDefault="00623EF2" w:rsidP="00D4594D">
            <w:pPr>
              <w:spacing w:line="240" w:lineRule="auto"/>
              <w:rPr>
                <w:b/>
                <w:bCs/>
              </w:rPr>
            </w:pPr>
            <w:r w:rsidRPr="0088418E">
              <w:rPr>
                <w:b/>
                <w:bCs/>
              </w:rPr>
              <w:t>Change</w:t>
            </w:r>
          </w:p>
        </w:tc>
      </w:tr>
      <w:tr w:rsidR="00623EF2" w:rsidRPr="0088418E" w14:paraId="0BBC2A10" w14:textId="77777777" w:rsidTr="00D4594D">
        <w:tc>
          <w:tcPr>
            <w:tcW w:w="3289" w:type="dxa"/>
          </w:tcPr>
          <w:p w14:paraId="1151554A" w14:textId="77777777" w:rsidR="00623EF2" w:rsidRPr="0088418E" w:rsidRDefault="00623EF2" w:rsidP="00D4594D">
            <w:pPr>
              <w:spacing w:line="240" w:lineRule="auto"/>
            </w:pPr>
            <w:r w:rsidRPr="0088418E">
              <w:t xml:space="preserve">Chapter 2.2 </w:t>
            </w:r>
            <w:r w:rsidRPr="0088418E">
              <w:rPr>
                <w:b/>
                <w:bCs/>
                <w:color w:val="FF0000"/>
              </w:rPr>
              <w:t>(for example)</w:t>
            </w:r>
          </w:p>
        </w:tc>
        <w:tc>
          <w:tcPr>
            <w:tcW w:w="6673" w:type="dxa"/>
          </w:tcPr>
          <w:p w14:paraId="7841B4A6" w14:textId="77777777" w:rsidR="00623EF2" w:rsidRPr="0088418E" w:rsidRDefault="00623EF2" w:rsidP="00D4594D">
            <w:pPr>
              <w:spacing w:line="240" w:lineRule="auto"/>
              <w:rPr>
                <w:b/>
                <w:bCs/>
                <w:color w:val="FF0000"/>
              </w:rPr>
            </w:pPr>
            <w:r w:rsidRPr="0088418E">
              <w:t xml:space="preserve">Added description for IMD </w:t>
            </w:r>
            <w:r w:rsidRPr="0088418E">
              <w:rPr>
                <w:b/>
                <w:bCs/>
                <w:color w:val="FF0000"/>
              </w:rPr>
              <w:t>(for example)</w:t>
            </w:r>
          </w:p>
        </w:tc>
      </w:tr>
      <w:bookmarkEnd w:id="9"/>
    </w:tbl>
    <w:p w14:paraId="4CA64EB3" w14:textId="77777777" w:rsidR="00623EF2" w:rsidRPr="00842345" w:rsidRDefault="00623EF2" w:rsidP="00623EF2">
      <w:pPr>
        <w:tabs>
          <w:tab w:val="left" w:pos="3402"/>
        </w:tabs>
        <w:spacing w:line="240" w:lineRule="auto"/>
        <w:rPr>
          <w:color w:val="000000" w:themeColor="text1"/>
        </w:rPr>
      </w:pPr>
    </w:p>
    <w:p w14:paraId="23260D49" w14:textId="77777777" w:rsidR="00623EF2" w:rsidRPr="00842345" w:rsidRDefault="00623EF2" w:rsidP="00623EF2">
      <w:pPr>
        <w:tabs>
          <w:tab w:val="left" w:pos="3402"/>
        </w:tabs>
        <w:spacing w:line="240" w:lineRule="auto"/>
        <w:rPr>
          <w:color w:val="000000" w:themeColor="text1"/>
        </w:rPr>
      </w:pPr>
      <w:r w:rsidRPr="00842345">
        <w:rPr>
          <w:b/>
          <w:bCs/>
          <w:color w:val="FF0000"/>
        </w:rPr>
        <w:br w:type="page"/>
      </w:r>
    </w:p>
    <w:p w14:paraId="05D85E59" w14:textId="77777777" w:rsidR="00623EF2" w:rsidRPr="00842345" w:rsidRDefault="00623EF2" w:rsidP="00623EF2">
      <w:pPr>
        <w:pStyle w:val="Heading1"/>
        <w:numPr>
          <w:ilvl w:val="0"/>
          <w:numId w:val="2"/>
        </w:numPr>
        <w:spacing w:line="240" w:lineRule="auto"/>
      </w:pPr>
      <w:bookmarkStart w:id="10" w:name="_Toc56931446"/>
      <w:r w:rsidRPr="00842345">
        <w:t>List</w:t>
      </w:r>
      <w:r w:rsidRPr="00842345">
        <w:rPr>
          <w:rFonts w:eastAsia="Arial"/>
        </w:rPr>
        <w:t xml:space="preserve"> </w:t>
      </w:r>
      <w:r w:rsidRPr="00842345">
        <w:t>of</w:t>
      </w:r>
      <w:r w:rsidRPr="00842345">
        <w:rPr>
          <w:rFonts w:eastAsia="Arial"/>
        </w:rPr>
        <w:t xml:space="preserve"> </w:t>
      </w:r>
      <w:r w:rsidRPr="00842345">
        <w:t>Figures</w:t>
      </w:r>
      <w:bookmarkEnd w:id="10"/>
    </w:p>
    <w:p w14:paraId="58A831FB" w14:textId="77777777" w:rsidR="00623EF2" w:rsidRPr="00842345" w:rsidRDefault="00623EF2" w:rsidP="00623EF2">
      <w:pPr>
        <w:spacing w:line="240" w:lineRule="auto"/>
        <w:rPr>
          <w:rFonts w:ascii="Calibri" w:hAnsi="Calibri" w:cs="Calibri"/>
          <w:sz w:val="24"/>
        </w:rPr>
      </w:pPr>
    </w:p>
    <w:p w14:paraId="4792461F" w14:textId="77777777" w:rsidR="00623EF2" w:rsidRDefault="00623EF2" w:rsidP="00623EF2">
      <w:pPr>
        <w:spacing w:line="240" w:lineRule="auto"/>
        <w:rPr>
          <w:rFonts w:ascii="Calibri" w:hAnsi="Calibri" w:cs="Calibri"/>
          <w:sz w:val="24"/>
        </w:rPr>
      </w:pPr>
      <w:r>
        <w:rPr>
          <w:rFonts w:ascii="Calibri" w:hAnsi="Calibri" w:cs="Calibri"/>
          <w:sz w:val="24"/>
        </w:rPr>
        <w:t>Must</w:t>
      </w:r>
      <w:r w:rsidRPr="00842345">
        <w:rPr>
          <w:rFonts w:ascii="Calibri" w:eastAsia="Arial" w:hAnsi="Calibri" w:cs="Calibri"/>
          <w:sz w:val="24"/>
        </w:rPr>
        <w:t xml:space="preserve"> </w:t>
      </w:r>
      <w:r w:rsidRPr="00842345">
        <w:rPr>
          <w:rFonts w:ascii="Calibri" w:hAnsi="Calibri" w:cs="Calibri"/>
          <w:sz w:val="24"/>
        </w:rPr>
        <w:t>be</w:t>
      </w:r>
      <w:r w:rsidRPr="00842345">
        <w:rPr>
          <w:rFonts w:ascii="Calibri" w:eastAsia="Arial" w:hAnsi="Calibri" w:cs="Calibri"/>
          <w:sz w:val="24"/>
        </w:rPr>
        <w:t xml:space="preserve"> </w:t>
      </w:r>
      <w:r w:rsidRPr="00842345">
        <w:rPr>
          <w:rFonts w:ascii="Calibri" w:hAnsi="Calibri" w:cs="Calibri"/>
          <w:sz w:val="24"/>
        </w:rPr>
        <w:t>hyperlinked!</w:t>
      </w:r>
    </w:p>
    <w:p w14:paraId="5198E83B" w14:textId="77777777" w:rsidR="00623EF2" w:rsidRDefault="00623EF2" w:rsidP="00623EF2">
      <w:pPr>
        <w:suppressAutoHyphens w:val="0"/>
        <w:spacing w:after="0" w:line="240" w:lineRule="auto"/>
        <w:rPr>
          <w:rFonts w:ascii="Calibri" w:hAnsi="Calibri" w:cs="Calibri"/>
          <w:sz w:val="24"/>
        </w:rPr>
      </w:pPr>
      <w:r>
        <w:rPr>
          <w:rFonts w:ascii="Calibri" w:hAnsi="Calibri" w:cs="Calibri"/>
          <w:sz w:val="24"/>
        </w:rPr>
        <w:br w:type="page"/>
      </w:r>
    </w:p>
    <w:p w14:paraId="7211F885" w14:textId="77777777" w:rsidR="00623EF2" w:rsidRDefault="00623EF2" w:rsidP="00623EF2">
      <w:pPr>
        <w:pStyle w:val="Heading1"/>
        <w:numPr>
          <w:ilvl w:val="0"/>
          <w:numId w:val="2"/>
        </w:numPr>
        <w:spacing w:after="240" w:line="240" w:lineRule="auto"/>
        <w:ind w:left="431" w:hanging="431"/>
        <w:sectPr w:rsidR="00623EF2" w:rsidSect="00C475B9">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134" w:right="1134" w:bottom="1134" w:left="1134" w:header="708" w:footer="708" w:gutter="0"/>
          <w:pgNumType w:fmt="lowerRoman"/>
          <w:cols w:space="720"/>
          <w:formProt w:val="0"/>
          <w:docGrid w:linePitch="360"/>
        </w:sectPr>
      </w:pPr>
      <w:bookmarkStart w:id="11" w:name="_Toc56931447"/>
      <w:r w:rsidRPr="00842345">
        <w:t>List</w:t>
      </w:r>
      <w:r w:rsidRPr="00842345">
        <w:rPr>
          <w:rFonts w:eastAsia="Arial"/>
        </w:rPr>
        <w:t xml:space="preserve"> </w:t>
      </w:r>
      <w:r w:rsidRPr="00842345">
        <w:t>of</w:t>
      </w:r>
      <w:r w:rsidRPr="00842345">
        <w:rPr>
          <w:rFonts w:eastAsia="Arial"/>
        </w:rPr>
        <w:t xml:space="preserve"> </w:t>
      </w:r>
      <w:r w:rsidRPr="00842345">
        <w:t>Tables</w:t>
      </w:r>
      <w:bookmarkEnd w:id="11"/>
    </w:p>
    <w:p w14:paraId="36780565"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r w:rsidRPr="00F02102">
        <w:rPr>
          <w:rFonts w:ascii="Calibri" w:hAnsi="Calibri" w:cs="Calibri"/>
        </w:rPr>
        <w:fldChar w:fldCharType="begin"/>
      </w:r>
      <w:r w:rsidRPr="00F02102">
        <w:rPr>
          <w:rFonts w:ascii="Calibri" w:hAnsi="Calibri" w:cs="Calibri"/>
        </w:rPr>
        <w:instrText xml:space="preserve"> TOC \h \z \c "Table" </w:instrText>
      </w:r>
      <w:r w:rsidRPr="00F02102">
        <w:rPr>
          <w:rFonts w:ascii="Calibri" w:hAnsi="Calibri" w:cs="Calibri"/>
        </w:rPr>
        <w:fldChar w:fldCharType="separate"/>
      </w:r>
      <w:hyperlink w:anchor="_Toc56931357" w:history="1">
        <w:r w:rsidRPr="00F02102">
          <w:rPr>
            <w:rStyle w:val="Hyperlink"/>
            <w:rFonts w:ascii="Calibri" w:hAnsi="Calibri" w:cs="Calibri"/>
            <w:noProof/>
          </w:rPr>
          <w:t>Table 1.1 General parameters</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_Toc56931357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w:t>
        </w:r>
        <w:r w:rsidRPr="00F02102">
          <w:rPr>
            <w:rFonts w:ascii="Calibri" w:hAnsi="Calibri" w:cs="Calibri"/>
            <w:noProof/>
            <w:webHidden/>
          </w:rPr>
          <w:fldChar w:fldCharType="end"/>
        </w:r>
      </w:hyperlink>
    </w:p>
    <w:p w14:paraId="3573CFEE"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58" w:history="1">
        <w:r w:rsidRPr="00F02102">
          <w:rPr>
            <w:rStyle w:val="Hyperlink"/>
            <w:rFonts w:ascii="Calibri" w:hAnsi="Calibri" w:cs="Calibri"/>
            <w:noProof/>
          </w:rPr>
          <w:t>Table 2.1 List</w:t>
        </w:r>
        <w:r w:rsidRPr="00F02102">
          <w:rPr>
            <w:rStyle w:val="Hyperlink"/>
            <w:rFonts w:ascii="Calibri" w:eastAsia="Times New Roman" w:hAnsi="Calibri" w:cs="Calibri"/>
            <w:noProof/>
          </w:rPr>
          <w:t xml:space="preserve"> </w:t>
        </w:r>
        <w:r w:rsidRPr="00F02102">
          <w:rPr>
            <w:rStyle w:val="Hyperlink"/>
            <w:rFonts w:ascii="Calibri" w:hAnsi="Calibri" w:cs="Calibri"/>
            <w:noProof/>
          </w:rPr>
          <w:t>of</w:t>
        </w:r>
        <w:r w:rsidRPr="00F02102">
          <w:rPr>
            <w:rStyle w:val="Hyperlink"/>
            <w:rFonts w:ascii="Calibri" w:eastAsia="Times New Roman" w:hAnsi="Calibri" w:cs="Calibri"/>
            <w:noProof/>
          </w:rPr>
          <w:t xml:space="preserve"> </w:t>
        </w:r>
        <w:r w:rsidRPr="00F02102">
          <w:rPr>
            <w:rStyle w:val="Hyperlink"/>
            <w:rFonts w:ascii="Calibri" w:hAnsi="Calibri" w:cs="Calibri"/>
            <w:noProof/>
          </w:rPr>
          <w:t>switches</w:t>
        </w:r>
        <w:r w:rsidRPr="00F02102">
          <w:rPr>
            <w:rStyle w:val="Hyperlink"/>
            <w:rFonts w:ascii="Calibri" w:eastAsia="Times New Roman" w:hAnsi="Calibri" w:cs="Calibri"/>
            <w:noProof/>
          </w:rPr>
          <w:t xml:space="preserve"> </w:t>
        </w:r>
        <w:r w:rsidRPr="00F02102">
          <w:rPr>
            <w:rStyle w:val="Hyperlink"/>
            <w:rFonts w:ascii="Calibri" w:hAnsi="Calibri" w:cs="Calibri"/>
            <w:noProof/>
          </w:rPr>
          <w:t>in</w:t>
        </w:r>
        <w:r w:rsidRPr="00F02102">
          <w:rPr>
            <w:rStyle w:val="Hyperlink"/>
            <w:rFonts w:ascii="Calibri" w:eastAsia="Times New Roman" w:hAnsi="Calibri" w:cs="Calibri"/>
            <w:noProof/>
          </w:rPr>
          <w:t xml:space="preserve"> </w:t>
        </w:r>
        <w:r w:rsidRPr="00F02102">
          <w:rPr>
            <w:rStyle w:val="Hyperlink"/>
            <w:rFonts w:ascii="Calibri" w:hAnsi="Calibri" w:cs="Calibri"/>
            <w:noProof/>
          </w:rPr>
          <w:t>the</w:t>
        </w:r>
        <w:r w:rsidRPr="00F02102">
          <w:rPr>
            <w:rStyle w:val="Hyperlink"/>
            <w:rFonts w:ascii="Calibri" w:eastAsia="Times New Roman" w:hAnsi="Calibri" w:cs="Calibri"/>
            <w:noProof/>
          </w:rPr>
          <w:t xml:space="preserve"> shutdown </w:t>
        </w:r>
        <w:r w:rsidRPr="00F02102">
          <w:rPr>
            <w:rStyle w:val="Hyperlink"/>
            <w:rFonts w:ascii="Calibri" w:hAnsi="Calibri" w:cs="Calibri"/>
            <w:noProof/>
          </w:rPr>
          <w:t>circuit</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_Toc56931358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w:t>
        </w:r>
        <w:r w:rsidRPr="00F02102">
          <w:rPr>
            <w:rFonts w:ascii="Calibri" w:hAnsi="Calibri" w:cs="Calibri"/>
            <w:noProof/>
            <w:webHidden/>
          </w:rPr>
          <w:fldChar w:fldCharType="end"/>
        </w:r>
      </w:hyperlink>
    </w:p>
    <w:p w14:paraId="36FCA7F1"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59" w:history="1">
        <w:r w:rsidRPr="00F02102">
          <w:rPr>
            <w:rStyle w:val="Hyperlink"/>
            <w:rFonts w:ascii="Calibri" w:hAnsi="Calibri" w:cs="Calibri"/>
            <w:noProof/>
          </w:rPr>
          <w:t>Table 2.2 Wiring – Shutdown circuit</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_Toc56931359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w:t>
        </w:r>
        <w:r w:rsidRPr="00F02102">
          <w:rPr>
            <w:rFonts w:ascii="Calibri" w:hAnsi="Calibri" w:cs="Calibri"/>
            <w:noProof/>
            <w:webHidden/>
          </w:rPr>
          <w:fldChar w:fldCharType="end"/>
        </w:r>
      </w:hyperlink>
    </w:p>
    <w:p w14:paraId="15C39129"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0" w:history="1">
        <w:r w:rsidRPr="00F02102">
          <w:rPr>
            <w:rStyle w:val="Hyperlink"/>
            <w:rFonts w:ascii="Calibri" w:hAnsi="Calibri" w:cs="Calibri"/>
            <w:noProof/>
          </w:rPr>
          <w:t>Table 2.3 Parameters of the IMD</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_Toc56931360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3</w:t>
        </w:r>
        <w:r w:rsidRPr="00F02102">
          <w:rPr>
            <w:rFonts w:ascii="Calibri" w:hAnsi="Calibri" w:cs="Calibri"/>
            <w:noProof/>
            <w:webHidden/>
          </w:rPr>
          <w:fldChar w:fldCharType="end"/>
        </w:r>
      </w:hyperlink>
    </w:p>
    <w:p w14:paraId="0AA485C0"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1" w:history="1">
        <w:r w:rsidRPr="00F02102">
          <w:rPr>
            <w:rStyle w:val="Hyperlink"/>
            <w:rFonts w:ascii="Calibri" w:hAnsi="Calibri" w:cs="Calibri"/>
            <w:noProof/>
          </w:rPr>
          <w:t>Table 2.4 Parameters of the Inertia Switch</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_Toc56931361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4</w:t>
        </w:r>
        <w:r w:rsidRPr="00F02102">
          <w:rPr>
            <w:rFonts w:ascii="Calibri" w:hAnsi="Calibri" w:cs="Calibri"/>
            <w:noProof/>
            <w:webHidden/>
          </w:rPr>
          <w:fldChar w:fldCharType="end"/>
        </w:r>
      </w:hyperlink>
    </w:p>
    <w:p w14:paraId="64ABBE89"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2" w:history="1">
        <w:r w:rsidRPr="00F02102">
          <w:rPr>
            <w:rStyle w:val="Hyperlink"/>
            <w:rFonts w:ascii="Calibri" w:hAnsi="Calibri" w:cs="Calibri"/>
            <w:noProof/>
          </w:rPr>
          <w:t>Table 2.5 BSPD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_Toc56931362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6</w:t>
        </w:r>
        <w:r w:rsidRPr="00F02102">
          <w:rPr>
            <w:rFonts w:ascii="Calibri" w:hAnsi="Calibri" w:cs="Calibri"/>
            <w:noProof/>
            <w:webHidden/>
          </w:rPr>
          <w:fldChar w:fldCharType="end"/>
        </w:r>
      </w:hyperlink>
    </w:p>
    <w:p w14:paraId="2BB978EB"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3" w:history="1">
        <w:r w:rsidRPr="00F02102">
          <w:rPr>
            <w:rStyle w:val="Hyperlink"/>
            <w:rFonts w:ascii="Calibri" w:hAnsi="Calibri" w:cs="Calibri"/>
            <w:noProof/>
          </w:rPr>
          <w:t>Table 2.6 General data of the pre-charge resistor</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_Toc56931363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9</w:t>
        </w:r>
        <w:r w:rsidRPr="00F02102">
          <w:rPr>
            <w:rFonts w:ascii="Calibri" w:hAnsi="Calibri" w:cs="Calibri"/>
            <w:noProof/>
            <w:webHidden/>
          </w:rPr>
          <w:fldChar w:fldCharType="end"/>
        </w:r>
      </w:hyperlink>
    </w:p>
    <w:p w14:paraId="05609F79"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4" w:history="1">
        <w:r w:rsidRPr="00F02102">
          <w:rPr>
            <w:rStyle w:val="Hyperlink"/>
            <w:rFonts w:ascii="Calibri" w:hAnsi="Calibri" w:cs="Calibri"/>
            <w:noProof/>
          </w:rPr>
          <w:t>Table 2.7 General data of the pre-charge relay</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_Toc56931364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9</w:t>
        </w:r>
        <w:r w:rsidRPr="00F02102">
          <w:rPr>
            <w:rFonts w:ascii="Calibri" w:hAnsi="Calibri" w:cs="Calibri"/>
            <w:noProof/>
            <w:webHidden/>
          </w:rPr>
          <w:fldChar w:fldCharType="end"/>
        </w:r>
      </w:hyperlink>
    </w:p>
    <w:p w14:paraId="66D29F19"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5" w:history="1">
        <w:r w:rsidRPr="00F02102">
          <w:rPr>
            <w:rStyle w:val="Hyperlink"/>
            <w:rFonts w:ascii="Calibri" w:hAnsi="Calibri" w:cs="Calibri"/>
            <w:noProof/>
          </w:rPr>
          <w:t>Table 2.8 General data of the discharge circuit</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_Toc56931365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10</w:t>
        </w:r>
        <w:r w:rsidRPr="00F02102">
          <w:rPr>
            <w:rFonts w:ascii="Calibri" w:hAnsi="Calibri" w:cs="Calibri"/>
            <w:noProof/>
            <w:webHidden/>
          </w:rPr>
          <w:fldChar w:fldCharType="end"/>
        </w:r>
      </w:hyperlink>
    </w:p>
    <w:p w14:paraId="392E807D"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6" w:history="1">
        <w:r w:rsidRPr="00F02102">
          <w:rPr>
            <w:rStyle w:val="Hyperlink"/>
            <w:rFonts w:ascii="Calibri" w:hAnsi="Calibri" w:cs="Calibri"/>
            <w:noProof/>
          </w:rPr>
          <w:t>Table 2.9 General data of the dis-charge relay</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_Toc56931366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11</w:t>
        </w:r>
        <w:r w:rsidRPr="00F02102">
          <w:rPr>
            <w:rFonts w:ascii="Calibri" w:hAnsi="Calibri" w:cs="Calibri"/>
            <w:noProof/>
            <w:webHidden/>
          </w:rPr>
          <w:fldChar w:fldCharType="end"/>
        </w:r>
      </w:hyperlink>
    </w:p>
    <w:p w14:paraId="4803FF4C"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7" w:history="1">
        <w:r w:rsidRPr="00F02102">
          <w:rPr>
            <w:rStyle w:val="Hyperlink"/>
            <w:rFonts w:ascii="Calibri" w:hAnsi="Calibri" w:cs="Calibri"/>
            <w:noProof/>
          </w:rPr>
          <w:t>Table 2.10 Parameters of the TSAL</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_Toc56931367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12</w:t>
        </w:r>
        <w:r w:rsidRPr="00F02102">
          <w:rPr>
            <w:rFonts w:ascii="Calibri" w:hAnsi="Calibri" w:cs="Calibri"/>
            <w:noProof/>
            <w:webHidden/>
          </w:rPr>
          <w:fldChar w:fldCharType="end"/>
        </w:r>
      </w:hyperlink>
    </w:p>
    <w:p w14:paraId="5C65CFD0"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8" w:history="1">
        <w:r w:rsidRPr="00F02102">
          <w:rPr>
            <w:rStyle w:val="Hyperlink"/>
            <w:rFonts w:ascii="Calibri" w:hAnsi="Calibri" w:cs="Calibri"/>
            <w:noProof/>
          </w:rPr>
          <w:t>Table 3.1 TS accumulator parameters</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_Toc56931368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14</w:t>
        </w:r>
        <w:r w:rsidRPr="00F02102">
          <w:rPr>
            <w:rFonts w:ascii="Calibri" w:hAnsi="Calibri" w:cs="Calibri"/>
            <w:noProof/>
            <w:webHidden/>
          </w:rPr>
          <w:fldChar w:fldCharType="end"/>
        </w:r>
      </w:hyperlink>
    </w:p>
    <w:p w14:paraId="48E24A29"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69" w:history="1">
        <w:r w:rsidRPr="00F02102">
          <w:rPr>
            <w:rStyle w:val="Hyperlink"/>
            <w:rFonts w:ascii="Calibri" w:hAnsi="Calibri" w:cs="Calibri"/>
            <w:noProof/>
          </w:rPr>
          <w:t>Table 3.2 Main cell specification</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_Toc56931369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14</w:t>
        </w:r>
        <w:r w:rsidRPr="00F02102">
          <w:rPr>
            <w:rFonts w:ascii="Calibri" w:hAnsi="Calibri" w:cs="Calibri"/>
            <w:noProof/>
            <w:webHidden/>
          </w:rPr>
          <w:fldChar w:fldCharType="end"/>
        </w:r>
      </w:hyperlink>
    </w:p>
    <w:p w14:paraId="2C43DA71"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0" w:history="1">
        <w:r w:rsidRPr="00F02102">
          <w:rPr>
            <w:rStyle w:val="Hyperlink"/>
            <w:rFonts w:ascii="Calibri" w:hAnsi="Calibri" w:cs="Calibri"/>
            <w:noProof/>
          </w:rPr>
          <w:t>Table 3.3 Cell temperature monitoring</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_Toc56931370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15</w:t>
        </w:r>
        <w:r w:rsidRPr="00F02102">
          <w:rPr>
            <w:rFonts w:ascii="Calibri" w:hAnsi="Calibri" w:cs="Calibri"/>
            <w:noProof/>
            <w:webHidden/>
          </w:rPr>
          <w:fldChar w:fldCharType="end"/>
        </w:r>
      </w:hyperlink>
    </w:p>
    <w:p w14:paraId="421FE8D5"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1" w:history="1">
        <w:r w:rsidRPr="00F02102">
          <w:rPr>
            <w:rStyle w:val="Hyperlink"/>
            <w:rFonts w:ascii="Calibri" w:hAnsi="Calibri" w:cs="Calibri"/>
            <w:noProof/>
          </w:rPr>
          <w:t>Table 3.4 Accumulator Materials</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_Toc56931371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15</w:t>
        </w:r>
        <w:r w:rsidRPr="00F02102">
          <w:rPr>
            <w:rFonts w:ascii="Calibri" w:hAnsi="Calibri" w:cs="Calibri"/>
            <w:noProof/>
            <w:webHidden/>
          </w:rPr>
          <w:fldChar w:fldCharType="end"/>
        </w:r>
      </w:hyperlink>
    </w:p>
    <w:p w14:paraId="5D340DAB"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2" w:history="1">
        <w:r w:rsidRPr="00F02102">
          <w:rPr>
            <w:rStyle w:val="Hyperlink"/>
            <w:rFonts w:ascii="Calibri" w:hAnsi="Calibri" w:cs="Calibri"/>
            <w:noProof/>
          </w:rPr>
          <w:t>Table 3.5 Cell voltage limits</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_Toc56931372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15</w:t>
        </w:r>
        <w:r w:rsidRPr="00F02102">
          <w:rPr>
            <w:rFonts w:ascii="Calibri" w:hAnsi="Calibri" w:cs="Calibri"/>
            <w:noProof/>
            <w:webHidden/>
          </w:rPr>
          <w:fldChar w:fldCharType="end"/>
        </w:r>
      </w:hyperlink>
    </w:p>
    <w:p w14:paraId="30FD2E3E"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3" w:history="1">
        <w:r w:rsidRPr="00F02102">
          <w:rPr>
            <w:rStyle w:val="Hyperlink"/>
            <w:rFonts w:ascii="Calibri" w:hAnsi="Calibri" w:cs="Calibri"/>
            <w:noProof/>
          </w:rPr>
          <w:t>Table 3.6 Wire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_Toc56931373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17</w:t>
        </w:r>
        <w:r w:rsidRPr="00F02102">
          <w:rPr>
            <w:rFonts w:ascii="Calibri" w:hAnsi="Calibri" w:cs="Calibri"/>
            <w:noProof/>
            <w:webHidden/>
          </w:rPr>
          <w:fldChar w:fldCharType="end"/>
        </w:r>
      </w:hyperlink>
    </w:p>
    <w:p w14:paraId="7BE3C12F"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4" w:history="1">
        <w:r w:rsidRPr="00F02102">
          <w:rPr>
            <w:rStyle w:val="Hyperlink"/>
            <w:rFonts w:ascii="Calibri" w:hAnsi="Calibri" w:cs="Calibri"/>
            <w:noProof/>
          </w:rPr>
          <w:t>Table 3.7 Basic AIR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_Toc56931374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17</w:t>
        </w:r>
        <w:r w:rsidRPr="00F02102">
          <w:rPr>
            <w:rFonts w:ascii="Calibri" w:hAnsi="Calibri" w:cs="Calibri"/>
            <w:noProof/>
            <w:webHidden/>
          </w:rPr>
          <w:fldChar w:fldCharType="end"/>
        </w:r>
      </w:hyperlink>
    </w:p>
    <w:p w14:paraId="6B771EE8"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5" w:history="1">
        <w:r w:rsidRPr="00F02102">
          <w:rPr>
            <w:rStyle w:val="Hyperlink"/>
            <w:rFonts w:ascii="Calibri" w:hAnsi="Calibri" w:cs="Calibri"/>
            <w:noProof/>
          </w:rPr>
          <w:t>Table 3.8 Basic fuse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_Toc56931375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18</w:t>
        </w:r>
        <w:r w:rsidRPr="00F02102">
          <w:rPr>
            <w:rFonts w:ascii="Calibri" w:hAnsi="Calibri" w:cs="Calibri"/>
            <w:noProof/>
            <w:webHidden/>
          </w:rPr>
          <w:fldChar w:fldCharType="end"/>
        </w:r>
      </w:hyperlink>
    </w:p>
    <w:p w14:paraId="53E9ADC8"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6" w:history="1">
        <w:r w:rsidRPr="00F02102">
          <w:rPr>
            <w:rStyle w:val="Hyperlink"/>
            <w:rFonts w:ascii="Calibri" w:hAnsi="Calibri" w:cs="Calibri"/>
            <w:noProof/>
          </w:rPr>
          <w:t>Table 3.9 Fuse Protection Table</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_Toc56931376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18</w:t>
        </w:r>
        <w:r w:rsidRPr="00F02102">
          <w:rPr>
            <w:rFonts w:ascii="Calibri" w:hAnsi="Calibri" w:cs="Calibri"/>
            <w:noProof/>
            <w:webHidden/>
          </w:rPr>
          <w:fldChar w:fldCharType="end"/>
        </w:r>
      </w:hyperlink>
    </w:p>
    <w:p w14:paraId="46BCA31A"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7" w:history="1">
        <w:r w:rsidRPr="00F02102">
          <w:rPr>
            <w:rStyle w:val="Hyperlink"/>
            <w:rFonts w:ascii="Calibri" w:hAnsi="Calibri" w:cs="Calibri"/>
            <w:noProof/>
          </w:rPr>
          <w:t>Table 3.10 GLV accumulator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_Toc56931377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19</w:t>
        </w:r>
        <w:r w:rsidRPr="00F02102">
          <w:rPr>
            <w:rFonts w:ascii="Calibri" w:hAnsi="Calibri" w:cs="Calibri"/>
            <w:noProof/>
            <w:webHidden/>
          </w:rPr>
          <w:fldChar w:fldCharType="end"/>
        </w:r>
      </w:hyperlink>
    </w:p>
    <w:p w14:paraId="4DCA074B"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8" w:history="1">
        <w:r w:rsidRPr="00F02102">
          <w:rPr>
            <w:rStyle w:val="Hyperlink"/>
            <w:rFonts w:ascii="Calibri" w:hAnsi="Calibri" w:cs="Calibri"/>
            <w:noProof/>
          </w:rPr>
          <w:t>Table 4.1 General charger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_Toc56931378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20</w:t>
        </w:r>
        <w:r w:rsidRPr="00F02102">
          <w:rPr>
            <w:rFonts w:ascii="Calibri" w:hAnsi="Calibri" w:cs="Calibri"/>
            <w:noProof/>
            <w:webHidden/>
          </w:rPr>
          <w:fldChar w:fldCharType="end"/>
        </w:r>
      </w:hyperlink>
    </w:p>
    <w:p w14:paraId="5A86A2D5"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79" w:history="1">
        <w:r w:rsidRPr="00F02102">
          <w:rPr>
            <w:rStyle w:val="Hyperlink"/>
            <w:rFonts w:ascii="Calibri" w:hAnsi="Calibri" w:cs="Calibri"/>
            <w:noProof/>
          </w:rPr>
          <w:t>Table 6.1 General motor controller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_Toc56931379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21</w:t>
        </w:r>
        <w:r w:rsidRPr="00F02102">
          <w:rPr>
            <w:rFonts w:ascii="Calibri" w:hAnsi="Calibri" w:cs="Calibri"/>
            <w:noProof/>
            <w:webHidden/>
          </w:rPr>
          <w:fldChar w:fldCharType="end"/>
        </w:r>
      </w:hyperlink>
    </w:p>
    <w:p w14:paraId="7A21B65E"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80" w:history="1">
        <w:r w:rsidRPr="00F02102">
          <w:rPr>
            <w:rStyle w:val="Hyperlink"/>
            <w:rFonts w:ascii="Calibri" w:hAnsi="Calibri" w:cs="Calibri"/>
            <w:noProof/>
          </w:rPr>
          <w:t>Table 6.2 Wire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_Toc56931380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21</w:t>
        </w:r>
        <w:r w:rsidRPr="00F02102">
          <w:rPr>
            <w:rFonts w:ascii="Calibri" w:hAnsi="Calibri" w:cs="Calibri"/>
            <w:noProof/>
            <w:webHidden/>
          </w:rPr>
          <w:fldChar w:fldCharType="end"/>
        </w:r>
      </w:hyperlink>
    </w:p>
    <w:p w14:paraId="7A5E310D"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81" w:history="1">
        <w:r w:rsidRPr="00F02102">
          <w:rPr>
            <w:rStyle w:val="Hyperlink"/>
            <w:rFonts w:ascii="Calibri" w:hAnsi="Calibri" w:cs="Calibri"/>
            <w:noProof/>
          </w:rPr>
          <w:t>Table 6.3 General motor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_Toc56931381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22</w:t>
        </w:r>
        <w:r w:rsidRPr="00F02102">
          <w:rPr>
            <w:rFonts w:ascii="Calibri" w:hAnsi="Calibri" w:cs="Calibri"/>
            <w:noProof/>
            <w:webHidden/>
          </w:rPr>
          <w:fldChar w:fldCharType="end"/>
        </w:r>
      </w:hyperlink>
    </w:p>
    <w:p w14:paraId="0A8CB823"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82" w:history="1">
        <w:r w:rsidRPr="00F02102">
          <w:rPr>
            <w:rStyle w:val="Hyperlink"/>
            <w:rFonts w:ascii="Calibri" w:hAnsi="Calibri" w:cs="Calibri"/>
            <w:noProof/>
          </w:rPr>
          <w:t>Table 9.1 Torque encoder data (add additional rows for each type of torque encoder used)</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_Toc56931382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24</w:t>
        </w:r>
        <w:r w:rsidRPr="00F02102">
          <w:rPr>
            <w:rFonts w:ascii="Calibri" w:hAnsi="Calibri" w:cs="Calibri"/>
            <w:noProof/>
            <w:webHidden/>
          </w:rPr>
          <w:fldChar w:fldCharType="end"/>
        </w:r>
      </w:hyperlink>
    </w:p>
    <w:p w14:paraId="5380C64B" w14:textId="77777777" w:rsidR="00623EF2" w:rsidRPr="00F02102" w:rsidRDefault="00623EF2" w:rsidP="00623EF2">
      <w:pPr>
        <w:pStyle w:val="TableofFigures"/>
        <w:tabs>
          <w:tab w:val="right" w:leader="dot" w:pos="9962"/>
        </w:tabs>
        <w:spacing w:after="120" w:line="240" w:lineRule="auto"/>
        <w:rPr>
          <w:rFonts w:ascii="Calibri" w:eastAsiaTheme="minorEastAsia" w:hAnsi="Calibri" w:cs="Calibri"/>
          <w:noProof/>
          <w:lang w:eastAsia="en-GB"/>
        </w:rPr>
      </w:pPr>
      <w:hyperlink w:anchor="_Toc56931383" w:history="1">
        <w:r w:rsidRPr="00F02102">
          <w:rPr>
            <w:rStyle w:val="Hyperlink"/>
            <w:rFonts w:ascii="Calibri" w:hAnsi="Calibri" w:cs="Calibri"/>
            <w:noProof/>
          </w:rPr>
          <w:t>Table 9.2 Brake encoder data</w:t>
        </w:r>
        <w:r w:rsidRPr="00F02102">
          <w:rPr>
            <w:rFonts w:ascii="Calibri" w:hAnsi="Calibri" w:cs="Calibri"/>
            <w:noProof/>
            <w:webHidden/>
          </w:rPr>
          <w:tab/>
        </w:r>
        <w:r w:rsidRPr="00F02102">
          <w:rPr>
            <w:rFonts w:ascii="Calibri" w:hAnsi="Calibri" w:cs="Calibri"/>
            <w:noProof/>
            <w:webHidden/>
          </w:rPr>
          <w:fldChar w:fldCharType="begin"/>
        </w:r>
        <w:r w:rsidRPr="00F02102">
          <w:rPr>
            <w:rFonts w:ascii="Calibri" w:hAnsi="Calibri" w:cs="Calibri"/>
            <w:noProof/>
            <w:webHidden/>
          </w:rPr>
          <w:instrText xml:space="preserve"> PAGEREF _Toc56931383 \h </w:instrText>
        </w:r>
        <w:r w:rsidRPr="00F02102">
          <w:rPr>
            <w:rFonts w:ascii="Calibri" w:hAnsi="Calibri" w:cs="Calibri"/>
            <w:noProof/>
            <w:webHidden/>
          </w:rPr>
        </w:r>
        <w:r w:rsidRPr="00F02102">
          <w:rPr>
            <w:rFonts w:ascii="Calibri" w:hAnsi="Calibri" w:cs="Calibri"/>
            <w:noProof/>
            <w:webHidden/>
          </w:rPr>
          <w:fldChar w:fldCharType="separate"/>
        </w:r>
        <w:r w:rsidRPr="00F02102">
          <w:rPr>
            <w:rFonts w:ascii="Calibri" w:hAnsi="Calibri" w:cs="Calibri"/>
            <w:noProof/>
            <w:webHidden/>
          </w:rPr>
          <w:t>25</w:t>
        </w:r>
        <w:r w:rsidRPr="00F02102">
          <w:rPr>
            <w:rFonts w:ascii="Calibri" w:hAnsi="Calibri" w:cs="Calibri"/>
            <w:noProof/>
            <w:webHidden/>
          </w:rPr>
          <w:fldChar w:fldCharType="end"/>
        </w:r>
      </w:hyperlink>
    </w:p>
    <w:p w14:paraId="0E441233" w14:textId="77777777" w:rsidR="00623EF2" w:rsidRPr="00F02102" w:rsidRDefault="00623EF2" w:rsidP="00623EF2">
      <w:pPr>
        <w:spacing w:after="120" w:line="240" w:lineRule="auto"/>
        <w:rPr>
          <w:rFonts w:ascii="Calibri" w:hAnsi="Calibri" w:cs="Calibri"/>
        </w:rPr>
      </w:pPr>
      <w:r w:rsidRPr="00F02102">
        <w:rPr>
          <w:rFonts w:ascii="Calibri" w:hAnsi="Calibri" w:cs="Calibri"/>
        </w:rPr>
        <w:fldChar w:fldCharType="end"/>
      </w:r>
      <w:bookmarkStart w:id="12" w:name="_Hlk33267649"/>
      <w:r w:rsidRPr="00F02102">
        <w:rPr>
          <w:rFonts w:ascii="Calibri" w:hAnsi="Calibri" w:cs="Calibri"/>
        </w:rPr>
        <w:t>Must</w:t>
      </w:r>
      <w:r w:rsidRPr="00F02102">
        <w:rPr>
          <w:rFonts w:ascii="Calibri" w:eastAsia="Arial" w:hAnsi="Calibri" w:cs="Calibri"/>
        </w:rPr>
        <w:t xml:space="preserve"> </w:t>
      </w:r>
      <w:r w:rsidRPr="00F02102">
        <w:rPr>
          <w:rFonts w:ascii="Calibri" w:hAnsi="Calibri" w:cs="Calibri"/>
        </w:rPr>
        <w:t>be</w:t>
      </w:r>
      <w:r w:rsidRPr="00F02102">
        <w:rPr>
          <w:rFonts w:ascii="Calibri" w:eastAsia="Arial" w:hAnsi="Calibri" w:cs="Calibri"/>
        </w:rPr>
        <w:t xml:space="preserve"> </w:t>
      </w:r>
      <w:r w:rsidRPr="00F02102">
        <w:rPr>
          <w:rFonts w:ascii="Calibri" w:hAnsi="Calibri" w:cs="Calibri"/>
        </w:rPr>
        <w:t>hyperlinked</w:t>
      </w:r>
      <w:bookmarkEnd w:id="12"/>
      <w:r w:rsidRPr="00F02102">
        <w:rPr>
          <w:rFonts w:ascii="Calibri" w:hAnsi="Calibri" w:cs="Calibri"/>
        </w:rPr>
        <w:t>!</w:t>
      </w:r>
    </w:p>
    <w:p w14:paraId="647AF808" w14:textId="77777777" w:rsidR="00623EF2" w:rsidRDefault="00623EF2" w:rsidP="00623EF2">
      <w:pPr>
        <w:suppressAutoHyphens w:val="0"/>
        <w:spacing w:after="0" w:line="240" w:lineRule="auto"/>
        <w:rPr>
          <w:rFonts w:eastAsia="Times New Roman" w:cs="Times New Roman"/>
          <w:b/>
          <w:bCs/>
          <w:sz w:val="28"/>
          <w:szCs w:val="28"/>
        </w:rPr>
      </w:pPr>
      <w:r>
        <w:br w:type="page"/>
      </w:r>
    </w:p>
    <w:p w14:paraId="5C8A2C03" w14:textId="77777777" w:rsidR="00623EF2" w:rsidRPr="00842345" w:rsidRDefault="00623EF2" w:rsidP="00623EF2">
      <w:pPr>
        <w:pStyle w:val="Heading1"/>
        <w:numPr>
          <w:ilvl w:val="0"/>
          <w:numId w:val="2"/>
        </w:numPr>
        <w:spacing w:line="240" w:lineRule="auto"/>
      </w:pPr>
      <w:bookmarkStart w:id="13" w:name="_Toc56931448"/>
      <w:r w:rsidRPr="00842345">
        <w:t>List</w:t>
      </w:r>
      <w:r w:rsidRPr="00842345">
        <w:rPr>
          <w:rFonts w:eastAsia="Arial"/>
        </w:rPr>
        <w:t xml:space="preserve"> </w:t>
      </w:r>
      <w:r w:rsidRPr="00842345">
        <w:t>of</w:t>
      </w:r>
      <w:r w:rsidRPr="00842345">
        <w:rPr>
          <w:rFonts w:eastAsia="Arial"/>
        </w:rPr>
        <w:t xml:space="preserve"> </w:t>
      </w:r>
      <w:r w:rsidRPr="00842345">
        <w:t>Abbreviations</w:t>
      </w:r>
      <w:bookmarkEnd w:id="13"/>
    </w:p>
    <w:p w14:paraId="3BC75884" w14:textId="77777777" w:rsidR="00623EF2" w:rsidRPr="00C76A80" w:rsidRDefault="00623EF2" w:rsidP="00623EF2">
      <w:pPr>
        <w:spacing w:line="240" w:lineRule="auto"/>
        <w:rPr>
          <w:rFonts w:asciiTheme="minorHAnsi" w:hAnsiTheme="minorHAnsi" w:cstheme="minorHAnsi"/>
        </w:rPr>
      </w:pPr>
      <w:r w:rsidRPr="00C76A80">
        <w:rPr>
          <w:rFonts w:asciiTheme="minorHAnsi" w:hAnsiTheme="minorHAnsi" w:cstheme="minorHAnsi"/>
        </w:rPr>
        <w:t>Define any abbreviations/acronyms which are not listed in the rules.</w:t>
      </w:r>
    </w:p>
    <w:tbl>
      <w:tblPr>
        <w:tblStyle w:val="TableGrid"/>
        <w:tblW w:w="5000" w:type="pct"/>
        <w:tblLook w:val="04A0" w:firstRow="1" w:lastRow="0" w:firstColumn="1" w:lastColumn="0" w:noHBand="0" w:noVBand="1"/>
      </w:tblPr>
      <w:tblGrid>
        <w:gridCol w:w="1696"/>
        <w:gridCol w:w="8266"/>
      </w:tblGrid>
      <w:tr w:rsidR="00623EF2" w:rsidRPr="00C76A80" w14:paraId="2436C26D" w14:textId="77777777" w:rsidTr="00D4594D">
        <w:tc>
          <w:tcPr>
            <w:tcW w:w="851" w:type="pct"/>
          </w:tcPr>
          <w:p w14:paraId="699B893B" w14:textId="77777777" w:rsidR="00623EF2" w:rsidRPr="00C76A80" w:rsidRDefault="00623EF2" w:rsidP="00D4594D">
            <w:pPr>
              <w:spacing w:after="0" w:line="240" w:lineRule="auto"/>
              <w:rPr>
                <w:rFonts w:asciiTheme="minorHAnsi" w:hAnsiTheme="minorHAnsi" w:cstheme="minorHAnsi"/>
              </w:rPr>
            </w:pPr>
            <w:r w:rsidRPr="00C76A80">
              <w:rPr>
                <w:rFonts w:asciiTheme="minorHAnsi" w:hAnsiTheme="minorHAnsi" w:cstheme="minorHAnsi"/>
              </w:rPr>
              <w:t>Abbreviation/ Acronym</w:t>
            </w:r>
          </w:p>
        </w:tc>
        <w:tc>
          <w:tcPr>
            <w:tcW w:w="4149" w:type="pct"/>
          </w:tcPr>
          <w:p w14:paraId="0EEC8F01" w14:textId="77777777" w:rsidR="00623EF2" w:rsidRPr="00C76A80" w:rsidRDefault="00623EF2" w:rsidP="00D4594D">
            <w:pPr>
              <w:spacing w:after="0" w:line="240" w:lineRule="auto"/>
              <w:rPr>
                <w:rFonts w:asciiTheme="minorHAnsi" w:hAnsiTheme="minorHAnsi" w:cstheme="minorHAnsi"/>
              </w:rPr>
            </w:pPr>
            <w:r w:rsidRPr="00C76A80">
              <w:rPr>
                <w:rFonts w:asciiTheme="minorHAnsi" w:hAnsiTheme="minorHAnsi" w:cstheme="minorHAnsi"/>
              </w:rPr>
              <w:t>Definition</w:t>
            </w:r>
          </w:p>
        </w:tc>
      </w:tr>
      <w:tr w:rsidR="00623EF2" w:rsidRPr="00C76A80" w14:paraId="7A0CA79D" w14:textId="77777777" w:rsidTr="00D4594D">
        <w:tc>
          <w:tcPr>
            <w:tcW w:w="851" w:type="pct"/>
          </w:tcPr>
          <w:p w14:paraId="63CD97C0" w14:textId="77777777" w:rsidR="00623EF2" w:rsidRPr="00C76A80" w:rsidRDefault="00623EF2" w:rsidP="00D4594D">
            <w:pPr>
              <w:spacing w:after="120" w:line="240" w:lineRule="auto"/>
              <w:rPr>
                <w:rFonts w:asciiTheme="minorHAnsi" w:hAnsiTheme="minorHAnsi" w:cstheme="minorHAnsi"/>
              </w:rPr>
            </w:pPr>
          </w:p>
        </w:tc>
        <w:tc>
          <w:tcPr>
            <w:tcW w:w="4149" w:type="pct"/>
          </w:tcPr>
          <w:p w14:paraId="61439DE1" w14:textId="77777777" w:rsidR="00623EF2" w:rsidRPr="00C76A80" w:rsidRDefault="00623EF2" w:rsidP="00D4594D">
            <w:pPr>
              <w:spacing w:after="120" w:line="240" w:lineRule="auto"/>
              <w:rPr>
                <w:rFonts w:asciiTheme="minorHAnsi" w:hAnsiTheme="minorHAnsi" w:cstheme="minorHAnsi"/>
              </w:rPr>
            </w:pPr>
          </w:p>
        </w:tc>
      </w:tr>
    </w:tbl>
    <w:p w14:paraId="52871AEF" w14:textId="77777777" w:rsidR="00623EF2" w:rsidRPr="00C76A80" w:rsidRDefault="00623EF2" w:rsidP="00623EF2">
      <w:pPr>
        <w:spacing w:line="240" w:lineRule="auto"/>
        <w:rPr>
          <w:rFonts w:asciiTheme="minorHAnsi" w:hAnsiTheme="minorHAnsi" w:cstheme="minorHAnsi"/>
        </w:rPr>
      </w:pPr>
    </w:p>
    <w:p w14:paraId="2421280E" w14:textId="77777777" w:rsidR="00623EF2" w:rsidRDefault="00623EF2" w:rsidP="00623EF2">
      <w:pPr>
        <w:spacing w:line="240" w:lineRule="auto"/>
        <w:rPr>
          <w:rFonts w:ascii="Calibri" w:hAnsi="Calibri" w:cs="Calibri"/>
          <w:sz w:val="24"/>
        </w:rPr>
        <w:sectPr w:rsidR="00623EF2" w:rsidSect="00F02102">
          <w:headerReference w:type="even" r:id="rId26"/>
          <w:footerReference w:type="even" r:id="rId27"/>
          <w:headerReference w:type="first" r:id="rId28"/>
          <w:footerReference w:type="first" r:id="rId29"/>
          <w:type w:val="continuous"/>
          <w:pgSz w:w="12240" w:h="15840" w:code="1"/>
          <w:pgMar w:top="1134" w:right="1134" w:bottom="1134" w:left="1134" w:header="708" w:footer="708" w:gutter="0"/>
          <w:pgNumType w:fmt="lowerRoman"/>
          <w:cols w:space="720"/>
          <w:formProt w:val="0"/>
          <w:docGrid w:linePitch="360"/>
        </w:sectPr>
      </w:pPr>
    </w:p>
    <w:p w14:paraId="270A63C6" w14:textId="77777777" w:rsidR="00623EF2" w:rsidRPr="00842345" w:rsidRDefault="00623EF2" w:rsidP="00623EF2">
      <w:pPr>
        <w:pStyle w:val="Heading1"/>
        <w:spacing w:line="240" w:lineRule="auto"/>
      </w:pPr>
      <w:bookmarkStart w:id="14" w:name="_Toc56931449"/>
      <w:bookmarkStart w:id="15" w:name="_Ref261249217"/>
      <w:r w:rsidRPr="00842345">
        <w:t>System</w:t>
      </w:r>
      <w:r w:rsidRPr="00842345">
        <w:rPr>
          <w:rFonts w:eastAsia="Arial"/>
        </w:rPr>
        <w:t xml:space="preserve"> </w:t>
      </w:r>
      <w:r w:rsidRPr="00842345">
        <w:t>Overview</w:t>
      </w:r>
      <w:bookmarkEnd w:id="14"/>
    </w:p>
    <w:tbl>
      <w:tblPr>
        <w:tblStyle w:val="TableGrid"/>
        <w:tblW w:w="5000" w:type="pct"/>
        <w:tblLook w:val="04A0" w:firstRow="1" w:lastRow="0" w:firstColumn="1" w:lastColumn="0" w:noHBand="0" w:noVBand="1"/>
      </w:tblPr>
      <w:tblGrid>
        <w:gridCol w:w="13562"/>
      </w:tblGrid>
      <w:tr w:rsidR="00623EF2" w:rsidRPr="00654BC1" w14:paraId="4354103E" w14:textId="77777777" w:rsidTr="00D4594D">
        <w:tc>
          <w:tcPr>
            <w:tcW w:w="5000" w:type="pct"/>
          </w:tcPr>
          <w:p w14:paraId="54A26FBB" w14:textId="77777777" w:rsidR="00623EF2" w:rsidRPr="00654BC1" w:rsidRDefault="00623EF2" w:rsidP="00D4594D">
            <w:pPr>
              <w:pStyle w:val="ListParagraph"/>
              <w:numPr>
                <w:ilvl w:val="0"/>
                <w:numId w:val="3"/>
              </w:numPr>
              <w:tabs>
                <w:tab w:val="clear" w:pos="0"/>
              </w:tabs>
              <w:spacing w:line="240" w:lineRule="auto"/>
              <w:ind w:left="567"/>
              <w:jc w:val="both"/>
              <w:rPr>
                <w:rFonts w:ascii="Calibri" w:hAnsi="Calibri" w:cs="Calibri"/>
                <w:lang w:val="en-GB"/>
              </w:rPr>
            </w:pPr>
            <w:r w:rsidRPr="00654BC1">
              <w:rPr>
                <w:rFonts w:ascii="Calibri" w:hAnsi="Calibri" w:cs="Calibri"/>
                <w:lang w:val="en-GB"/>
              </w:rPr>
              <w:t xml:space="preserve">Short description of the system’s concept </w:t>
            </w:r>
          </w:p>
          <w:p w14:paraId="76A539BD" w14:textId="77777777" w:rsidR="00623EF2" w:rsidRPr="00654BC1" w:rsidRDefault="00623EF2" w:rsidP="00D4594D">
            <w:pPr>
              <w:pStyle w:val="ListParagraph"/>
              <w:numPr>
                <w:ilvl w:val="0"/>
                <w:numId w:val="3"/>
              </w:numPr>
              <w:tabs>
                <w:tab w:val="clear" w:pos="0"/>
              </w:tabs>
              <w:spacing w:line="240" w:lineRule="auto"/>
              <w:ind w:left="567"/>
              <w:jc w:val="both"/>
              <w:rPr>
                <w:rFonts w:ascii="Calibri" w:hAnsi="Calibri" w:cs="Calibri"/>
                <w:lang w:val="en-GB"/>
              </w:rPr>
            </w:pPr>
            <w:r w:rsidRPr="00654BC1">
              <w:rPr>
                <w:rFonts w:ascii="Calibri" w:hAnsi="Calibri" w:cs="Calibri"/>
                <w:lang w:val="en-GB"/>
              </w:rPr>
              <w:t>Rough Schematic (blocks) showing all parts affected with the electrical systems and function of the tractive system</w:t>
            </w:r>
          </w:p>
          <w:p w14:paraId="3BA4FB93" w14:textId="77777777" w:rsidR="00623EF2" w:rsidRPr="00654BC1" w:rsidRDefault="00623EF2" w:rsidP="00D4594D">
            <w:pPr>
              <w:pStyle w:val="ListParagraph"/>
              <w:numPr>
                <w:ilvl w:val="0"/>
                <w:numId w:val="3"/>
              </w:numPr>
              <w:tabs>
                <w:tab w:val="clear" w:pos="0"/>
              </w:tabs>
              <w:spacing w:line="240" w:lineRule="auto"/>
              <w:ind w:left="567"/>
              <w:jc w:val="both"/>
              <w:rPr>
                <w:rFonts w:ascii="Calibri" w:hAnsi="Calibri" w:cs="Calibri"/>
              </w:rPr>
            </w:pPr>
            <w:r w:rsidRPr="00654BC1">
              <w:rPr>
                <w:rFonts w:ascii="Calibri" w:hAnsi="Calibri" w:cs="Calibri"/>
                <w:lang w:val="en-GB"/>
              </w:rPr>
              <w:t>No detailed wiring</w:t>
            </w:r>
          </w:p>
        </w:tc>
      </w:tr>
    </w:tbl>
    <w:p w14:paraId="0AFFEC33" w14:textId="77777777" w:rsidR="00623EF2" w:rsidRDefault="00623EF2" w:rsidP="00623EF2">
      <w:pPr>
        <w:spacing w:before="200" w:after="0" w:line="240" w:lineRule="auto"/>
        <w:jc w:val="both"/>
        <w:rPr>
          <w:rFonts w:ascii="Calibri" w:hAnsi="Calibri" w:cs="Calibri"/>
        </w:rPr>
      </w:pPr>
      <w:r w:rsidRPr="00654BC1">
        <w:rPr>
          <w:rFonts w:ascii="Calibri" w:hAnsi="Calibri" w:cs="Calibri"/>
        </w:rPr>
        <w:t>Complete the following table, replacing the values with your specifications: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2"/>
        <w:gridCol w:w="1032"/>
        <w:gridCol w:w="1153"/>
        <w:gridCol w:w="968"/>
        <w:gridCol w:w="898"/>
        <w:gridCol w:w="998"/>
        <w:gridCol w:w="999"/>
        <w:gridCol w:w="992"/>
        <w:gridCol w:w="1559"/>
        <w:gridCol w:w="1713"/>
        <w:gridCol w:w="1261"/>
        <w:gridCol w:w="951"/>
      </w:tblGrid>
      <w:tr w:rsidR="00623EF2" w:rsidRPr="00546433" w14:paraId="4FC455EE" w14:textId="77777777" w:rsidTr="00D4594D">
        <w:trPr>
          <w:cantSplit/>
          <w:trHeight w:val="1619"/>
        </w:trPr>
        <w:tc>
          <w:tcPr>
            <w:tcW w:w="0" w:type="auto"/>
            <w:shd w:val="clear" w:color="auto" w:fill="auto"/>
            <w:textDirection w:val="btLr"/>
            <w:vAlign w:val="center"/>
            <w:hideMark/>
          </w:tcPr>
          <w:p w14:paraId="1715138E"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Maximum Tractive-system voltage:</w:t>
            </w:r>
          </w:p>
        </w:tc>
        <w:tc>
          <w:tcPr>
            <w:tcW w:w="0" w:type="auto"/>
            <w:shd w:val="clear" w:color="auto" w:fill="auto"/>
            <w:textDirection w:val="btLr"/>
            <w:vAlign w:val="center"/>
            <w:hideMark/>
          </w:tcPr>
          <w:p w14:paraId="1E9BFCD0"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Nominal Tractive-system voltage:</w:t>
            </w:r>
          </w:p>
        </w:tc>
        <w:tc>
          <w:tcPr>
            <w:tcW w:w="0" w:type="auto"/>
            <w:shd w:val="clear" w:color="auto" w:fill="auto"/>
            <w:textDirection w:val="btLr"/>
            <w:vAlign w:val="center"/>
            <w:hideMark/>
          </w:tcPr>
          <w:p w14:paraId="613E8350"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Control-system voltage:</w:t>
            </w:r>
          </w:p>
        </w:tc>
        <w:tc>
          <w:tcPr>
            <w:tcW w:w="0" w:type="auto"/>
            <w:shd w:val="clear" w:color="auto" w:fill="auto"/>
            <w:textDirection w:val="btLr"/>
            <w:vAlign w:val="center"/>
            <w:hideMark/>
          </w:tcPr>
          <w:p w14:paraId="36408667"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Accumulator configuration:</w:t>
            </w:r>
          </w:p>
        </w:tc>
        <w:tc>
          <w:tcPr>
            <w:tcW w:w="0" w:type="auto"/>
            <w:shd w:val="clear" w:color="auto" w:fill="auto"/>
            <w:textDirection w:val="btLr"/>
            <w:vAlign w:val="center"/>
            <w:hideMark/>
          </w:tcPr>
          <w:p w14:paraId="6470FE4C"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Total Accumulator capacity:</w:t>
            </w:r>
          </w:p>
        </w:tc>
        <w:tc>
          <w:tcPr>
            <w:tcW w:w="998" w:type="dxa"/>
            <w:shd w:val="clear" w:color="auto" w:fill="auto"/>
            <w:textDirection w:val="btLr"/>
            <w:vAlign w:val="center"/>
            <w:hideMark/>
          </w:tcPr>
          <w:p w14:paraId="5DD8A47E"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Nominal TS Accumulator current:</w:t>
            </w:r>
          </w:p>
        </w:tc>
        <w:tc>
          <w:tcPr>
            <w:tcW w:w="999" w:type="dxa"/>
            <w:shd w:val="clear" w:color="auto" w:fill="auto"/>
            <w:textDirection w:val="btLr"/>
            <w:vAlign w:val="center"/>
            <w:hideMark/>
          </w:tcPr>
          <w:p w14:paraId="5B2B4B6A"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Maximum TS Accumulator current:</w:t>
            </w:r>
          </w:p>
        </w:tc>
        <w:tc>
          <w:tcPr>
            <w:tcW w:w="992" w:type="dxa"/>
            <w:shd w:val="clear" w:color="auto" w:fill="auto"/>
            <w:textDirection w:val="btLr"/>
            <w:vAlign w:val="center"/>
            <w:hideMark/>
          </w:tcPr>
          <w:p w14:paraId="26F912F3"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TS accumulator cell type:</w:t>
            </w:r>
          </w:p>
        </w:tc>
        <w:tc>
          <w:tcPr>
            <w:tcW w:w="1559" w:type="dxa"/>
            <w:shd w:val="clear" w:color="auto" w:fill="auto"/>
            <w:textDirection w:val="btLr"/>
            <w:vAlign w:val="center"/>
            <w:hideMark/>
          </w:tcPr>
          <w:p w14:paraId="3C58CE44"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GLV Accumulator cell type:</w:t>
            </w:r>
          </w:p>
        </w:tc>
        <w:tc>
          <w:tcPr>
            <w:tcW w:w="1713" w:type="dxa"/>
            <w:shd w:val="clear" w:color="auto" w:fill="auto"/>
            <w:textDirection w:val="btLr"/>
            <w:vAlign w:val="center"/>
            <w:hideMark/>
          </w:tcPr>
          <w:p w14:paraId="35EDE650"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Motor type:</w:t>
            </w:r>
          </w:p>
        </w:tc>
        <w:tc>
          <w:tcPr>
            <w:tcW w:w="0" w:type="auto"/>
            <w:shd w:val="clear" w:color="auto" w:fill="auto"/>
            <w:textDirection w:val="btLr"/>
            <w:vAlign w:val="center"/>
            <w:hideMark/>
          </w:tcPr>
          <w:p w14:paraId="02A95C37"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Number of motors:</w:t>
            </w:r>
          </w:p>
        </w:tc>
        <w:tc>
          <w:tcPr>
            <w:tcW w:w="0" w:type="auto"/>
            <w:shd w:val="clear" w:color="auto" w:fill="auto"/>
            <w:textDirection w:val="btLr"/>
            <w:vAlign w:val="center"/>
            <w:hideMark/>
          </w:tcPr>
          <w:p w14:paraId="36435298"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Maximum combined motor power in kW</w:t>
            </w:r>
          </w:p>
        </w:tc>
      </w:tr>
      <w:tr w:rsidR="00623EF2" w:rsidRPr="00F8540F" w14:paraId="295090D1" w14:textId="77777777" w:rsidTr="00D4594D">
        <w:trPr>
          <w:cantSplit/>
          <w:trHeight w:val="1134"/>
        </w:trPr>
        <w:tc>
          <w:tcPr>
            <w:tcW w:w="0" w:type="auto"/>
            <w:shd w:val="clear" w:color="auto" w:fill="auto"/>
            <w:hideMark/>
          </w:tcPr>
          <w:p w14:paraId="3A216B98"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600VDC</w:t>
            </w:r>
          </w:p>
        </w:tc>
        <w:tc>
          <w:tcPr>
            <w:tcW w:w="0" w:type="auto"/>
            <w:shd w:val="clear" w:color="auto" w:fill="auto"/>
            <w:hideMark/>
          </w:tcPr>
          <w:p w14:paraId="2F2981C8"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560VDC</w:t>
            </w:r>
          </w:p>
        </w:tc>
        <w:tc>
          <w:tcPr>
            <w:tcW w:w="0" w:type="auto"/>
            <w:shd w:val="clear" w:color="auto" w:fill="auto"/>
            <w:hideMark/>
          </w:tcPr>
          <w:p w14:paraId="6664AE25"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12VDC, 24VDC</w:t>
            </w:r>
          </w:p>
        </w:tc>
        <w:tc>
          <w:tcPr>
            <w:tcW w:w="0" w:type="auto"/>
            <w:shd w:val="clear" w:color="auto" w:fill="auto"/>
            <w:hideMark/>
          </w:tcPr>
          <w:p w14:paraId="3F79AF23"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200s3p</w:t>
            </w:r>
          </w:p>
        </w:tc>
        <w:tc>
          <w:tcPr>
            <w:tcW w:w="0" w:type="auto"/>
            <w:shd w:val="clear" w:color="auto" w:fill="auto"/>
            <w:hideMark/>
          </w:tcPr>
          <w:p w14:paraId="3A40A88F"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200Ah</w:t>
            </w:r>
          </w:p>
        </w:tc>
        <w:tc>
          <w:tcPr>
            <w:tcW w:w="998" w:type="dxa"/>
            <w:shd w:val="clear" w:color="auto" w:fill="auto"/>
            <w:hideMark/>
          </w:tcPr>
          <w:p w14:paraId="5D8F3D6E"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90A</w:t>
            </w:r>
          </w:p>
        </w:tc>
        <w:tc>
          <w:tcPr>
            <w:tcW w:w="999" w:type="dxa"/>
            <w:shd w:val="clear" w:color="auto" w:fill="auto"/>
            <w:hideMark/>
          </w:tcPr>
          <w:p w14:paraId="5B3489BD"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100A</w:t>
            </w:r>
          </w:p>
        </w:tc>
        <w:tc>
          <w:tcPr>
            <w:tcW w:w="992" w:type="dxa"/>
            <w:shd w:val="clear" w:color="auto" w:fill="auto"/>
            <w:hideMark/>
          </w:tcPr>
          <w:p w14:paraId="0994FD44"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b/>
                <w:bCs/>
                <w:color w:val="FF0000"/>
                <w:lang w:eastAsia="en-GB"/>
              </w:rPr>
              <w:t xml:space="preserve"> </w:t>
            </w:r>
            <w:r w:rsidRPr="00F8540F">
              <w:rPr>
                <w:rFonts w:ascii="Calibri" w:eastAsia="Times New Roman" w:hAnsi="Calibri" w:cs="Calibri"/>
                <w:color w:val="000000"/>
                <w:lang w:eastAsia="en-GB"/>
              </w:rPr>
              <w:t>Lithium-Ion Polymer</w:t>
            </w:r>
          </w:p>
        </w:tc>
        <w:tc>
          <w:tcPr>
            <w:tcW w:w="1559" w:type="dxa"/>
            <w:shd w:val="clear" w:color="auto" w:fill="auto"/>
            <w:hideMark/>
          </w:tcPr>
          <w:p w14:paraId="33C4D8DE"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b/>
                <w:bCs/>
                <w:color w:val="FF0000"/>
                <w:lang w:eastAsia="en-GB"/>
              </w:rPr>
              <w:t xml:space="preserve"> </w:t>
            </w:r>
            <w:r w:rsidRPr="00F8540F">
              <w:rPr>
                <w:rFonts w:ascii="Calibri" w:eastAsia="Times New Roman" w:hAnsi="Calibri" w:cs="Calibri"/>
                <w:color w:val="000000"/>
                <w:lang w:eastAsia="en-GB"/>
              </w:rPr>
              <w:t>Lithium-Ion Polymer</w:t>
            </w:r>
          </w:p>
        </w:tc>
        <w:tc>
          <w:tcPr>
            <w:tcW w:w="1713" w:type="dxa"/>
            <w:shd w:val="clear" w:color="auto" w:fill="auto"/>
            <w:hideMark/>
          </w:tcPr>
          <w:p w14:paraId="21C09B36"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Permanent excited synchronous motor</w:t>
            </w:r>
          </w:p>
        </w:tc>
        <w:tc>
          <w:tcPr>
            <w:tcW w:w="0" w:type="auto"/>
            <w:shd w:val="clear" w:color="auto" w:fill="auto"/>
            <w:hideMark/>
          </w:tcPr>
          <w:p w14:paraId="750F22EE"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Total 4, one per wheel</w:t>
            </w:r>
          </w:p>
        </w:tc>
        <w:tc>
          <w:tcPr>
            <w:tcW w:w="0" w:type="auto"/>
            <w:shd w:val="clear" w:color="auto" w:fill="auto"/>
            <w:hideMark/>
          </w:tcPr>
          <w:p w14:paraId="60BC0D21" w14:textId="77777777" w:rsidR="00623EF2" w:rsidRPr="00F8540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F8540F">
              <w:rPr>
                <w:rFonts w:ascii="Calibri" w:eastAsia="Times New Roman" w:hAnsi="Calibri" w:cs="Calibri"/>
                <w:color w:val="000000"/>
                <w:lang w:eastAsia="en-GB"/>
              </w:rPr>
              <w:t xml:space="preserve"> 150kW</w:t>
            </w:r>
          </w:p>
        </w:tc>
      </w:tr>
    </w:tbl>
    <w:p w14:paraId="12D07600" w14:textId="77777777" w:rsidR="00623EF2" w:rsidRPr="00654BC1" w:rsidRDefault="00623EF2" w:rsidP="00623EF2">
      <w:pPr>
        <w:pStyle w:val="Table"/>
        <w:spacing w:before="0" w:line="240" w:lineRule="auto"/>
        <w:jc w:val="center"/>
        <w:rPr>
          <w:rFonts w:ascii="Calibri" w:hAnsi="Calibri" w:cs="Calibri"/>
          <w:sz w:val="22"/>
          <w:szCs w:val="22"/>
        </w:rPr>
      </w:pPr>
      <w:bookmarkStart w:id="16" w:name="_Toc56931357"/>
      <w:r w:rsidRPr="00654BC1">
        <w:rPr>
          <w:rFonts w:ascii="Calibri" w:hAnsi="Calibri" w:cs="Calibri"/>
          <w:sz w:val="22"/>
          <w:szCs w:val="22"/>
        </w:rPr>
        <w:t xml:space="preserve">Table </w:t>
      </w:r>
      <w:r w:rsidRPr="00654BC1">
        <w:rPr>
          <w:rFonts w:ascii="Calibri" w:hAnsi="Calibri" w:cs="Calibri"/>
          <w:sz w:val="22"/>
          <w:szCs w:val="22"/>
        </w:rPr>
        <w:fldChar w:fldCharType="begin"/>
      </w:r>
      <w:r w:rsidRPr="00654BC1">
        <w:rPr>
          <w:rFonts w:ascii="Calibri" w:hAnsi="Calibri" w:cs="Calibri"/>
          <w:sz w:val="22"/>
          <w:szCs w:val="22"/>
        </w:rPr>
        <w:instrText xml:space="preserve"> STYLEREF 1 \s </w:instrText>
      </w:r>
      <w:r w:rsidRPr="00654BC1">
        <w:rPr>
          <w:rFonts w:ascii="Calibri" w:hAnsi="Calibri" w:cs="Calibri"/>
          <w:sz w:val="22"/>
          <w:szCs w:val="22"/>
        </w:rPr>
        <w:fldChar w:fldCharType="separate"/>
      </w:r>
      <w:r w:rsidRPr="00654BC1">
        <w:rPr>
          <w:rFonts w:ascii="Calibri" w:hAnsi="Calibri" w:cs="Calibri"/>
          <w:noProof/>
          <w:sz w:val="22"/>
          <w:szCs w:val="22"/>
        </w:rPr>
        <w:t>1</w:t>
      </w:r>
      <w:r w:rsidRPr="00654BC1">
        <w:rPr>
          <w:rFonts w:ascii="Calibri" w:hAnsi="Calibri" w:cs="Calibri"/>
          <w:sz w:val="22"/>
          <w:szCs w:val="22"/>
        </w:rPr>
        <w:fldChar w:fldCharType="end"/>
      </w:r>
      <w:r w:rsidRPr="00654BC1">
        <w:rPr>
          <w:rFonts w:ascii="Calibri" w:hAnsi="Calibri" w:cs="Calibri"/>
          <w:sz w:val="22"/>
          <w:szCs w:val="22"/>
        </w:rPr>
        <w:t>.</w:t>
      </w:r>
      <w:r w:rsidRPr="00654BC1">
        <w:rPr>
          <w:rFonts w:ascii="Calibri" w:hAnsi="Calibri" w:cs="Calibri"/>
          <w:sz w:val="22"/>
          <w:szCs w:val="22"/>
        </w:rPr>
        <w:fldChar w:fldCharType="begin"/>
      </w:r>
      <w:r w:rsidRPr="00654BC1">
        <w:rPr>
          <w:rFonts w:ascii="Calibri" w:hAnsi="Calibri" w:cs="Calibri"/>
          <w:sz w:val="22"/>
          <w:szCs w:val="22"/>
        </w:rPr>
        <w:instrText xml:space="preserve"> SEQ Table \* ARABIC \s 1 </w:instrText>
      </w:r>
      <w:r w:rsidRPr="00654BC1">
        <w:rPr>
          <w:rFonts w:ascii="Calibri" w:hAnsi="Calibri" w:cs="Calibri"/>
          <w:sz w:val="22"/>
          <w:szCs w:val="22"/>
        </w:rPr>
        <w:fldChar w:fldCharType="separate"/>
      </w:r>
      <w:r w:rsidRPr="00654BC1">
        <w:rPr>
          <w:rFonts w:ascii="Calibri" w:hAnsi="Calibri" w:cs="Calibri"/>
          <w:noProof/>
          <w:sz w:val="22"/>
          <w:szCs w:val="22"/>
        </w:rPr>
        <w:t>1</w:t>
      </w:r>
      <w:r w:rsidRPr="00654BC1">
        <w:rPr>
          <w:rFonts w:ascii="Calibri" w:hAnsi="Calibri" w:cs="Calibri"/>
          <w:sz w:val="22"/>
          <w:szCs w:val="22"/>
        </w:rPr>
        <w:fldChar w:fldCharType="end"/>
      </w:r>
      <w:r w:rsidRPr="00654BC1">
        <w:rPr>
          <w:rFonts w:ascii="Calibri" w:hAnsi="Calibri" w:cs="Calibri"/>
          <w:sz w:val="22"/>
          <w:szCs w:val="22"/>
        </w:rPr>
        <w:t xml:space="preserve"> General </w:t>
      </w:r>
      <w:r w:rsidRPr="00654BC1">
        <w:rPr>
          <w:rFonts w:ascii="Calibri" w:hAnsi="Calibri" w:cs="Calibri"/>
          <w:i w:val="0"/>
          <w:iCs w:val="0"/>
          <w:sz w:val="22"/>
          <w:szCs w:val="22"/>
        </w:rPr>
        <w:t>parameters</w:t>
      </w:r>
      <w:bookmarkEnd w:id="16"/>
    </w:p>
    <w:p w14:paraId="624B89D5" w14:textId="77777777" w:rsidR="00623EF2" w:rsidRPr="00842345" w:rsidRDefault="00623EF2" w:rsidP="00623EF2">
      <w:pPr>
        <w:pStyle w:val="Heading1"/>
        <w:spacing w:line="240" w:lineRule="auto"/>
      </w:pPr>
      <w:bookmarkStart w:id="17" w:name="_Ref261212617"/>
      <w:bookmarkStart w:id="18" w:name="_Toc56931450"/>
      <w:r w:rsidRPr="00842345">
        <w:t>Electrical</w:t>
      </w:r>
      <w:r w:rsidRPr="00842345">
        <w:rPr>
          <w:rFonts w:eastAsia="Arial"/>
        </w:rPr>
        <w:t xml:space="preserve"> </w:t>
      </w:r>
      <w:r w:rsidRPr="00842345">
        <w:t>Systems</w:t>
      </w:r>
      <w:bookmarkEnd w:id="17"/>
      <w:bookmarkEnd w:id="18"/>
    </w:p>
    <w:p w14:paraId="06F39430" w14:textId="77777777" w:rsidR="00623EF2" w:rsidRPr="00842345" w:rsidRDefault="00623EF2" w:rsidP="00623EF2">
      <w:pPr>
        <w:pStyle w:val="Heading2"/>
        <w:spacing w:line="240" w:lineRule="auto"/>
      </w:pPr>
      <w:bookmarkStart w:id="19" w:name="_Toc56931451"/>
      <w:r w:rsidRPr="00842345">
        <w:t>Shutdown</w:t>
      </w:r>
      <w:r w:rsidRPr="00842345">
        <w:rPr>
          <w:rFonts w:eastAsia="Arial"/>
        </w:rPr>
        <w:t xml:space="preserve"> </w:t>
      </w:r>
      <w:r w:rsidRPr="00842345">
        <w:t>Circuit</w:t>
      </w:r>
      <w:bookmarkEnd w:id="19"/>
    </w:p>
    <w:p w14:paraId="4988A6D1" w14:textId="77777777" w:rsidR="00623EF2" w:rsidRPr="00842345" w:rsidRDefault="00623EF2" w:rsidP="00623EF2">
      <w:pPr>
        <w:pStyle w:val="Heading3"/>
        <w:spacing w:line="240" w:lineRule="auto"/>
      </w:pPr>
      <w:bookmarkStart w:id="20" w:name="_Ref399226466"/>
      <w:bookmarkStart w:id="21" w:name="_Toc56931452"/>
      <w:r w:rsidRPr="00842345">
        <w:t>Description/concept</w:t>
      </w:r>
      <w:bookmarkEnd w:id="20"/>
      <w:bookmarkEnd w:id="21"/>
    </w:p>
    <w:tbl>
      <w:tblPr>
        <w:tblStyle w:val="TableGrid"/>
        <w:tblW w:w="5000" w:type="pct"/>
        <w:tblLook w:val="04A0" w:firstRow="1" w:lastRow="0" w:firstColumn="1" w:lastColumn="0" w:noHBand="0" w:noVBand="1"/>
      </w:tblPr>
      <w:tblGrid>
        <w:gridCol w:w="13562"/>
      </w:tblGrid>
      <w:tr w:rsidR="00623EF2" w:rsidRPr="00654BC1" w14:paraId="7FB859A9" w14:textId="77777777" w:rsidTr="00D4594D">
        <w:tc>
          <w:tcPr>
            <w:tcW w:w="5000" w:type="pct"/>
          </w:tcPr>
          <w:p w14:paraId="1A746E4E" w14:textId="77777777" w:rsidR="00623EF2" w:rsidRPr="00654BC1" w:rsidRDefault="00623EF2" w:rsidP="00D4594D">
            <w:pPr>
              <w:spacing w:line="240" w:lineRule="auto"/>
              <w:jc w:val="both"/>
              <w:rPr>
                <w:rFonts w:ascii="Calibri" w:hAnsi="Calibri" w:cs="Calibri"/>
              </w:rPr>
            </w:pPr>
            <w:bookmarkStart w:id="22" w:name="_Hlk33267596"/>
            <w:r w:rsidRPr="00654BC1">
              <w:rPr>
                <w:rFonts w:ascii="Calibri" w:hAnsi="Calibri" w:cs="Calibri"/>
              </w:rPr>
              <w:t>Describe</w:t>
            </w:r>
            <w:r w:rsidRPr="00654BC1">
              <w:rPr>
                <w:rFonts w:ascii="Calibri" w:eastAsia="Arial" w:hAnsi="Calibri" w:cs="Calibri"/>
              </w:rPr>
              <w:t xml:space="preserve"> </w:t>
            </w:r>
            <w:r w:rsidRPr="00654BC1">
              <w:rPr>
                <w:rFonts w:ascii="Calibri" w:hAnsi="Calibri" w:cs="Calibri"/>
              </w:rPr>
              <w:t>your</w:t>
            </w:r>
            <w:r w:rsidRPr="00654BC1">
              <w:rPr>
                <w:rFonts w:ascii="Calibri" w:eastAsia="Arial" w:hAnsi="Calibri" w:cs="Calibri"/>
              </w:rPr>
              <w:t xml:space="preserve"> </w:t>
            </w:r>
            <w:r w:rsidRPr="00654BC1">
              <w:rPr>
                <w:rFonts w:ascii="Calibri" w:hAnsi="Calibri" w:cs="Calibri"/>
              </w:rPr>
              <w:t>concept</w:t>
            </w:r>
            <w:r w:rsidRPr="00654BC1">
              <w:rPr>
                <w:rFonts w:ascii="Calibri" w:eastAsia="Arial" w:hAnsi="Calibri" w:cs="Calibri"/>
              </w:rPr>
              <w:t xml:space="preserve"> </w:t>
            </w:r>
            <w:r w:rsidRPr="00654BC1">
              <w:rPr>
                <w:rFonts w:ascii="Calibri" w:hAnsi="Calibri" w:cs="Calibri"/>
              </w:rPr>
              <w:t>of</w:t>
            </w:r>
            <w:r w:rsidRPr="00654BC1">
              <w:rPr>
                <w:rFonts w:ascii="Calibri" w:eastAsia="Arial" w:hAnsi="Calibri" w:cs="Calibri"/>
              </w:rPr>
              <w:t xml:space="preserve"> </w:t>
            </w:r>
            <w:r w:rsidRPr="00654BC1">
              <w:rPr>
                <w:rFonts w:ascii="Calibri" w:hAnsi="Calibri" w:cs="Calibri"/>
              </w:rPr>
              <w:t>the</w:t>
            </w:r>
            <w:r w:rsidRPr="00654BC1">
              <w:rPr>
                <w:rFonts w:ascii="Calibri" w:eastAsia="Arial" w:hAnsi="Calibri" w:cs="Calibri"/>
              </w:rPr>
              <w:t xml:space="preserve"> </w:t>
            </w:r>
            <w:r w:rsidRPr="00654BC1">
              <w:rPr>
                <w:rFonts w:ascii="Calibri" w:hAnsi="Calibri" w:cs="Calibri"/>
              </w:rPr>
              <w:t>shutdown</w:t>
            </w:r>
            <w:r w:rsidRPr="00654BC1">
              <w:rPr>
                <w:rFonts w:ascii="Calibri" w:eastAsia="Arial" w:hAnsi="Calibri" w:cs="Calibri"/>
              </w:rPr>
              <w:t xml:space="preserve"> </w:t>
            </w:r>
            <w:r w:rsidRPr="00654BC1">
              <w:rPr>
                <w:rFonts w:ascii="Calibri" w:hAnsi="Calibri" w:cs="Calibri"/>
              </w:rPr>
              <w:t>circuit,</w:t>
            </w:r>
            <w:r w:rsidRPr="00654BC1">
              <w:rPr>
                <w:rFonts w:ascii="Calibri" w:eastAsia="Arial" w:hAnsi="Calibri" w:cs="Calibri"/>
              </w:rPr>
              <w:t xml:space="preserve"> </w:t>
            </w:r>
            <w:r w:rsidRPr="00654BC1">
              <w:rPr>
                <w:rFonts w:ascii="Calibri" w:hAnsi="Calibri" w:cs="Calibri"/>
              </w:rPr>
              <w:t>the</w:t>
            </w:r>
            <w:r w:rsidRPr="00654BC1">
              <w:rPr>
                <w:rFonts w:ascii="Calibri" w:eastAsia="Arial" w:hAnsi="Calibri" w:cs="Calibri"/>
              </w:rPr>
              <w:t xml:space="preserve"> </w:t>
            </w:r>
            <w:r w:rsidRPr="00654BC1">
              <w:rPr>
                <w:rFonts w:ascii="Calibri" w:hAnsi="Calibri" w:cs="Calibri"/>
              </w:rPr>
              <w:t>master</w:t>
            </w:r>
            <w:r w:rsidRPr="00654BC1">
              <w:rPr>
                <w:rFonts w:ascii="Calibri" w:eastAsia="Arial" w:hAnsi="Calibri" w:cs="Calibri"/>
              </w:rPr>
              <w:t xml:space="preserve"> </w:t>
            </w:r>
            <w:r w:rsidRPr="00654BC1">
              <w:rPr>
                <w:rFonts w:ascii="Calibri" w:hAnsi="Calibri" w:cs="Calibri"/>
              </w:rPr>
              <w:t>switches,</w:t>
            </w:r>
            <w:r w:rsidRPr="00654BC1">
              <w:rPr>
                <w:rFonts w:ascii="Calibri" w:eastAsia="Arial" w:hAnsi="Calibri" w:cs="Calibri"/>
              </w:rPr>
              <w:t xml:space="preserve"> </w:t>
            </w:r>
            <w:r w:rsidRPr="00654BC1">
              <w:rPr>
                <w:rFonts w:ascii="Calibri" w:hAnsi="Calibri" w:cs="Calibri"/>
              </w:rPr>
              <w:t>shut</w:t>
            </w:r>
            <w:r w:rsidRPr="00654BC1">
              <w:rPr>
                <w:rFonts w:ascii="Calibri" w:eastAsia="Arial" w:hAnsi="Calibri" w:cs="Calibri"/>
              </w:rPr>
              <w:t xml:space="preserve"> </w:t>
            </w:r>
            <w:r w:rsidRPr="00654BC1">
              <w:rPr>
                <w:rFonts w:ascii="Calibri" w:hAnsi="Calibri" w:cs="Calibri"/>
              </w:rPr>
              <w:t>down</w:t>
            </w:r>
            <w:r w:rsidRPr="00654BC1">
              <w:rPr>
                <w:rFonts w:ascii="Calibri" w:eastAsia="Arial" w:hAnsi="Calibri" w:cs="Calibri"/>
              </w:rPr>
              <w:t xml:space="preserve"> </w:t>
            </w:r>
            <w:r w:rsidRPr="00654BC1">
              <w:rPr>
                <w:rFonts w:ascii="Calibri" w:hAnsi="Calibri" w:cs="Calibri"/>
              </w:rPr>
              <w:t>buttons,</w:t>
            </w:r>
            <w:r w:rsidRPr="00654BC1">
              <w:rPr>
                <w:rFonts w:ascii="Calibri" w:eastAsia="Arial" w:hAnsi="Calibri" w:cs="Calibri"/>
              </w:rPr>
              <w:t xml:space="preserve"> </w:t>
            </w:r>
            <w:r w:rsidRPr="00654BC1">
              <w:rPr>
                <w:rFonts w:ascii="Calibri" w:hAnsi="Calibri" w:cs="Calibri"/>
              </w:rPr>
              <w:t>brake</w:t>
            </w:r>
            <w:r w:rsidRPr="00654BC1">
              <w:rPr>
                <w:rFonts w:ascii="Calibri" w:eastAsia="Arial" w:hAnsi="Calibri" w:cs="Calibri"/>
              </w:rPr>
              <w:t xml:space="preserve"> </w:t>
            </w:r>
            <w:r w:rsidRPr="00654BC1">
              <w:rPr>
                <w:rFonts w:ascii="Calibri" w:hAnsi="Calibri" w:cs="Calibri"/>
              </w:rPr>
              <w:t>over</w:t>
            </w:r>
            <w:r w:rsidRPr="00654BC1">
              <w:rPr>
                <w:rFonts w:ascii="Calibri" w:eastAsia="Arial" w:hAnsi="Calibri" w:cs="Calibri"/>
              </w:rPr>
              <w:t xml:space="preserve"> </w:t>
            </w:r>
            <w:r w:rsidRPr="00654BC1">
              <w:rPr>
                <w:rFonts w:ascii="Calibri" w:hAnsi="Calibri" w:cs="Calibri"/>
              </w:rPr>
              <w:t>travel</w:t>
            </w:r>
            <w:r w:rsidRPr="00654BC1">
              <w:rPr>
                <w:rFonts w:ascii="Calibri" w:eastAsia="Arial" w:hAnsi="Calibri" w:cs="Calibri"/>
              </w:rPr>
              <w:t xml:space="preserve"> </w:t>
            </w:r>
            <w:r w:rsidRPr="00654BC1">
              <w:rPr>
                <w:rFonts w:ascii="Calibri" w:hAnsi="Calibri" w:cs="Calibri"/>
              </w:rPr>
              <w:t>switch,</w:t>
            </w:r>
            <w:r w:rsidRPr="00654BC1">
              <w:rPr>
                <w:rFonts w:ascii="Calibri" w:eastAsia="Arial" w:hAnsi="Calibri" w:cs="Calibri"/>
              </w:rPr>
              <w:t xml:space="preserve"> </w:t>
            </w:r>
            <w:r w:rsidRPr="00654BC1">
              <w:rPr>
                <w:rFonts w:ascii="Calibri" w:hAnsi="Calibri" w:cs="Calibri"/>
              </w:rPr>
              <w:t>etc.</w:t>
            </w:r>
          </w:p>
        </w:tc>
      </w:tr>
    </w:tbl>
    <w:bookmarkEnd w:id="22"/>
    <w:p w14:paraId="5E54927E" w14:textId="77777777" w:rsidR="00623EF2" w:rsidRPr="00654BC1" w:rsidRDefault="00623EF2" w:rsidP="00623EF2">
      <w:pPr>
        <w:keepNext/>
        <w:spacing w:before="200" w:after="0" w:line="240" w:lineRule="auto"/>
        <w:jc w:val="both"/>
        <w:rPr>
          <w:rFonts w:ascii="Calibri" w:hAnsi="Calibri" w:cs="Calibri"/>
        </w:rPr>
      </w:pPr>
      <w:r w:rsidRPr="00654BC1">
        <w:rPr>
          <w:rFonts w:ascii="Calibri" w:hAnsi="Calibri" w:cs="Calibri"/>
        </w:rPr>
        <w:t>Complete the following table replacing the values with your specification and append additional switches from your setup: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781"/>
        <w:gridCol w:w="6781"/>
      </w:tblGrid>
      <w:tr w:rsidR="00623EF2" w:rsidRPr="00546433" w14:paraId="26B6A2ED" w14:textId="77777777" w:rsidTr="00D4594D">
        <w:trPr>
          <w:cantSplit/>
          <w:tblHeader/>
        </w:trPr>
        <w:tc>
          <w:tcPr>
            <w:tcW w:w="2500" w:type="pct"/>
            <w:shd w:val="clear" w:color="auto" w:fill="auto"/>
          </w:tcPr>
          <w:p w14:paraId="6D84CD67" w14:textId="77777777" w:rsidR="00623EF2" w:rsidRPr="00546433" w:rsidRDefault="00623EF2" w:rsidP="00D4594D">
            <w:pPr>
              <w:pStyle w:val="TableContents"/>
              <w:keepNext/>
              <w:spacing w:line="240" w:lineRule="auto"/>
              <w:rPr>
                <w:rFonts w:ascii="Calibri" w:hAnsi="Calibri" w:cs="Calibri"/>
                <w:b/>
                <w:bCs/>
              </w:rPr>
            </w:pPr>
            <w:r w:rsidRPr="00546433">
              <w:rPr>
                <w:rFonts w:ascii="Calibri" w:hAnsi="Calibri" w:cs="Calibri"/>
                <w:b/>
                <w:bCs/>
              </w:rPr>
              <w:t>Part</w:t>
            </w:r>
          </w:p>
        </w:tc>
        <w:tc>
          <w:tcPr>
            <w:tcW w:w="2500" w:type="pct"/>
            <w:shd w:val="clear" w:color="auto" w:fill="auto"/>
          </w:tcPr>
          <w:p w14:paraId="1AC8DC42" w14:textId="77777777" w:rsidR="00623EF2" w:rsidRPr="00546433" w:rsidRDefault="00623EF2" w:rsidP="00D4594D">
            <w:pPr>
              <w:pStyle w:val="TableContents"/>
              <w:keepNext/>
              <w:spacing w:line="240" w:lineRule="auto"/>
              <w:rPr>
                <w:rFonts w:ascii="Calibri" w:hAnsi="Calibri" w:cs="Calibri"/>
                <w:b/>
                <w:bCs/>
              </w:rPr>
            </w:pPr>
            <w:r w:rsidRPr="00546433">
              <w:rPr>
                <w:rFonts w:ascii="Calibri" w:hAnsi="Calibri" w:cs="Calibri"/>
                <w:b/>
                <w:bCs/>
              </w:rPr>
              <w:t>Function</w:t>
            </w:r>
          </w:p>
        </w:tc>
      </w:tr>
      <w:tr w:rsidR="00623EF2" w:rsidRPr="00546433" w14:paraId="60400207" w14:textId="77777777" w:rsidTr="00D4594D">
        <w:trPr>
          <w:cantSplit/>
        </w:trPr>
        <w:tc>
          <w:tcPr>
            <w:tcW w:w="2500" w:type="pct"/>
            <w:shd w:val="clear" w:color="auto" w:fill="auto"/>
          </w:tcPr>
          <w:p w14:paraId="4795147F" w14:textId="77777777" w:rsidR="00623EF2" w:rsidRPr="00546433" w:rsidRDefault="00623EF2" w:rsidP="00D4594D">
            <w:pPr>
              <w:pStyle w:val="TableContents"/>
              <w:keepNext/>
              <w:spacing w:line="240" w:lineRule="auto"/>
              <w:rPr>
                <w:rFonts w:ascii="Calibri" w:hAnsi="Calibri" w:cs="Calibri"/>
              </w:rPr>
            </w:pPr>
            <w:r w:rsidRPr="00546433">
              <w:rPr>
                <w:rFonts w:ascii="Calibri" w:hAnsi="Calibri" w:cs="Calibri"/>
                <w:b/>
                <w:color w:val="FF0000"/>
              </w:rPr>
              <w:t>for example:</w:t>
            </w:r>
            <w:r w:rsidRPr="00546433">
              <w:rPr>
                <w:rFonts w:ascii="Calibri" w:hAnsi="Calibri" w:cs="Calibri"/>
              </w:rPr>
              <w:t xml:space="preserve"> Main Switch (for control and tractive system; CSMS, TSMS)</w:t>
            </w:r>
          </w:p>
        </w:tc>
        <w:tc>
          <w:tcPr>
            <w:tcW w:w="2500" w:type="pct"/>
            <w:shd w:val="clear" w:color="auto" w:fill="auto"/>
          </w:tcPr>
          <w:p w14:paraId="3D402108" w14:textId="77777777" w:rsidR="00623EF2" w:rsidRPr="00546433" w:rsidRDefault="00623EF2" w:rsidP="00D4594D">
            <w:pPr>
              <w:pStyle w:val="TableContents"/>
              <w:keepNext/>
              <w:spacing w:line="240" w:lineRule="auto"/>
              <w:rPr>
                <w:rFonts w:ascii="Calibri" w:hAnsi="Calibri" w:cs="Calibri"/>
              </w:rPr>
            </w:pPr>
            <w:r w:rsidRPr="00546433">
              <w:rPr>
                <w:rFonts w:ascii="Calibri" w:hAnsi="Calibri" w:cs="Calibri"/>
                <w:b/>
                <w:color w:val="FF0000"/>
              </w:rPr>
              <w:t>for example:</w:t>
            </w:r>
            <w:r w:rsidRPr="00546433">
              <w:rPr>
                <w:rFonts w:ascii="Calibri" w:hAnsi="Calibri" w:cs="Calibri"/>
              </w:rPr>
              <w:t xml:space="preserve"> Normally open</w:t>
            </w:r>
          </w:p>
        </w:tc>
      </w:tr>
      <w:tr w:rsidR="00623EF2" w:rsidRPr="00546433" w14:paraId="67C35F72" w14:textId="77777777" w:rsidTr="00D4594D">
        <w:trPr>
          <w:cantSplit/>
        </w:trPr>
        <w:tc>
          <w:tcPr>
            <w:tcW w:w="2500" w:type="pct"/>
            <w:shd w:val="clear" w:color="auto" w:fill="auto"/>
          </w:tcPr>
          <w:p w14:paraId="129AA362"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Brake over travel switch (BOTS)</w:t>
            </w:r>
          </w:p>
        </w:tc>
        <w:tc>
          <w:tcPr>
            <w:tcW w:w="2500" w:type="pct"/>
            <w:shd w:val="clear" w:color="auto" w:fill="auto"/>
          </w:tcPr>
          <w:p w14:paraId="517A9C1A"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closed</w:t>
            </w:r>
          </w:p>
        </w:tc>
      </w:tr>
      <w:tr w:rsidR="00623EF2" w:rsidRPr="00546433" w14:paraId="58E0DBFD" w14:textId="77777777" w:rsidTr="00D4594D">
        <w:trPr>
          <w:cantSplit/>
        </w:trPr>
        <w:tc>
          <w:tcPr>
            <w:tcW w:w="2500" w:type="pct"/>
            <w:shd w:val="clear" w:color="auto" w:fill="auto"/>
          </w:tcPr>
          <w:p w14:paraId="4D3175A0"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Shutdown buttons (SDB)</w:t>
            </w:r>
          </w:p>
        </w:tc>
        <w:tc>
          <w:tcPr>
            <w:tcW w:w="2500" w:type="pct"/>
            <w:shd w:val="clear" w:color="auto" w:fill="auto"/>
          </w:tcPr>
          <w:p w14:paraId="7D7A5376"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closed</w:t>
            </w:r>
          </w:p>
        </w:tc>
      </w:tr>
      <w:tr w:rsidR="00623EF2" w:rsidRPr="00546433" w14:paraId="63BF0DC0" w14:textId="77777777" w:rsidTr="00D4594D">
        <w:trPr>
          <w:cantSplit/>
        </w:trPr>
        <w:tc>
          <w:tcPr>
            <w:tcW w:w="2500" w:type="pct"/>
            <w:shd w:val="clear" w:color="auto" w:fill="auto"/>
          </w:tcPr>
          <w:p w14:paraId="45645825"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Insulation Monitoring Device (IMD)</w:t>
            </w:r>
          </w:p>
        </w:tc>
        <w:tc>
          <w:tcPr>
            <w:tcW w:w="2500" w:type="pct"/>
            <w:shd w:val="clear" w:color="auto" w:fill="auto"/>
          </w:tcPr>
          <w:p w14:paraId="3596581D"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open</w:t>
            </w:r>
          </w:p>
        </w:tc>
      </w:tr>
      <w:tr w:rsidR="00623EF2" w:rsidRPr="00546433" w14:paraId="23446205" w14:textId="77777777" w:rsidTr="00D4594D">
        <w:trPr>
          <w:cantSplit/>
        </w:trPr>
        <w:tc>
          <w:tcPr>
            <w:tcW w:w="2500" w:type="pct"/>
            <w:shd w:val="clear" w:color="auto" w:fill="auto"/>
          </w:tcPr>
          <w:p w14:paraId="337F67F3"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Accumulator Management System (AMS)</w:t>
            </w:r>
          </w:p>
        </w:tc>
        <w:tc>
          <w:tcPr>
            <w:tcW w:w="2500" w:type="pct"/>
            <w:shd w:val="clear" w:color="auto" w:fill="auto"/>
          </w:tcPr>
          <w:p w14:paraId="39C3B004"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open</w:t>
            </w:r>
          </w:p>
        </w:tc>
      </w:tr>
      <w:tr w:rsidR="00623EF2" w:rsidRPr="00546433" w14:paraId="16D5709F" w14:textId="77777777" w:rsidTr="00D4594D">
        <w:trPr>
          <w:cantSplit/>
        </w:trPr>
        <w:tc>
          <w:tcPr>
            <w:tcW w:w="2500" w:type="pct"/>
            <w:shd w:val="clear" w:color="auto" w:fill="auto"/>
          </w:tcPr>
          <w:p w14:paraId="1171281F"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Inertia Switch</w:t>
            </w:r>
          </w:p>
        </w:tc>
        <w:tc>
          <w:tcPr>
            <w:tcW w:w="2500" w:type="pct"/>
            <w:shd w:val="clear" w:color="auto" w:fill="auto"/>
          </w:tcPr>
          <w:p w14:paraId="3D1CD99F"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closed</w:t>
            </w:r>
          </w:p>
        </w:tc>
      </w:tr>
      <w:tr w:rsidR="00623EF2" w:rsidRPr="00546433" w14:paraId="5BC3E7F1" w14:textId="77777777" w:rsidTr="00D4594D">
        <w:trPr>
          <w:cantSplit/>
        </w:trPr>
        <w:tc>
          <w:tcPr>
            <w:tcW w:w="2500" w:type="pct"/>
            <w:shd w:val="clear" w:color="auto" w:fill="auto"/>
          </w:tcPr>
          <w:p w14:paraId="154E3EA9"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Interlocks</w:t>
            </w:r>
          </w:p>
        </w:tc>
        <w:tc>
          <w:tcPr>
            <w:tcW w:w="2500" w:type="pct"/>
            <w:shd w:val="clear" w:color="auto" w:fill="auto"/>
          </w:tcPr>
          <w:p w14:paraId="75C68407"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Closed when circuits are connected</w:t>
            </w:r>
          </w:p>
        </w:tc>
      </w:tr>
      <w:tr w:rsidR="00623EF2" w:rsidRPr="00546433" w14:paraId="0F57C438" w14:textId="77777777" w:rsidTr="00D4594D">
        <w:trPr>
          <w:cantSplit/>
        </w:trPr>
        <w:tc>
          <w:tcPr>
            <w:tcW w:w="2500" w:type="pct"/>
            <w:shd w:val="clear" w:color="auto" w:fill="auto"/>
          </w:tcPr>
          <w:p w14:paraId="05A5FBDF"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Brake System Plausibility Device</w:t>
            </w:r>
          </w:p>
        </w:tc>
        <w:tc>
          <w:tcPr>
            <w:tcW w:w="2500" w:type="pct"/>
            <w:shd w:val="clear" w:color="auto" w:fill="auto"/>
          </w:tcPr>
          <w:p w14:paraId="4BBC3C07"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Closed</w:t>
            </w:r>
          </w:p>
        </w:tc>
      </w:tr>
      <w:tr w:rsidR="00623EF2" w:rsidRPr="00546433" w14:paraId="55F8D7C6" w14:textId="77777777" w:rsidTr="00D4594D">
        <w:trPr>
          <w:cantSplit/>
        </w:trPr>
        <w:tc>
          <w:tcPr>
            <w:tcW w:w="2500" w:type="pct"/>
            <w:shd w:val="clear" w:color="auto" w:fill="auto"/>
          </w:tcPr>
          <w:p w14:paraId="350F4C7F"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Additional Device</w:t>
            </w:r>
          </w:p>
        </w:tc>
        <w:tc>
          <w:tcPr>
            <w:tcW w:w="2500" w:type="pct"/>
            <w:shd w:val="clear" w:color="auto" w:fill="auto"/>
          </w:tcPr>
          <w:p w14:paraId="26F667CC" w14:textId="77777777" w:rsidR="00623EF2" w:rsidRPr="00546433" w:rsidRDefault="00623EF2" w:rsidP="00D4594D">
            <w:pPr>
              <w:pStyle w:val="TableContents"/>
              <w:keepNext/>
              <w:spacing w:line="240" w:lineRule="auto"/>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Normally Opened</w:t>
            </w:r>
          </w:p>
        </w:tc>
      </w:tr>
    </w:tbl>
    <w:p w14:paraId="467A9887" w14:textId="77777777" w:rsidR="00623EF2" w:rsidRPr="00654BC1" w:rsidRDefault="00623EF2" w:rsidP="00623EF2">
      <w:pPr>
        <w:pStyle w:val="Table"/>
        <w:spacing w:before="0" w:line="240" w:lineRule="auto"/>
        <w:jc w:val="center"/>
        <w:rPr>
          <w:rFonts w:ascii="Calibri" w:hAnsi="Calibri" w:cs="Calibri"/>
          <w:sz w:val="22"/>
          <w:szCs w:val="22"/>
        </w:rPr>
      </w:pPr>
      <w:bookmarkStart w:id="23" w:name="_Toc56931358"/>
      <w:r w:rsidRPr="00654BC1">
        <w:rPr>
          <w:rFonts w:ascii="Calibri" w:hAnsi="Calibri" w:cs="Calibri"/>
          <w:sz w:val="22"/>
          <w:szCs w:val="22"/>
        </w:rPr>
        <w:t xml:space="preserve">Table </w:t>
      </w:r>
      <w:r w:rsidRPr="00654BC1">
        <w:rPr>
          <w:rFonts w:ascii="Calibri" w:hAnsi="Calibri" w:cs="Calibri"/>
          <w:sz w:val="22"/>
          <w:szCs w:val="22"/>
        </w:rPr>
        <w:fldChar w:fldCharType="begin"/>
      </w:r>
      <w:r w:rsidRPr="00654BC1">
        <w:rPr>
          <w:rFonts w:ascii="Calibri" w:hAnsi="Calibri" w:cs="Calibri"/>
          <w:sz w:val="22"/>
          <w:szCs w:val="22"/>
        </w:rPr>
        <w:instrText xml:space="preserve"> STYLEREF 1 \s </w:instrText>
      </w:r>
      <w:r w:rsidRPr="00654BC1">
        <w:rPr>
          <w:rFonts w:ascii="Calibri" w:hAnsi="Calibri" w:cs="Calibri"/>
          <w:sz w:val="22"/>
          <w:szCs w:val="22"/>
        </w:rPr>
        <w:fldChar w:fldCharType="separate"/>
      </w:r>
      <w:r w:rsidRPr="00654BC1">
        <w:rPr>
          <w:rFonts w:ascii="Calibri" w:hAnsi="Calibri" w:cs="Calibri"/>
          <w:noProof/>
          <w:sz w:val="22"/>
          <w:szCs w:val="22"/>
        </w:rPr>
        <w:t>2</w:t>
      </w:r>
      <w:r w:rsidRPr="00654BC1">
        <w:rPr>
          <w:rFonts w:ascii="Calibri" w:hAnsi="Calibri" w:cs="Calibri"/>
          <w:sz w:val="22"/>
          <w:szCs w:val="22"/>
        </w:rPr>
        <w:fldChar w:fldCharType="end"/>
      </w:r>
      <w:r w:rsidRPr="00654BC1">
        <w:rPr>
          <w:rFonts w:ascii="Calibri" w:hAnsi="Calibri" w:cs="Calibri"/>
          <w:sz w:val="22"/>
          <w:szCs w:val="22"/>
        </w:rPr>
        <w:t>.</w:t>
      </w:r>
      <w:r w:rsidRPr="00654BC1">
        <w:rPr>
          <w:rFonts w:ascii="Calibri" w:hAnsi="Calibri" w:cs="Calibri"/>
          <w:sz w:val="22"/>
          <w:szCs w:val="22"/>
        </w:rPr>
        <w:fldChar w:fldCharType="begin"/>
      </w:r>
      <w:r w:rsidRPr="00654BC1">
        <w:rPr>
          <w:rFonts w:ascii="Calibri" w:hAnsi="Calibri" w:cs="Calibri"/>
          <w:sz w:val="22"/>
          <w:szCs w:val="22"/>
        </w:rPr>
        <w:instrText xml:space="preserve"> SEQ Table \* ARABIC \s 1 </w:instrText>
      </w:r>
      <w:r w:rsidRPr="00654BC1">
        <w:rPr>
          <w:rFonts w:ascii="Calibri" w:hAnsi="Calibri" w:cs="Calibri"/>
          <w:sz w:val="22"/>
          <w:szCs w:val="22"/>
        </w:rPr>
        <w:fldChar w:fldCharType="separate"/>
      </w:r>
      <w:r w:rsidRPr="00654BC1">
        <w:rPr>
          <w:rFonts w:ascii="Calibri" w:hAnsi="Calibri" w:cs="Calibri"/>
          <w:noProof/>
          <w:sz w:val="22"/>
          <w:szCs w:val="22"/>
        </w:rPr>
        <w:t>1</w:t>
      </w:r>
      <w:r w:rsidRPr="00654BC1">
        <w:rPr>
          <w:rFonts w:ascii="Calibri" w:hAnsi="Calibri" w:cs="Calibri"/>
          <w:sz w:val="22"/>
          <w:szCs w:val="22"/>
        </w:rPr>
        <w:fldChar w:fldCharType="end"/>
      </w:r>
      <w:r w:rsidRPr="00654BC1">
        <w:rPr>
          <w:rFonts w:ascii="Calibri" w:hAnsi="Calibri" w:cs="Calibri"/>
          <w:sz w:val="22"/>
          <w:szCs w:val="22"/>
        </w:rPr>
        <w:t xml:space="preserve"> List</w:t>
      </w:r>
      <w:r w:rsidRPr="00654BC1">
        <w:rPr>
          <w:rFonts w:ascii="Calibri" w:eastAsia="Times New Roman" w:hAnsi="Calibri" w:cs="Calibri"/>
          <w:sz w:val="22"/>
          <w:szCs w:val="22"/>
        </w:rPr>
        <w:t xml:space="preserve"> </w:t>
      </w:r>
      <w:r w:rsidRPr="00654BC1">
        <w:rPr>
          <w:rFonts w:ascii="Calibri" w:hAnsi="Calibri" w:cs="Calibri"/>
          <w:sz w:val="22"/>
          <w:szCs w:val="22"/>
        </w:rPr>
        <w:t>of</w:t>
      </w:r>
      <w:r w:rsidRPr="00654BC1">
        <w:rPr>
          <w:rFonts w:ascii="Calibri" w:eastAsia="Times New Roman" w:hAnsi="Calibri" w:cs="Calibri"/>
          <w:sz w:val="22"/>
          <w:szCs w:val="22"/>
        </w:rPr>
        <w:t xml:space="preserve"> </w:t>
      </w:r>
      <w:r w:rsidRPr="00654BC1">
        <w:rPr>
          <w:rFonts w:ascii="Calibri" w:hAnsi="Calibri" w:cs="Calibri"/>
          <w:sz w:val="22"/>
          <w:szCs w:val="22"/>
        </w:rPr>
        <w:t>switches</w:t>
      </w:r>
      <w:r w:rsidRPr="00654BC1">
        <w:rPr>
          <w:rFonts w:ascii="Calibri" w:eastAsia="Times New Roman" w:hAnsi="Calibri" w:cs="Calibri"/>
          <w:sz w:val="22"/>
          <w:szCs w:val="22"/>
        </w:rPr>
        <w:t xml:space="preserve"> </w:t>
      </w:r>
      <w:r w:rsidRPr="00654BC1">
        <w:rPr>
          <w:rFonts w:ascii="Calibri" w:hAnsi="Calibri" w:cs="Calibri"/>
          <w:sz w:val="22"/>
          <w:szCs w:val="22"/>
        </w:rPr>
        <w:t>in</w:t>
      </w:r>
      <w:r w:rsidRPr="00654BC1">
        <w:rPr>
          <w:rFonts w:ascii="Calibri" w:eastAsia="Times New Roman" w:hAnsi="Calibri" w:cs="Calibri"/>
          <w:sz w:val="22"/>
          <w:szCs w:val="22"/>
        </w:rPr>
        <w:t xml:space="preserve"> </w:t>
      </w:r>
      <w:r w:rsidRPr="00654BC1">
        <w:rPr>
          <w:rFonts w:ascii="Calibri" w:hAnsi="Calibri" w:cs="Calibri"/>
          <w:sz w:val="22"/>
          <w:szCs w:val="22"/>
        </w:rPr>
        <w:t>the</w:t>
      </w:r>
      <w:r w:rsidRPr="00654BC1">
        <w:rPr>
          <w:rFonts w:ascii="Calibri" w:eastAsia="Times New Roman" w:hAnsi="Calibri" w:cs="Calibri"/>
          <w:sz w:val="22"/>
          <w:szCs w:val="22"/>
        </w:rPr>
        <w:t xml:space="preserve"> shutdown </w:t>
      </w:r>
      <w:r w:rsidRPr="00654BC1">
        <w:rPr>
          <w:rFonts w:ascii="Calibri" w:hAnsi="Calibri" w:cs="Calibri"/>
          <w:sz w:val="22"/>
          <w:szCs w:val="22"/>
        </w:rPr>
        <w:t>circuit</w:t>
      </w:r>
      <w:bookmarkEnd w:id="23"/>
    </w:p>
    <w:p w14:paraId="683A4576" w14:textId="77777777" w:rsidR="00623EF2" w:rsidRPr="00842345" w:rsidRDefault="00623EF2" w:rsidP="00623EF2">
      <w:pPr>
        <w:pStyle w:val="Heading3"/>
        <w:spacing w:line="240" w:lineRule="auto"/>
      </w:pPr>
      <w:bookmarkStart w:id="24" w:name="_Toc56931453"/>
      <w:r w:rsidRPr="00842345">
        <w:t>Wiring</w:t>
      </w:r>
      <w:r w:rsidRPr="00842345">
        <w:rPr>
          <w:rFonts w:eastAsia="Arial"/>
        </w:rPr>
        <w:t xml:space="preserve"> </w:t>
      </w:r>
      <w:r w:rsidRPr="00842345">
        <w:t>/</w:t>
      </w:r>
      <w:r w:rsidRPr="00842345">
        <w:rPr>
          <w:rFonts w:eastAsia="Arial"/>
        </w:rPr>
        <w:t xml:space="preserve"> </w:t>
      </w:r>
      <w:r w:rsidRPr="00842345">
        <w:t>additional</w:t>
      </w:r>
      <w:r w:rsidRPr="00842345">
        <w:rPr>
          <w:rFonts w:eastAsia="Arial"/>
        </w:rPr>
        <w:t xml:space="preserve"> </w:t>
      </w:r>
      <w:r w:rsidRPr="00842345">
        <w:t>circuitry</w:t>
      </w:r>
      <w:bookmarkEnd w:id="24"/>
    </w:p>
    <w:tbl>
      <w:tblPr>
        <w:tblStyle w:val="TableGrid"/>
        <w:tblW w:w="5000" w:type="pct"/>
        <w:tblLook w:val="04A0" w:firstRow="1" w:lastRow="0" w:firstColumn="1" w:lastColumn="0" w:noHBand="0" w:noVBand="1"/>
      </w:tblPr>
      <w:tblGrid>
        <w:gridCol w:w="13562"/>
      </w:tblGrid>
      <w:tr w:rsidR="00623EF2" w:rsidRPr="00546433" w14:paraId="57C0D124" w14:textId="77777777" w:rsidTr="00D4594D">
        <w:tc>
          <w:tcPr>
            <w:tcW w:w="5000" w:type="pct"/>
          </w:tcPr>
          <w:p w14:paraId="1E87B894"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additional</w:t>
            </w:r>
            <w:r w:rsidRPr="00546433">
              <w:rPr>
                <w:rFonts w:ascii="Calibri" w:eastAsia="Arial" w:hAnsi="Calibri" w:cs="Calibri"/>
              </w:rPr>
              <w:t xml:space="preserve"> </w:t>
            </w:r>
            <w:r w:rsidRPr="00546433">
              <w:rPr>
                <w:rFonts w:ascii="Calibri" w:hAnsi="Calibri" w:cs="Calibri"/>
              </w:rPr>
              <w:t>circuitry,</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extra</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for</w:t>
            </w:r>
            <w:r w:rsidRPr="00546433">
              <w:rPr>
                <w:rFonts w:ascii="Calibri" w:eastAsia="Arial" w:hAnsi="Calibri" w:cs="Calibri"/>
              </w:rPr>
              <w:t xml:space="preserve"> </w:t>
            </w:r>
            <w:r w:rsidRPr="00546433">
              <w:rPr>
                <w:rFonts w:ascii="Calibri" w:hAnsi="Calibri" w:cs="Calibri"/>
              </w:rPr>
              <w:t>example</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additional</w:t>
            </w:r>
            <w:r w:rsidRPr="00546433">
              <w:rPr>
                <w:rFonts w:ascii="Calibri" w:eastAsia="Arial" w:hAnsi="Calibri" w:cs="Calibri"/>
              </w:rPr>
              <w:t xml:space="preserve"> </w:t>
            </w:r>
            <w:r w:rsidRPr="00546433">
              <w:rPr>
                <w:rFonts w:ascii="Calibri" w:hAnsi="Calibri" w:cs="Calibri"/>
              </w:rPr>
              <w:t>transistors</w:t>
            </w:r>
            <w:r w:rsidRPr="00546433">
              <w:rPr>
                <w:rFonts w:ascii="Calibri" w:eastAsia="Arial" w:hAnsi="Calibri" w:cs="Calibri"/>
              </w:rPr>
              <w:t xml:space="preserve"> </w:t>
            </w:r>
            <w:r w:rsidRPr="00546433">
              <w:rPr>
                <w:rFonts w:ascii="Calibri" w:hAnsi="Calibri" w:cs="Calibri"/>
              </w:rPr>
              <w:t>etc.</w:t>
            </w:r>
            <w:r w:rsidRPr="00546433">
              <w:rPr>
                <w:rFonts w:ascii="Calibri" w:eastAsia="Arial" w:hAnsi="Calibri" w:cs="Calibri"/>
              </w:rPr>
              <w:t xml:space="preserve"> </w:t>
            </w:r>
            <w:r w:rsidRPr="00546433">
              <w:rPr>
                <w:rFonts w:ascii="Calibri" w:hAnsi="Calibri" w:cs="Calibri"/>
              </w:rPr>
              <w:t>are</w:t>
            </w:r>
            <w:r w:rsidRPr="00546433">
              <w:rPr>
                <w:rFonts w:ascii="Calibri" w:eastAsia="Arial" w:hAnsi="Calibri" w:cs="Calibri"/>
              </w:rPr>
              <w:t xml:space="preserve"> </w:t>
            </w:r>
            <w:r w:rsidRPr="00546433">
              <w:rPr>
                <w:rFonts w:ascii="Calibri" w:hAnsi="Calibri" w:cs="Calibri"/>
              </w:rPr>
              <w:t>used,</w:t>
            </w:r>
            <w:r w:rsidRPr="00546433">
              <w:rPr>
                <w:rFonts w:ascii="Calibri" w:eastAsia="Arial" w:hAnsi="Calibri" w:cs="Calibri"/>
              </w:rPr>
              <w:t xml:space="preserve"> </w:t>
            </w:r>
            <w:r w:rsidRPr="00546433">
              <w:rPr>
                <w:rFonts w:ascii="Calibri" w:hAnsi="Calibri" w:cs="Calibri"/>
              </w:rPr>
              <w:t>also</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function</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additional</w:t>
            </w:r>
            <w:r w:rsidRPr="00546433">
              <w:rPr>
                <w:rFonts w:ascii="Calibri" w:eastAsia="Arial" w:hAnsi="Calibri" w:cs="Calibri"/>
              </w:rPr>
              <w:t xml:space="preserve"> </w:t>
            </w:r>
            <w:proofErr w:type="gramStart"/>
            <w:r w:rsidRPr="00546433">
              <w:rPr>
                <w:rFonts w:ascii="Calibri" w:hAnsi="Calibri" w:cs="Calibri"/>
              </w:rPr>
              <w:t>circuitry</w:t>
            </w:r>
            <w:proofErr w:type="gramEnd"/>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make</w:t>
            </w:r>
            <w:r w:rsidRPr="00546433">
              <w:rPr>
                <w:rFonts w:ascii="Calibri" w:eastAsia="Arial" w:hAnsi="Calibri" w:cs="Calibri"/>
              </w:rPr>
              <w:t xml:space="preserve"> </w:t>
            </w:r>
            <w:r w:rsidRPr="00546433">
              <w:rPr>
                <w:rFonts w:ascii="Calibri" w:hAnsi="Calibri" w:cs="Calibri"/>
              </w:rPr>
              <w:t>good</w:t>
            </w:r>
            <w:r w:rsidRPr="00546433">
              <w:rPr>
                <w:rFonts w:ascii="Calibri" w:eastAsia="Arial" w:hAnsi="Calibri" w:cs="Calibri"/>
              </w:rPr>
              <w:t xml:space="preserve"> </w:t>
            </w:r>
            <w:r w:rsidRPr="00546433">
              <w:rPr>
                <w:rFonts w:ascii="Calibri" w:hAnsi="Calibri" w:cs="Calibri"/>
              </w:rPr>
              <w:t>use</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figures.</w:t>
            </w:r>
          </w:p>
        </w:tc>
      </w:tr>
    </w:tbl>
    <w:p w14:paraId="1B2447F1" w14:textId="77777777" w:rsidR="00623EF2" w:rsidRPr="00546433" w:rsidRDefault="00623EF2" w:rsidP="00623EF2">
      <w:pPr>
        <w:spacing w:before="200" w:after="0" w:line="240" w:lineRule="auto"/>
        <w:jc w:val="both"/>
        <w:rPr>
          <w:rFonts w:ascii="Calibri" w:hAnsi="Calibri" w:cs="Calibri"/>
        </w:rPr>
      </w:pPr>
      <w:r w:rsidRPr="00546433">
        <w:rPr>
          <w:rFonts w:ascii="Calibri" w:hAnsi="Calibri" w:cs="Calibri"/>
        </w:rPr>
        <w:t>Fill out and add information to the following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552"/>
        <w:gridCol w:w="2552"/>
        <w:gridCol w:w="3349"/>
        <w:gridCol w:w="2552"/>
        <w:gridCol w:w="2551"/>
      </w:tblGrid>
      <w:tr w:rsidR="00623EF2" w:rsidRPr="00546433" w14:paraId="1B71FBF7" w14:textId="77777777" w:rsidTr="00D4594D">
        <w:trPr>
          <w:cantSplit/>
          <w:trHeight w:val="597"/>
        </w:trPr>
        <w:tc>
          <w:tcPr>
            <w:tcW w:w="941" w:type="pct"/>
            <w:shd w:val="clear" w:color="auto" w:fill="auto"/>
            <w:vAlign w:val="center"/>
            <w:hideMark/>
          </w:tcPr>
          <w:p w14:paraId="59E8B7AC"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Total Number of AIRs:</w:t>
            </w:r>
          </w:p>
        </w:tc>
        <w:tc>
          <w:tcPr>
            <w:tcW w:w="941" w:type="pct"/>
            <w:shd w:val="clear" w:color="auto" w:fill="auto"/>
            <w:vAlign w:val="center"/>
            <w:hideMark/>
          </w:tcPr>
          <w:p w14:paraId="4FDB3A7E"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Current per AIR:</w:t>
            </w:r>
          </w:p>
        </w:tc>
        <w:tc>
          <w:tcPr>
            <w:tcW w:w="1235" w:type="pct"/>
            <w:shd w:val="clear" w:color="auto" w:fill="auto"/>
            <w:vAlign w:val="center"/>
            <w:hideMark/>
          </w:tcPr>
          <w:p w14:paraId="285FDB07"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Additional parts consumption within the shutdown circuit:</w:t>
            </w:r>
          </w:p>
        </w:tc>
        <w:tc>
          <w:tcPr>
            <w:tcW w:w="941" w:type="pct"/>
            <w:shd w:val="clear" w:color="auto" w:fill="auto"/>
            <w:vAlign w:val="center"/>
            <w:hideMark/>
          </w:tcPr>
          <w:p w14:paraId="00625A90"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Total current:</w:t>
            </w:r>
          </w:p>
        </w:tc>
        <w:tc>
          <w:tcPr>
            <w:tcW w:w="941" w:type="pct"/>
            <w:shd w:val="clear" w:color="auto" w:fill="auto"/>
            <w:vAlign w:val="center"/>
            <w:hideMark/>
          </w:tcPr>
          <w:p w14:paraId="5838F092"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Cross sectional area of the wiring used:</w:t>
            </w:r>
          </w:p>
        </w:tc>
      </w:tr>
      <w:tr w:rsidR="00623EF2" w:rsidRPr="00546433" w14:paraId="2A2869AD" w14:textId="77777777" w:rsidTr="00D4594D">
        <w:trPr>
          <w:cantSplit/>
          <w:trHeight w:val="172"/>
        </w:trPr>
        <w:tc>
          <w:tcPr>
            <w:tcW w:w="941" w:type="pct"/>
            <w:shd w:val="clear" w:color="auto" w:fill="auto"/>
            <w:vAlign w:val="center"/>
            <w:hideMark/>
          </w:tcPr>
          <w:p w14:paraId="7EDBFC4E"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10</w:t>
            </w:r>
          </w:p>
        </w:tc>
        <w:tc>
          <w:tcPr>
            <w:tcW w:w="941" w:type="pct"/>
            <w:shd w:val="clear" w:color="auto" w:fill="auto"/>
            <w:vAlign w:val="center"/>
            <w:hideMark/>
          </w:tcPr>
          <w:p w14:paraId="586B4AC6"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0.5A</w:t>
            </w:r>
          </w:p>
        </w:tc>
        <w:tc>
          <w:tcPr>
            <w:tcW w:w="1235" w:type="pct"/>
            <w:shd w:val="clear" w:color="auto" w:fill="auto"/>
            <w:vAlign w:val="center"/>
            <w:hideMark/>
          </w:tcPr>
          <w:p w14:paraId="2720734F"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2A</w:t>
            </w:r>
          </w:p>
        </w:tc>
        <w:tc>
          <w:tcPr>
            <w:tcW w:w="941" w:type="pct"/>
            <w:shd w:val="clear" w:color="auto" w:fill="auto"/>
            <w:vAlign w:val="center"/>
            <w:hideMark/>
          </w:tcPr>
          <w:p w14:paraId="22F46E53"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7A</w:t>
            </w:r>
          </w:p>
        </w:tc>
        <w:tc>
          <w:tcPr>
            <w:tcW w:w="941" w:type="pct"/>
            <w:shd w:val="clear" w:color="auto" w:fill="auto"/>
            <w:vAlign w:val="center"/>
            <w:hideMark/>
          </w:tcPr>
          <w:p w14:paraId="16392AB7"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0.205 mm²</w:t>
            </w:r>
          </w:p>
        </w:tc>
      </w:tr>
    </w:tbl>
    <w:p w14:paraId="6B6AD85A" w14:textId="77777777" w:rsidR="00623EF2" w:rsidRPr="00654BC1" w:rsidRDefault="00623EF2" w:rsidP="00623EF2">
      <w:pPr>
        <w:pStyle w:val="Table"/>
        <w:spacing w:before="0" w:line="240" w:lineRule="auto"/>
        <w:jc w:val="center"/>
        <w:rPr>
          <w:rFonts w:ascii="Calibri" w:hAnsi="Calibri" w:cs="Calibri"/>
          <w:sz w:val="22"/>
          <w:szCs w:val="22"/>
        </w:rPr>
      </w:pPr>
      <w:bookmarkStart w:id="25" w:name="_Toc56931359"/>
      <w:r w:rsidRPr="00654BC1">
        <w:rPr>
          <w:rFonts w:ascii="Calibri" w:hAnsi="Calibri" w:cs="Calibri"/>
          <w:sz w:val="22"/>
          <w:szCs w:val="22"/>
        </w:rPr>
        <w:t xml:space="preserve">Table </w:t>
      </w:r>
      <w:r w:rsidRPr="00654BC1">
        <w:rPr>
          <w:rFonts w:ascii="Calibri" w:hAnsi="Calibri" w:cs="Calibri"/>
          <w:sz w:val="22"/>
          <w:szCs w:val="22"/>
        </w:rPr>
        <w:fldChar w:fldCharType="begin"/>
      </w:r>
      <w:r w:rsidRPr="00654BC1">
        <w:rPr>
          <w:rFonts w:ascii="Calibri" w:hAnsi="Calibri" w:cs="Calibri"/>
          <w:sz w:val="22"/>
          <w:szCs w:val="22"/>
        </w:rPr>
        <w:instrText xml:space="preserve"> STYLEREF 1 \s </w:instrText>
      </w:r>
      <w:r w:rsidRPr="00654BC1">
        <w:rPr>
          <w:rFonts w:ascii="Calibri" w:hAnsi="Calibri" w:cs="Calibri"/>
          <w:sz w:val="22"/>
          <w:szCs w:val="22"/>
        </w:rPr>
        <w:fldChar w:fldCharType="separate"/>
      </w:r>
      <w:r w:rsidRPr="00654BC1">
        <w:rPr>
          <w:rFonts w:ascii="Calibri" w:hAnsi="Calibri" w:cs="Calibri"/>
          <w:noProof/>
          <w:sz w:val="22"/>
          <w:szCs w:val="22"/>
        </w:rPr>
        <w:t>2</w:t>
      </w:r>
      <w:r w:rsidRPr="00654BC1">
        <w:rPr>
          <w:rFonts w:ascii="Calibri" w:hAnsi="Calibri" w:cs="Calibri"/>
          <w:sz w:val="22"/>
          <w:szCs w:val="22"/>
        </w:rPr>
        <w:fldChar w:fldCharType="end"/>
      </w:r>
      <w:r w:rsidRPr="00654BC1">
        <w:rPr>
          <w:rFonts w:ascii="Calibri" w:hAnsi="Calibri" w:cs="Calibri"/>
          <w:sz w:val="22"/>
          <w:szCs w:val="22"/>
        </w:rPr>
        <w:t>.</w:t>
      </w:r>
      <w:r w:rsidRPr="00654BC1">
        <w:rPr>
          <w:rFonts w:ascii="Calibri" w:hAnsi="Calibri" w:cs="Calibri"/>
          <w:sz w:val="22"/>
          <w:szCs w:val="22"/>
        </w:rPr>
        <w:fldChar w:fldCharType="begin"/>
      </w:r>
      <w:r w:rsidRPr="00654BC1">
        <w:rPr>
          <w:rFonts w:ascii="Calibri" w:hAnsi="Calibri" w:cs="Calibri"/>
          <w:sz w:val="22"/>
          <w:szCs w:val="22"/>
        </w:rPr>
        <w:instrText xml:space="preserve"> SEQ Table \* ARABIC \s 1 </w:instrText>
      </w:r>
      <w:r w:rsidRPr="00654BC1">
        <w:rPr>
          <w:rFonts w:ascii="Calibri" w:hAnsi="Calibri" w:cs="Calibri"/>
          <w:sz w:val="22"/>
          <w:szCs w:val="22"/>
        </w:rPr>
        <w:fldChar w:fldCharType="separate"/>
      </w:r>
      <w:r w:rsidRPr="00654BC1">
        <w:rPr>
          <w:rFonts w:ascii="Calibri" w:hAnsi="Calibri" w:cs="Calibri"/>
          <w:noProof/>
          <w:sz w:val="22"/>
          <w:szCs w:val="22"/>
        </w:rPr>
        <w:t>2</w:t>
      </w:r>
      <w:r w:rsidRPr="00654BC1">
        <w:rPr>
          <w:rFonts w:ascii="Calibri" w:hAnsi="Calibri" w:cs="Calibri"/>
          <w:sz w:val="22"/>
          <w:szCs w:val="22"/>
        </w:rPr>
        <w:fldChar w:fldCharType="end"/>
      </w:r>
      <w:r w:rsidRPr="00654BC1">
        <w:rPr>
          <w:rFonts w:ascii="Calibri" w:hAnsi="Calibri" w:cs="Calibri"/>
          <w:sz w:val="22"/>
          <w:szCs w:val="22"/>
        </w:rPr>
        <w:t xml:space="preserve"> Wiring – Shutdown circuit</w:t>
      </w:r>
      <w:bookmarkEnd w:id="25"/>
    </w:p>
    <w:p w14:paraId="7CFAF1F9" w14:textId="77777777" w:rsidR="00623EF2" w:rsidRPr="00842345" w:rsidRDefault="00623EF2" w:rsidP="00623EF2">
      <w:pPr>
        <w:pStyle w:val="Heading3"/>
        <w:spacing w:line="240" w:lineRule="auto"/>
      </w:pPr>
      <w:bookmarkStart w:id="26" w:name="_Toc56931454"/>
      <w:r w:rsidRPr="00842345">
        <w:t>Position</w:t>
      </w:r>
      <w:r w:rsidRPr="00842345">
        <w:rPr>
          <w:rFonts w:eastAsia="Arial"/>
        </w:rPr>
        <w:t xml:space="preserve"> </w:t>
      </w:r>
      <w:r w:rsidRPr="00842345">
        <w:t>in</w:t>
      </w:r>
      <w:r w:rsidRPr="00842345">
        <w:rPr>
          <w:rFonts w:eastAsia="Arial"/>
        </w:rPr>
        <w:t xml:space="preserve"> </w:t>
      </w:r>
      <w:r w:rsidRPr="00842345">
        <w:t>car</w:t>
      </w:r>
      <w:bookmarkEnd w:id="26"/>
    </w:p>
    <w:tbl>
      <w:tblPr>
        <w:tblStyle w:val="TableGrid"/>
        <w:tblW w:w="5000" w:type="pct"/>
        <w:tblLook w:val="04A0" w:firstRow="1" w:lastRow="0" w:firstColumn="1" w:lastColumn="0" w:noHBand="0" w:noVBand="1"/>
      </w:tblPr>
      <w:tblGrid>
        <w:gridCol w:w="13562"/>
      </w:tblGrid>
      <w:tr w:rsidR="00623EF2" w:rsidRPr="00546433" w14:paraId="268C81CD" w14:textId="77777777" w:rsidTr="00D4594D">
        <w:tc>
          <w:tcPr>
            <w:tcW w:w="5000" w:type="pct"/>
          </w:tcPr>
          <w:p w14:paraId="4221D245"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renderings,</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775C5C0D" w14:textId="77777777" w:rsidR="00623EF2" w:rsidRDefault="00623EF2" w:rsidP="00623EF2">
      <w:pPr>
        <w:pStyle w:val="Heading3"/>
      </w:pPr>
      <w:bookmarkStart w:id="27" w:name="_Toc56931455"/>
      <w:r>
        <w:t xml:space="preserve">Failure control, </w:t>
      </w:r>
      <w:proofErr w:type="gramStart"/>
      <w:r>
        <w:t>detection</w:t>
      </w:r>
      <w:proofErr w:type="gramEnd"/>
      <w:r>
        <w:t xml:space="preserve"> and mitigation</w:t>
      </w:r>
      <w:bookmarkEnd w:id="27"/>
    </w:p>
    <w:tbl>
      <w:tblPr>
        <w:tblStyle w:val="TableGrid"/>
        <w:tblW w:w="5000" w:type="pct"/>
        <w:tblLook w:val="04A0" w:firstRow="1" w:lastRow="0" w:firstColumn="1" w:lastColumn="0" w:noHBand="0" w:noVBand="1"/>
      </w:tblPr>
      <w:tblGrid>
        <w:gridCol w:w="13562"/>
      </w:tblGrid>
      <w:tr w:rsidR="00623EF2" w:rsidRPr="00546433" w14:paraId="3395B4DD" w14:textId="77777777" w:rsidTr="00D4594D">
        <w:tc>
          <w:tcPr>
            <w:tcW w:w="5000" w:type="pct"/>
          </w:tcPr>
          <w:p w14:paraId="2D4462F9"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shutdown circuit, its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114843ED" w14:textId="77777777" w:rsidR="00623EF2" w:rsidRPr="00842345" w:rsidRDefault="00623EF2" w:rsidP="00623EF2">
      <w:pPr>
        <w:pStyle w:val="Heading2"/>
        <w:spacing w:line="240" w:lineRule="auto"/>
      </w:pPr>
      <w:bookmarkStart w:id="28" w:name="_Toc56931456"/>
      <w:r w:rsidRPr="00842345">
        <w:t>IMD</w:t>
      </w:r>
      <w:bookmarkEnd w:id="28"/>
    </w:p>
    <w:p w14:paraId="1C629312" w14:textId="77777777" w:rsidR="00623EF2" w:rsidRPr="00842345" w:rsidRDefault="00623EF2" w:rsidP="00623EF2">
      <w:pPr>
        <w:pStyle w:val="Heading3"/>
        <w:spacing w:line="240" w:lineRule="auto"/>
      </w:pPr>
      <w:bookmarkStart w:id="29" w:name="_Ref33274471"/>
      <w:bookmarkStart w:id="30" w:name="_Toc56931457"/>
      <w:r w:rsidRPr="00842345">
        <w:t>Description</w:t>
      </w:r>
      <w:r w:rsidRPr="00842345">
        <w:rPr>
          <w:rFonts w:eastAsia="Arial"/>
        </w:rPr>
        <w:t xml:space="preserve"> </w:t>
      </w:r>
      <w:r w:rsidRPr="00842345">
        <w:t>(type,</w:t>
      </w:r>
      <w:r w:rsidRPr="00842345">
        <w:rPr>
          <w:rFonts w:eastAsia="Arial"/>
        </w:rPr>
        <w:t xml:space="preserve"> </w:t>
      </w:r>
      <w:r w:rsidRPr="00842345">
        <w:t>operation</w:t>
      </w:r>
      <w:r w:rsidRPr="00842345">
        <w:rPr>
          <w:rFonts w:eastAsia="Arial"/>
        </w:rPr>
        <w:t xml:space="preserve"> </w:t>
      </w:r>
      <w:r w:rsidRPr="00842345">
        <w:t>parameters)</w:t>
      </w:r>
      <w:bookmarkEnd w:id="29"/>
      <w:bookmarkEnd w:id="30"/>
    </w:p>
    <w:tbl>
      <w:tblPr>
        <w:tblStyle w:val="TableGrid"/>
        <w:tblW w:w="5000" w:type="pct"/>
        <w:tblLook w:val="04A0" w:firstRow="1" w:lastRow="0" w:firstColumn="1" w:lastColumn="0" w:noHBand="0" w:noVBand="1"/>
      </w:tblPr>
      <w:tblGrid>
        <w:gridCol w:w="13562"/>
      </w:tblGrid>
      <w:tr w:rsidR="00623EF2" w:rsidRPr="00546433" w14:paraId="79A6D6BA" w14:textId="77777777" w:rsidTr="00D4594D">
        <w:tc>
          <w:tcPr>
            <w:tcW w:w="5000" w:type="pct"/>
          </w:tcPr>
          <w:p w14:paraId="0CB0E751"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IMD used and</w:t>
            </w:r>
            <w:r w:rsidRPr="00546433">
              <w:rPr>
                <w:rFonts w:ascii="Calibri" w:eastAsia="Arial" w:hAnsi="Calibri" w:cs="Calibri"/>
              </w:rPr>
              <w:t xml:space="preserve"> </w:t>
            </w:r>
            <w:r w:rsidRPr="00546433">
              <w:rPr>
                <w:rFonts w:ascii="Calibri" w:hAnsi="Calibri" w:cs="Calibri"/>
              </w:rPr>
              <w:t>use</w:t>
            </w:r>
            <w:r w:rsidRPr="00546433">
              <w:rPr>
                <w:rFonts w:ascii="Calibri" w:eastAsia="Arial" w:hAnsi="Calibri" w:cs="Calibri"/>
              </w:rPr>
              <w:t xml:space="preserve"> </w:t>
            </w:r>
            <w:r w:rsidRPr="00546433">
              <w:rPr>
                <w:rFonts w:ascii="Calibri" w:hAnsi="Calibri" w:cs="Calibri"/>
              </w:rPr>
              <w:t>a</w:t>
            </w:r>
            <w:r w:rsidRPr="00546433">
              <w:rPr>
                <w:rFonts w:ascii="Calibri" w:eastAsia="Arial" w:hAnsi="Calibri" w:cs="Calibri"/>
              </w:rPr>
              <w:t xml:space="preserve"> </w:t>
            </w:r>
            <w:r w:rsidRPr="00546433">
              <w:rPr>
                <w:rFonts w:ascii="Calibri" w:hAnsi="Calibri" w:cs="Calibri"/>
              </w:rPr>
              <w:t>table</w:t>
            </w:r>
            <w:r w:rsidRPr="00546433">
              <w:rPr>
                <w:rFonts w:ascii="Calibri" w:eastAsia="Arial" w:hAnsi="Calibri" w:cs="Calibri"/>
              </w:rPr>
              <w:t xml:space="preserve"> </w:t>
            </w:r>
            <w:r w:rsidRPr="00546433">
              <w:rPr>
                <w:rFonts w:ascii="Calibri" w:hAnsi="Calibri" w:cs="Calibri"/>
              </w:rPr>
              <w:t>for</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common</w:t>
            </w:r>
            <w:r w:rsidRPr="00546433">
              <w:rPr>
                <w:rFonts w:ascii="Calibri" w:eastAsia="Arial" w:hAnsi="Calibri" w:cs="Calibri"/>
              </w:rPr>
              <w:t xml:space="preserve"> </w:t>
            </w:r>
            <w:r w:rsidRPr="00546433">
              <w:rPr>
                <w:rFonts w:ascii="Calibri" w:hAnsi="Calibri" w:cs="Calibri"/>
              </w:rPr>
              <w:t>operation</w:t>
            </w:r>
            <w:r w:rsidRPr="00546433">
              <w:rPr>
                <w:rFonts w:ascii="Calibri" w:eastAsia="Arial" w:hAnsi="Calibri" w:cs="Calibri"/>
              </w:rPr>
              <w:t xml:space="preserve"> </w:t>
            </w:r>
            <w:r w:rsidRPr="00546433">
              <w:rPr>
                <w:rFonts w:ascii="Calibri" w:hAnsi="Calibri" w:cs="Calibri"/>
              </w:rPr>
              <w:t>parameters,</w:t>
            </w:r>
            <w:r w:rsidRPr="00546433">
              <w:rPr>
                <w:rFonts w:ascii="Calibri" w:eastAsia="Arial" w:hAnsi="Calibri" w:cs="Calibri"/>
              </w:rPr>
              <w:t xml:space="preserve"> </w:t>
            </w:r>
            <w:r w:rsidRPr="00546433">
              <w:rPr>
                <w:rFonts w:ascii="Calibri" w:hAnsi="Calibri" w:cs="Calibri"/>
              </w:rPr>
              <w:t>like</w:t>
            </w:r>
            <w:r w:rsidRPr="00546433">
              <w:rPr>
                <w:rFonts w:ascii="Calibri" w:eastAsia="Arial" w:hAnsi="Calibri" w:cs="Calibri"/>
              </w:rPr>
              <w:t xml:space="preserve"> </w:t>
            </w:r>
            <w:r w:rsidRPr="00546433">
              <w:rPr>
                <w:rFonts w:ascii="Calibri" w:hAnsi="Calibri" w:cs="Calibri"/>
              </w:rPr>
              <w:t>supply</w:t>
            </w:r>
            <w:r w:rsidRPr="00546433">
              <w:rPr>
                <w:rFonts w:ascii="Calibri" w:eastAsia="Arial" w:hAnsi="Calibri" w:cs="Calibri"/>
              </w:rPr>
              <w:t xml:space="preserve"> </w:t>
            </w:r>
            <w:r w:rsidRPr="00546433">
              <w:rPr>
                <w:rFonts w:ascii="Calibri" w:hAnsi="Calibri" w:cs="Calibri"/>
              </w:rPr>
              <w:t>voltage,</w:t>
            </w:r>
            <w:r w:rsidRPr="00546433">
              <w:rPr>
                <w:rFonts w:ascii="Calibri" w:eastAsia="Arial" w:hAnsi="Calibri" w:cs="Calibri"/>
              </w:rPr>
              <w:t xml:space="preserve"> </w:t>
            </w:r>
            <w:r w:rsidRPr="00546433">
              <w:rPr>
                <w:rFonts w:ascii="Calibri" w:hAnsi="Calibri" w:cs="Calibri"/>
              </w:rPr>
              <w:t>set point,</w:t>
            </w:r>
            <w:r w:rsidRPr="00546433">
              <w:rPr>
                <w:rFonts w:ascii="Calibri" w:eastAsia="Arial" w:hAnsi="Calibri" w:cs="Calibri"/>
              </w:rPr>
              <w:t xml:space="preserve"> </w:t>
            </w:r>
            <w:r w:rsidRPr="00546433">
              <w:rPr>
                <w:rFonts w:ascii="Calibri" w:hAnsi="Calibri" w:cs="Calibri"/>
              </w:rPr>
              <w:t>etc.</w:t>
            </w:r>
            <w:r w:rsidRPr="00546433">
              <w:rPr>
                <w:rFonts w:ascii="Calibri" w:eastAsia="Arial" w:hAnsi="Calibri" w:cs="Calibri"/>
              </w:rPr>
              <w:t xml:space="preserve"> </w:t>
            </w:r>
            <w:r w:rsidRPr="00546433">
              <w:rPr>
                <w:rFonts w:ascii="Calibri" w:hAnsi="Calibri" w:cs="Calibri"/>
              </w:rPr>
              <w:t>Also,</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how</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IMD</w:t>
            </w:r>
            <w:r w:rsidRPr="00546433">
              <w:rPr>
                <w:rFonts w:ascii="Calibri" w:eastAsia="Arial" w:hAnsi="Calibri" w:cs="Calibri"/>
              </w:rPr>
              <w:t xml:space="preserve"> </w:t>
            </w:r>
            <w:r w:rsidRPr="00546433">
              <w:rPr>
                <w:rFonts w:ascii="Calibri" w:hAnsi="Calibri" w:cs="Calibri"/>
              </w:rPr>
              <w:t>indicator</w:t>
            </w:r>
            <w:r w:rsidRPr="00546433">
              <w:rPr>
                <w:rFonts w:ascii="Calibri" w:eastAsia="Arial" w:hAnsi="Calibri" w:cs="Calibri"/>
              </w:rPr>
              <w:t xml:space="preserve"> </w:t>
            </w:r>
            <w:r w:rsidRPr="00546433">
              <w:rPr>
                <w:rFonts w:ascii="Calibri" w:hAnsi="Calibri" w:cs="Calibri"/>
              </w:rPr>
              <w:t>light</w:t>
            </w:r>
            <w:r w:rsidRPr="00546433">
              <w:rPr>
                <w:rFonts w:ascii="Calibri" w:eastAsia="Arial" w:hAnsi="Calibri" w:cs="Calibri"/>
              </w:rPr>
              <w:t xml:space="preserve"> </w:t>
            </w:r>
            <w:r w:rsidRPr="00546433">
              <w:rPr>
                <w:rFonts w:ascii="Calibri" w:hAnsi="Calibri" w:cs="Calibri"/>
              </w:rPr>
              <w:t>is</w:t>
            </w:r>
            <w:r w:rsidRPr="00546433">
              <w:rPr>
                <w:rFonts w:ascii="Calibri" w:eastAsia="Arial" w:hAnsi="Calibri" w:cs="Calibri"/>
              </w:rPr>
              <w:t xml:space="preserve"> </w:t>
            </w:r>
            <w:r w:rsidRPr="00546433">
              <w:rPr>
                <w:rFonts w:ascii="Calibri" w:hAnsi="Calibri" w:cs="Calibri"/>
              </w:rPr>
              <w:t>wired,</w:t>
            </w:r>
            <w:r w:rsidRPr="00546433">
              <w:rPr>
                <w:rFonts w:ascii="Calibri" w:eastAsia="Arial" w:hAnsi="Calibri" w:cs="Calibri"/>
              </w:rPr>
              <w:t xml:space="preserve"> </w:t>
            </w:r>
            <w:r w:rsidRPr="00546433">
              <w:rPr>
                <w:rFonts w:ascii="Calibri" w:hAnsi="Calibri" w:cs="Calibri"/>
              </w:rPr>
              <w:t>etc.</w:t>
            </w:r>
          </w:p>
        </w:tc>
      </w:tr>
    </w:tbl>
    <w:p w14:paraId="1088A8A4" w14:textId="77777777" w:rsidR="00623EF2" w:rsidRDefault="00623EF2" w:rsidP="00623EF2">
      <w:pPr>
        <w:spacing w:before="200" w:after="0" w:line="240" w:lineRule="auto"/>
        <w:jc w:val="both"/>
        <w:rPr>
          <w:rFonts w:ascii="Calibri" w:hAnsi="Calibri" w:cs="Calibri"/>
          <w:sz w:val="24"/>
        </w:rPr>
      </w:pPr>
      <w:r>
        <w:rPr>
          <w:rFonts w:ascii="Calibri" w:hAnsi="Calibri" w:cs="Calibri"/>
          <w:sz w:val="24"/>
        </w:rPr>
        <w:t>Complete</w:t>
      </w:r>
      <w:r w:rsidRPr="00842345">
        <w:rPr>
          <w:rFonts w:ascii="Calibri" w:hAnsi="Calibri" w:cs="Calibri"/>
          <w:sz w:val="24"/>
        </w:rPr>
        <w:t xml:space="preserve"> the following table replacing the values with your specification: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92"/>
        <w:gridCol w:w="1464"/>
        <w:gridCol w:w="2123"/>
        <w:gridCol w:w="1464"/>
        <w:gridCol w:w="1464"/>
        <w:gridCol w:w="2025"/>
        <w:gridCol w:w="1513"/>
        <w:gridCol w:w="1911"/>
      </w:tblGrid>
      <w:tr w:rsidR="00623EF2" w:rsidRPr="00D14D2C" w14:paraId="6001BF4A" w14:textId="77777777" w:rsidTr="00D4594D">
        <w:trPr>
          <w:cantSplit/>
        </w:trPr>
        <w:tc>
          <w:tcPr>
            <w:tcW w:w="587" w:type="pct"/>
            <w:shd w:val="clear" w:color="auto" w:fill="auto"/>
            <w:vAlign w:val="center"/>
            <w:hideMark/>
          </w:tcPr>
          <w:p w14:paraId="65BA53D9"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Supply voltage range:</w:t>
            </w:r>
          </w:p>
        </w:tc>
        <w:tc>
          <w:tcPr>
            <w:tcW w:w="540" w:type="pct"/>
            <w:shd w:val="clear" w:color="auto" w:fill="auto"/>
            <w:vAlign w:val="center"/>
            <w:hideMark/>
          </w:tcPr>
          <w:p w14:paraId="382F957B"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Supply voltage</w:t>
            </w:r>
          </w:p>
        </w:tc>
        <w:tc>
          <w:tcPr>
            <w:tcW w:w="783" w:type="pct"/>
            <w:shd w:val="clear" w:color="auto" w:fill="auto"/>
            <w:vAlign w:val="center"/>
            <w:hideMark/>
          </w:tcPr>
          <w:p w14:paraId="14866DDF"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Environmental temperature range:</w:t>
            </w:r>
          </w:p>
        </w:tc>
        <w:tc>
          <w:tcPr>
            <w:tcW w:w="540" w:type="pct"/>
            <w:shd w:val="clear" w:color="auto" w:fill="auto"/>
            <w:vAlign w:val="center"/>
            <w:hideMark/>
          </w:tcPr>
          <w:p w14:paraId="0431C3DB"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Self-test interval:</w:t>
            </w:r>
          </w:p>
        </w:tc>
        <w:tc>
          <w:tcPr>
            <w:tcW w:w="540" w:type="pct"/>
            <w:shd w:val="clear" w:color="auto" w:fill="auto"/>
            <w:vAlign w:val="center"/>
            <w:hideMark/>
          </w:tcPr>
          <w:p w14:paraId="043352BF"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High voltage range:</w:t>
            </w:r>
          </w:p>
        </w:tc>
        <w:tc>
          <w:tcPr>
            <w:tcW w:w="747" w:type="pct"/>
            <w:shd w:val="clear" w:color="auto" w:fill="auto"/>
            <w:vAlign w:val="center"/>
            <w:hideMark/>
          </w:tcPr>
          <w:p w14:paraId="3FFA26FA"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Set response value:</w:t>
            </w:r>
          </w:p>
        </w:tc>
        <w:tc>
          <w:tcPr>
            <w:tcW w:w="558" w:type="pct"/>
            <w:shd w:val="clear" w:color="auto" w:fill="auto"/>
            <w:vAlign w:val="center"/>
            <w:hideMark/>
          </w:tcPr>
          <w:p w14:paraId="7AB62A7F"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Max. operation current:</w:t>
            </w:r>
          </w:p>
        </w:tc>
        <w:tc>
          <w:tcPr>
            <w:tcW w:w="705" w:type="pct"/>
            <w:shd w:val="clear" w:color="auto" w:fill="auto"/>
            <w:vAlign w:val="center"/>
            <w:hideMark/>
          </w:tcPr>
          <w:p w14:paraId="398936A2" w14:textId="77777777" w:rsidR="00623EF2" w:rsidRPr="00D14D2C" w:rsidRDefault="00623EF2" w:rsidP="00D4594D">
            <w:pPr>
              <w:keepNext/>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Approximate time to shut down at 50% of the response value:</w:t>
            </w:r>
          </w:p>
        </w:tc>
      </w:tr>
      <w:tr w:rsidR="00623EF2" w:rsidRPr="00546433" w14:paraId="566AECE7" w14:textId="77777777" w:rsidTr="00D4594D">
        <w:trPr>
          <w:cantSplit/>
        </w:trPr>
        <w:tc>
          <w:tcPr>
            <w:tcW w:w="587" w:type="pct"/>
            <w:shd w:val="clear" w:color="auto" w:fill="auto"/>
            <w:vAlign w:val="center"/>
            <w:hideMark/>
          </w:tcPr>
          <w:p w14:paraId="3E145CF0"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r w:rsidRPr="00546433">
              <w:rPr>
                <w:rFonts w:asciiTheme="minorHAnsi" w:eastAsia="Times New Roman" w:hAnsiTheme="minorHAnsi" w:cs="Calibri"/>
                <w:b/>
                <w:bCs/>
                <w:color w:val="FF0000"/>
                <w:lang w:eastAsia="en-GB"/>
              </w:rPr>
              <w:t>e.g.</w:t>
            </w:r>
            <w:r w:rsidRPr="00546433">
              <w:rPr>
                <w:rFonts w:asciiTheme="minorHAnsi" w:eastAsia="Times New Roman" w:hAnsiTheme="minorHAnsi" w:cs="Calibri"/>
                <w:color w:val="000000"/>
                <w:lang w:eastAsia="en-GB"/>
              </w:rPr>
              <w:t xml:space="preserve"> </w:t>
            </w:r>
            <w:proofErr w:type="gramStart"/>
            <w:r w:rsidRPr="00546433">
              <w:rPr>
                <w:rFonts w:asciiTheme="minorHAnsi" w:eastAsia="Times New Roman" w:hAnsiTheme="minorHAnsi" w:cs="Calibri"/>
                <w:color w:val="000000"/>
                <w:lang w:eastAsia="en-GB"/>
              </w:rPr>
              <w:t>10..</w:t>
            </w:r>
            <w:proofErr w:type="gramEnd"/>
            <w:r w:rsidRPr="00546433">
              <w:rPr>
                <w:rFonts w:asciiTheme="minorHAnsi" w:eastAsia="Times New Roman" w:hAnsiTheme="minorHAnsi" w:cs="Calibri"/>
                <w:color w:val="000000"/>
                <w:lang w:eastAsia="en-GB"/>
              </w:rPr>
              <w:t>36VDC</w:t>
            </w:r>
          </w:p>
        </w:tc>
        <w:tc>
          <w:tcPr>
            <w:tcW w:w="540" w:type="pct"/>
            <w:shd w:val="clear" w:color="auto" w:fill="auto"/>
            <w:vAlign w:val="center"/>
            <w:hideMark/>
          </w:tcPr>
          <w:p w14:paraId="2E3E41F9"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24VDC</w:t>
            </w:r>
          </w:p>
        </w:tc>
        <w:tc>
          <w:tcPr>
            <w:tcW w:w="783" w:type="pct"/>
            <w:shd w:val="clear" w:color="auto" w:fill="auto"/>
            <w:vAlign w:val="center"/>
            <w:hideMark/>
          </w:tcPr>
          <w:p w14:paraId="2575BEAE"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r w:rsidRPr="00546433">
              <w:rPr>
                <w:rFonts w:asciiTheme="minorHAnsi" w:eastAsia="Times New Roman" w:hAnsiTheme="minorHAnsi" w:cs="Calibri"/>
                <w:b/>
                <w:bCs/>
                <w:color w:val="FF0000"/>
                <w:lang w:eastAsia="en-GB"/>
              </w:rPr>
              <w:t>e.g.</w:t>
            </w:r>
            <w:r w:rsidRPr="00546433">
              <w:rPr>
                <w:rFonts w:asciiTheme="minorHAnsi" w:eastAsia="Times New Roman" w:hAnsiTheme="minorHAnsi" w:cs="Calibri"/>
                <w:color w:val="000000"/>
                <w:lang w:eastAsia="en-GB"/>
              </w:rPr>
              <w:t xml:space="preserve"> -</w:t>
            </w:r>
            <w:proofErr w:type="gramStart"/>
            <w:r w:rsidRPr="00546433">
              <w:rPr>
                <w:rFonts w:asciiTheme="minorHAnsi" w:eastAsia="Times New Roman" w:hAnsiTheme="minorHAnsi" w:cs="Calibri"/>
                <w:color w:val="000000"/>
                <w:lang w:eastAsia="en-GB"/>
              </w:rPr>
              <w:t>40..</w:t>
            </w:r>
            <w:proofErr w:type="gramEnd"/>
            <w:r w:rsidRPr="00546433">
              <w:rPr>
                <w:rFonts w:asciiTheme="minorHAnsi" w:eastAsia="Times New Roman" w:hAnsiTheme="minorHAnsi" w:cs="Calibri"/>
                <w:color w:val="000000"/>
                <w:lang w:eastAsia="en-GB"/>
              </w:rPr>
              <w:t>105°C</w:t>
            </w:r>
          </w:p>
        </w:tc>
        <w:tc>
          <w:tcPr>
            <w:tcW w:w="540" w:type="pct"/>
            <w:shd w:val="clear" w:color="auto" w:fill="auto"/>
            <w:vAlign w:val="center"/>
            <w:hideMark/>
          </w:tcPr>
          <w:p w14:paraId="3120EF28"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Always at </w:t>
            </w:r>
            <w:proofErr w:type="spellStart"/>
            <w:r w:rsidRPr="00546433">
              <w:rPr>
                <w:rFonts w:asciiTheme="minorHAnsi" w:eastAsia="Times New Roman" w:hAnsiTheme="minorHAnsi" w:cs="Calibri"/>
                <w:color w:val="000000"/>
                <w:lang w:eastAsia="en-GB"/>
              </w:rPr>
              <w:t>startup</w:t>
            </w:r>
            <w:proofErr w:type="spellEnd"/>
            <w:r w:rsidRPr="00546433">
              <w:rPr>
                <w:rFonts w:asciiTheme="minorHAnsi" w:eastAsia="Times New Roman" w:hAnsiTheme="minorHAnsi" w:cs="Calibri"/>
                <w:color w:val="000000"/>
                <w:lang w:eastAsia="en-GB"/>
              </w:rPr>
              <w:t>, then every 20 minutes</w:t>
            </w:r>
          </w:p>
        </w:tc>
        <w:tc>
          <w:tcPr>
            <w:tcW w:w="540" w:type="pct"/>
            <w:shd w:val="clear" w:color="auto" w:fill="auto"/>
            <w:vAlign w:val="center"/>
            <w:hideMark/>
          </w:tcPr>
          <w:p w14:paraId="5783921E"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r w:rsidRPr="00546433">
              <w:rPr>
                <w:rFonts w:asciiTheme="minorHAnsi" w:eastAsia="Times New Roman" w:hAnsiTheme="minorHAnsi" w:cs="Calibri"/>
                <w:b/>
                <w:bCs/>
                <w:color w:val="FF0000"/>
                <w:lang w:eastAsia="en-GB"/>
              </w:rPr>
              <w:t>e.g.</w:t>
            </w:r>
            <w:r w:rsidRPr="00546433">
              <w:rPr>
                <w:rFonts w:asciiTheme="minorHAnsi" w:eastAsia="Times New Roman" w:hAnsiTheme="minorHAnsi" w:cs="Calibri"/>
                <w:color w:val="000000"/>
                <w:lang w:eastAsia="en-GB"/>
              </w:rPr>
              <w:t xml:space="preserve"> DC </w:t>
            </w:r>
            <w:proofErr w:type="gramStart"/>
            <w:r w:rsidRPr="00546433">
              <w:rPr>
                <w:rFonts w:asciiTheme="minorHAnsi" w:eastAsia="Times New Roman" w:hAnsiTheme="minorHAnsi" w:cs="Calibri"/>
                <w:color w:val="000000"/>
                <w:lang w:eastAsia="en-GB"/>
              </w:rPr>
              <w:t>0..</w:t>
            </w:r>
            <w:proofErr w:type="gramEnd"/>
            <w:r w:rsidRPr="00546433">
              <w:rPr>
                <w:rFonts w:asciiTheme="minorHAnsi" w:eastAsia="Times New Roman" w:hAnsiTheme="minorHAnsi" w:cs="Calibri"/>
                <w:color w:val="000000"/>
                <w:lang w:eastAsia="en-GB"/>
              </w:rPr>
              <w:t>1000V</w:t>
            </w:r>
          </w:p>
        </w:tc>
        <w:tc>
          <w:tcPr>
            <w:tcW w:w="747" w:type="pct"/>
            <w:shd w:val="clear" w:color="auto" w:fill="auto"/>
            <w:vAlign w:val="center"/>
            <w:hideMark/>
          </w:tcPr>
          <w:p w14:paraId="6D8978C4"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300kΩ (500Ω/Volt)</w:t>
            </w:r>
          </w:p>
        </w:tc>
        <w:tc>
          <w:tcPr>
            <w:tcW w:w="558" w:type="pct"/>
            <w:shd w:val="clear" w:color="auto" w:fill="auto"/>
            <w:vAlign w:val="center"/>
            <w:hideMark/>
          </w:tcPr>
          <w:p w14:paraId="4DEAD84F"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500mA</w:t>
            </w:r>
          </w:p>
        </w:tc>
        <w:tc>
          <w:tcPr>
            <w:tcW w:w="705" w:type="pct"/>
            <w:shd w:val="clear" w:color="auto" w:fill="auto"/>
            <w:vAlign w:val="center"/>
            <w:hideMark/>
          </w:tcPr>
          <w:p w14:paraId="45793820"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27s</w:t>
            </w:r>
          </w:p>
        </w:tc>
      </w:tr>
    </w:tbl>
    <w:p w14:paraId="5F0F4C7B" w14:textId="77777777" w:rsidR="00623EF2" w:rsidRPr="000C6AF1" w:rsidRDefault="00623EF2" w:rsidP="00623EF2">
      <w:pPr>
        <w:pStyle w:val="Table"/>
        <w:spacing w:before="0" w:line="240" w:lineRule="auto"/>
        <w:jc w:val="center"/>
        <w:rPr>
          <w:rFonts w:ascii="Calibri" w:hAnsi="Calibri" w:cs="Calibri"/>
          <w:sz w:val="22"/>
          <w:szCs w:val="22"/>
        </w:rPr>
      </w:pPr>
      <w:bookmarkStart w:id="31" w:name="_Toc56931360"/>
      <w:r w:rsidRPr="000C6AF1">
        <w:rPr>
          <w:rFonts w:ascii="Calibri" w:hAnsi="Calibri" w:cs="Calibri"/>
          <w:sz w:val="22"/>
          <w:szCs w:val="22"/>
        </w:rPr>
        <w:t xml:space="preserve">Table </w:t>
      </w:r>
      <w:r w:rsidRPr="000C6AF1">
        <w:rPr>
          <w:rFonts w:ascii="Calibri" w:hAnsi="Calibri" w:cs="Calibri"/>
          <w:sz w:val="22"/>
          <w:szCs w:val="22"/>
        </w:rPr>
        <w:fldChar w:fldCharType="begin"/>
      </w:r>
      <w:r w:rsidRPr="000C6AF1">
        <w:rPr>
          <w:rFonts w:ascii="Calibri" w:hAnsi="Calibri" w:cs="Calibri"/>
          <w:sz w:val="22"/>
          <w:szCs w:val="22"/>
        </w:rPr>
        <w:instrText xml:space="preserve"> STYLEREF 1 \s </w:instrText>
      </w:r>
      <w:r w:rsidRPr="000C6AF1">
        <w:rPr>
          <w:rFonts w:ascii="Calibri" w:hAnsi="Calibri" w:cs="Calibri"/>
          <w:sz w:val="22"/>
          <w:szCs w:val="22"/>
        </w:rPr>
        <w:fldChar w:fldCharType="separate"/>
      </w:r>
      <w:r w:rsidRPr="000C6AF1">
        <w:rPr>
          <w:rFonts w:ascii="Calibri" w:hAnsi="Calibri" w:cs="Calibri"/>
          <w:noProof/>
          <w:sz w:val="22"/>
          <w:szCs w:val="22"/>
        </w:rPr>
        <w:t>2</w:t>
      </w:r>
      <w:r w:rsidRPr="000C6AF1">
        <w:rPr>
          <w:rFonts w:ascii="Calibri" w:hAnsi="Calibri" w:cs="Calibri"/>
          <w:sz w:val="22"/>
          <w:szCs w:val="22"/>
        </w:rPr>
        <w:fldChar w:fldCharType="end"/>
      </w:r>
      <w:r w:rsidRPr="000C6AF1">
        <w:rPr>
          <w:rFonts w:ascii="Calibri" w:hAnsi="Calibri" w:cs="Calibri"/>
          <w:sz w:val="22"/>
          <w:szCs w:val="22"/>
        </w:rPr>
        <w:t>.</w:t>
      </w:r>
      <w:r w:rsidRPr="000C6AF1">
        <w:rPr>
          <w:rFonts w:ascii="Calibri" w:hAnsi="Calibri" w:cs="Calibri"/>
          <w:sz w:val="22"/>
          <w:szCs w:val="22"/>
        </w:rPr>
        <w:fldChar w:fldCharType="begin"/>
      </w:r>
      <w:r w:rsidRPr="000C6AF1">
        <w:rPr>
          <w:rFonts w:ascii="Calibri" w:hAnsi="Calibri" w:cs="Calibri"/>
          <w:sz w:val="22"/>
          <w:szCs w:val="22"/>
        </w:rPr>
        <w:instrText xml:space="preserve"> SEQ Table \* ARABIC \s 1 </w:instrText>
      </w:r>
      <w:r w:rsidRPr="000C6AF1">
        <w:rPr>
          <w:rFonts w:ascii="Calibri" w:hAnsi="Calibri" w:cs="Calibri"/>
          <w:sz w:val="22"/>
          <w:szCs w:val="22"/>
        </w:rPr>
        <w:fldChar w:fldCharType="separate"/>
      </w:r>
      <w:r w:rsidRPr="000C6AF1">
        <w:rPr>
          <w:rFonts w:ascii="Calibri" w:hAnsi="Calibri" w:cs="Calibri"/>
          <w:noProof/>
          <w:sz w:val="22"/>
          <w:szCs w:val="22"/>
        </w:rPr>
        <w:t>3</w:t>
      </w:r>
      <w:r w:rsidRPr="000C6AF1">
        <w:rPr>
          <w:rFonts w:ascii="Calibri" w:hAnsi="Calibri" w:cs="Calibri"/>
          <w:sz w:val="22"/>
          <w:szCs w:val="22"/>
        </w:rPr>
        <w:fldChar w:fldCharType="end"/>
      </w:r>
      <w:r w:rsidRPr="000C6AF1">
        <w:rPr>
          <w:rFonts w:ascii="Calibri" w:hAnsi="Calibri" w:cs="Calibri"/>
          <w:sz w:val="22"/>
          <w:szCs w:val="22"/>
        </w:rPr>
        <w:t xml:space="preserve"> Parameters of the IMD</w:t>
      </w:r>
      <w:bookmarkEnd w:id="31"/>
    </w:p>
    <w:p w14:paraId="68F60078" w14:textId="77777777" w:rsidR="00623EF2" w:rsidRPr="00842345" w:rsidRDefault="00623EF2" w:rsidP="00623EF2">
      <w:pPr>
        <w:pStyle w:val="Heading3"/>
        <w:spacing w:line="240" w:lineRule="auto"/>
      </w:pPr>
      <w:bookmarkStart w:id="32" w:name="_Toc56931458"/>
      <w:r w:rsidRPr="00842345">
        <w:t>Wiring/cables/connectors/</w:t>
      </w:r>
      <w:bookmarkEnd w:id="32"/>
    </w:p>
    <w:tbl>
      <w:tblPr>
        <w:tblStyle w:val="TableGrid"/>
        <w:tblW w:w="5000" w:type="pct"/>
        <w:tblLook w:val="04A0" w:firstRow="1" w:lastRow="0" w:firstColumn="1" w:lastColumn="0" w:noHBand="0" w:noVBand="1"/>
      </w:tblPr>
      <w:tblGrid>
        <w:gridCol w:w="13562"/>
      </w:tblGrid>
      <w:tr w:rsidR="00623EF2" w:rsidRPr="00546433" w14:paraId="132E314E" w14:textId="77777777" w:rsidTr="00D4594D">
        <w:tc>
          <w:tcPr>
            <w:tcW w:w="5000" w:type="pct"/>
          </w:tcPr>
          <w:p w14:paraId="407CEA1D"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wiring,</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schematics,</w:t>
            </w:r>
            <w:r w:rsidRPr="00546433">
              <w:rPr>
                <w:rFonts w:asciiTheme="minorHAnsi" w:eastAsia="Arial" w:hAnsiTheme="minorHAnsi" w:cs="Calibri"/>
              </w:rPr>
              <w:t xml:space="preserve"> </w:t>
            </w: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connectors</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cables used and</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useful</w:t>
            </w:r>
            <w:r w:rsidRPr="00546433">
              <w:rPr>
                <w:rFonts w:asciiTheme="minorHAnsi" w:eastAsia="Arial" w:hAnsiTheme="minorHAnsi" w:cs="Calibri"/>
              </w:rPr>
              <w:t xml:space="preserve"> </w:t>
            </w:r>
            <w:r w:rsidRPr="00546433">
              <w:rPr>
                <w:rFonts w:asciiTheme="minorHAnsi" w:hAnsiTheme="minorHAnsi" w:cs="Calibri"/>
              </w:rPr>
              <w:t>data</w:t>
            </w:r>
            <w:r w:rsidRPr="00546433">
              <w:rPr>
                <w:rFonts w:asciiTheme="minorHAnsi" w:eastAsia="Arial" w:hAnsiTheme="minorHAnsi" w:cs="Calibri"/>
              </w:rPr>
              <w:t xml:space="preserve"> </w:t>
            </w:r>
            <w:r w:rsidRPr="00546433">
              <w:rPr>
                <w:rFonts w:asciiTheme="minorHAnsi" w:hAnsiTheme="minorHAnsi" w:cs="Calibri"/>
              </w:rPr>
              <w:t>regarding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wiring including wire gauge/temp/voltage rating and fuses protecting the wiring.</w:t>
            </w:r>
          </w:p>
        </w:tc>
      </w:tr>
    </w:tbl>
    <w:p w14:paraId="6E263DD9" w14:textId="77777777" w:rsidR="00623EF2" w:rsidRPr="00842345" w:rsidRDefault="00623EF2" w:rsidP="00623EF2">
      <w:pPr>
        <w:pStyle w:val="Heading3"/>
        <w:spacing w:line="240" w:lineRule="auto"/>
      </w:pPr>
      <w:bookmarkStart w:id="33" w:name="_Toc56931459"/>
      <w:r w:rsidRPr="00842345">
        <w:t>Position</w:t>
      </w:r>
      <w:r w:rsidRPr="00842345">
        <w:rPr>
          <w:rFonts w:eastAsia="Arial"/>
        </w:rPr>
        <w:t xml:space="preserve"> </w:t>
      </w:r>
      <w:r w:rsidRPr="00842345">
        <w:t>in</w:t>
      </w:r>
      <w:r w:rsidRPr="00842345">
        <w:rPr>
          <w:rFonts w:eastAsia="Arial"/>
        </w:rPr>
        <w:t xml:space="preserve"> </w:t>
      </w:r>
      <w:r w:rsidRPr="00842345">
        <w:t>car</w:t>
      </w:r>
      <w:bookmarkEnd w:id="33"/>
    </w:p>
    <w:tbl>
      <w:tblPr>
        <w:tblStyle w:val="TableGrid"/>
        <w:tblW w:w="5000" w:type="pct"/>
        <w:tblLook w:val="04A0" w:firstRow="1" w:lastRow="0" w:firstColumn="1" w:lastColumn="0" w:noHBand="0" w:noVBand="1"/>
      </w:tblPr>
      <w:tblGrid>
        <w:gridCol w:w="13562"/>
      </w:tblGrid>
      <w:tr w:rsidR="00623EF2" w:rsidRPr="00546433" w14:paraId="72E66929" w14:textId="77777777" w:rsidTr="00D4594D">
        <w:tc>
          <w:tcPr>
            <w:tcW w:w="5000" w:type="pct"/>
          </w:tcPr>
          <w:p w14:paraId="4C1F96BB"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Provide</w:t>
            </w:r>
            <w:r w:rsidRPr="00546433">
              <w:rPr>
                <w:rFonts w:asciiTheme="minorHAnsi" w:eastAsia="Arial" w:hAnsiTheme="minorHAnsi" w:cs="Calibri"/>
              </w:rPr>
              <w:t xml:space="preserve"> </w:t>
            </w:r>
            <w:r w:rsidRPr="00546433">
              <w:rPr>
                <w:rFonts w:asciiTheme="minorHAnsi" w:hAnsiTheme="minorHAnsi" w:cs="Calibri"/>
              </w:rPr>
              <w:t>CAD renderings</w:t>
            </w:r>
            <w:r w:rsidRPr="00546433">
              <w:rPr>
                <w:rFonts w:asciiTheme="minorHAnsi" w:eastAsia="Arial" w:hAnsiTheme="minorHAnsi" w:cs="Calibri"/>
              </w:rPr>
              <w:t xml:space="preserve"> </w:t>
            </w:r>
            <w:r w:rsidRPr="00546433">
              <w:rPr>
                <w:rFonts w:asciiTheme="minorHAnsi" w:hAnsiTheme="minorHAnsi" w:cs="Calibri"/>
              </w:rPr>
              <w:t>showing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relevant</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Mark</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in</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rendering,</w:t>
            </w:r>
            <w:r w:rsidRPr="00546433">
              <w:rPr>
                <w:rFonts w:asciiTheme="minorHAnsi" w:eastAsia="Arial" w:hAnsiTheme="minorHAnsi" w:cs="Calibri"/>
              </w:rPr>
              <w:t xml:space="preserve"> </w:t>
            </w:r>
            <w:r w:rsidRPr="00546433">
              <w:rPr>
                <w:rFonts w:asciiTheme="minorHAnsi" w:hAnsiTheme="minorHAnsi" w:cs="Calibri"/>
              </w:rPr>
              <w:t>if</w:t>
            </w:r>
            <w:r w:rsidRPr="00546433">
              <w:rPr>
                <w:rFonts w:asciiTheme="minorHAnsi" w:eastAsia="Arial" w:hAnsiTheme="minorHAnsi" w:cs="Calibri"/>
              </w:rPr>
              <w:t xml:space="preserve"> </w:t>
            </w:r>
            <w:r w:rsidRPr="00546433">
              <w:rPr>
                <w:rFonts w:asciiTheme="minorHAnsi" w:hAnsiTheme="minorHAnsi" w:cs="Calibri"/>
              </w:rPr>
              <w:t>necessary.</w:t>
            </w:r>
          </w:p>
        </w:tc>
      </w:tr>
    </w:tbl>
    <w:p w14:paraId="0C5D32F3" w14:textId="77777777" w:rsidR="00623EF2" w:rsidRDefault="00623EF2" w:rsidP="00623EF2">
      <w:pPr>
        <w:pStyle w:val="Heading3"/>
      </w:pPr>
      <w:bookmarkStart w:id="34" w:name="_Toc56931460"/>
      <w:r>
        <w:t xml:space="preserve">Failure detection, </w:t>
      </w:r>
      <w:proofErr w:type="gramStart"/>
      <w:r>
        <w:t>control</w:t>
      </w:r>
      <w:proofErr w:type="gramEnd"/>
      <w:r>
        <w:t xml:space="preserve"> and mitigation</w:t>
      </w:r>
      <w:bookmarkEnd w:id="34"/>
    </w:p>
    <w:tbl>
      <w:tblPr>
        <w:tblStyle w:val="TableGrid"/>
        <w:tblW w:w="5000" w:type="pct"/>
        <w:tblLook w:val="04A0" w:firstRow="1" w:lastRow="0" w:firstColumn="1" w:lastColumn="0" w:noHBand="0" w:noVBand="1"/>
      </w:tblPr>
      <w:tblGrid>
        <w:gridCol w:w="13562"/>
      </w:tblGrid>
      <w:tr w:rsidR="00623EF2" w:rsidRPr="00546433" w14:paraId="15771F08" w14:textId="77777777" w:rsidTr="00D4594D">
        <w:tc>
          <w:tcPr>
            <w:tcW w:w="5000" w:type="pct"/>
          </w:tcPr>
          <w:p w14:paraId="6E783ADD" w14:textId="77777777" w:rsidR="00623EF2" w:rsidRPr="00546433" w:rsidRDefault="00623EF2" w:rsidP="00D4594D">
            <w:pPr>
              <w:spacing w:line="240" w:lineRule="auto"/>
              <w:rPr>
                <w:rFonts w:asciiTheme="minorHAnsi" w:hAnsiTheme="minorHAnsi" w:cs="Calibri"/>
              </w:rPr>
            </w:pPr>
            <w:r w:rsidRPr="00546433">
              <w:rPr>
                <w:rFonts w:asciiTheme="minorHAnsi" w:hAnsiTheme="minorHAnsi" w:cs="Calibri"/>
              </w:rPr>
              <w:t>Briefly describe</w:t>
            </w:r>
            <w:r w:rsidRPr="00546433">
              <w:rPr>
                <w:rFonts w:asciiTheme="minorHAnsi" w:eastAsia="Arial" w:hAnsiTheme="minorHAnsi" w:cs="Calibri"/>
              </w:rPr>
              <w:t xml:space="preserve"> </w:t>
            </w:r>
            <w:r>
              <w:rPr>
                <w:rFonts w:asciiTheme="minorHAnsi" w:eastAsia="Arial" w:hAnsiTheme="minorHAnsi" w:cs="Calibri"/>
              </w:rPr>
              <w:t>the causes and consequences</w:t>
            </w:r>
            <w:r w:rsidRPr="00546433">
              <w:rPr>
                <w:rFonts w:asciiTheme="minorHAnsi" w:eastAsia="Arial" w:hAnsiTheme="minorHAnsi" w:cs="Calibri"/>
              </w:rPr>
              <w:t xml:space="preserve"> </w:t>
            </w:r>
            <w:r>
              <w:rPr>
                <w:rFonts w:asciiTheme="minorHAnsi" w:eastAsia="Arial" w:hAnsiTheme="minorHAnsi" w:cs="Calibri"/>
              </w:rPr>
              <w:t>of</w:t>
            </w:r>
            <w:r w:rsidRPr="00546433">
              <w:rPr>
                <w:rFonts w:asciiTheme="minorHAnsi" w:eastAsia="Arial" w:hAnsiTheme="minorHAnsi" w:cs="Calibri"/>
              </w:rPr>
              <w:t xml:space="preserve"> </w:t>
            </w:r>
            <w:r>
              <w:rPr>
                <w:rFonts w:asciiTheme="minorHAnsi" w:eastAsia="Arial" w:hAnsiTheme="minorHAnsi" w:cs="Calibri"/>
              </w:rPr>
              <w:t xml:space="preserve">key </w:t>
            </w:r>
            <w:r w:rsidRPr="00546433">
              <w:rPr>
                <w:rFonts w:asciiTheme="minorHAnsi" w:eastAsia="Arial" w:hAnsiTheme="minorHAnsi" w:cs="Calibri"/>
              </w:rPr>
              <w:t>failures of the IMD</w:t>
            </w:r>
            <w:r>
              <w:rPr>
                <w:rFonts w:asciiTheme="minorHAnsi" w:eastAsia="Arial" w:hAnsiTheme="minorHAnsi" w:cs="Calibri"/>
              </w:rPr>
              <w:t xml:space="preserve"> and</w:t>
            </w:r>
            <w:r w:rsidRPr="00546433">
              <w:rPr>
                <w:rFonts w:asciiTheme="minorHAnsi" w:eastAsia="Arial" w:hAnsiTheme="minorHAnsi" w:cs="Calibri"/>
              </w:rPr>
              <w:t xml:space="preserve"> its inputs or outputs</w:t>
            </w:r>
            <w:r>
              <w:rPr>
                <w:rFonts w:asciiTheme="minorHAnsi" w:eastAsia="Arial" w:hAnsiTheme="minorHAnsi" w:cs="Calibri"/>
              </w:rPr>
              <w:t xml:space="preserve">, </w:t>
            </w:r>
            <w:r w:rsidRPr="00546433">
              <w:rPr>
                <w:rFonts w:asciiTheme="minorHAnsi" w:eastAsia="Arial" w:hAnsiTheme="minorHAnsi" w:cs="Calibri"/>
              </w:rPr>
              <w:t xml:space="preserve">and how they are detected, </w:t>
            </w:r>
            <w:proofErr w:type="gramStart"/>
            <w:r w:rsidRPr="00546433">
              <w:rPr>
                <w:rFonts w:asciiTheme="minorHAnsi" w:eastAsia="Arial" w:hAnsiTheme="minorHAnsi" w:cs="Calibri"/>
              </w:rPr>
              <w:t>mitigated</w:t>
            </w:r>
            <w:proofErr w:type="gramEnd"/>
            <w:r w:rsidRPr="00546433">
              <w:rPr>
                <w:rFonts w:asciiTheme="minorHAnsi" w:eastAsia="Arial" w:hAnsiTheme="minorHAnsi" w:cs="Calibri"/>
              </w:rPr>
              <w:t xml:space="preserve"> and controlled.</w:t>
            </w:r>
            <w:r>
              <w:rPr>
                <w:noProof/>
              </w:rPr>
              <w:t xml:space="preserve"> </w:t>
            </w:r>
          </w:p>
        </w:tc>
      </w:tr>
    </w:tbl>
    <w:p w14:paraId="15EE3B5E" w14:textId="77777777" w:rsidR="00623EF2" w:rsidRPr="00842345" w:rsidRDefault="00623EF2" w:rsidP="00623EF2">
      <w:pPr>
        <w:pStyle w:val="Heading2"/>
        <w:spacing w:line="240" w:lineRule="auto"/>
      </w:pPr>
      <w:bookmarkStart w:id="35" w:name="_Toc56931461"/>
      <w:r w:rsidRPr="00842345">
        <w:t>Inertia Switch</w:t>
      </w:r>
      <w:bookmarkEnd w:id="35"/>
    </w:p>
    <w:p w14:paraId="6F68473C" w14:textId="77777777" w:rsidR="00623EF2" w:rsidRPr="00842345" w:rsidRDefault="00623EF2" w:rsidP="00623EF2">
      <w:pPr>
        <w:pStyle w:val="Heading3"/>
        <w:spacing w:line="240" w:lineRule="auto"/>
      </w:pPr>
      <w:bookmarkStart w:id="36" w:name="_Toc56931462"/>
      <w:r w:rsidRPr="00842345">
        <w:t>Description</w:t>
      </w:r>
      <w:r w:rsidRPr="00842345">
        <w:rPr>
          <w:rFonts w:eastAsia="Arial"/>
        </w:rPr>
        <w:t xml:space="preserve"> </w:t>
      </w:r>
      <w:r w:rsidRPr="00842345">
        <w:t>(type,</w:t>
      </w:r>
      <w:r w:rsidRPr="00842345">
        <w:rPr>
          <w:rFonts w:eastAsia="Arial"/>
        </w:rPr>
        <w:t xml:space="preserve"> </w:t>
      </w:r>
      <w:r w:rsidRPr="00842345">
        <w:t>operation</w:t>
      </w:r>
      <w:r w:rsidRPr="00842345">
        <w:rPr>
          <w:rFonts w:eastAsia="Arial"/>
        </w:rPr>
        <w:t xml:space="preserve"> </w:t>
      </w:r>
      <w:r w:rsidRPr="00842345">
        <w:t>parameters)</w:t>
      </w:r>
      <w:bookmarkEnd w:id="36"/>
    </w:p>
    <w:tbl>
      <w:tblPr>
        <w:tblStyle w:val="TableGrid"/>
        <w:tblW w:w="5000" w:type="pct"/>
        <w:tblLook w:val="04A0" w:firstRow="1" w:lastRow="0" w:firstColumn="1" w:lastColumn="0" w:noHBand="0" w:noVBand="1"/>
      </w:tblPr>
      <w:tblGrid>
        <w:gridCol w:w="13562"/>
      </w:tblGrid>
      <w:tr w:rsidR="00623EF2" w:rsidRPr="00546433" w14:paraId="1F79CB41" w14:textId="77777777" w:rsidTr="00D4594D">
        <w:tc>
          <w:tcPr>
            <w:tcW w:w="5000" w:type="pct"/>
          </w:tcPr>
          <w:p w14:paraId="0E81AA95"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Inertia Switch used and</w:t>
            </w:r>
            <w:r w:rsidRPr="00546433">
              <w:rPr>
                <w:rFonts w:asciiTheme="minorHAnsi" w:eastAsia="Arial" w:hAnsiTheme="minorHAnsi" w:cs="Calibri"/>
              </w:rPr>
              <w:t xml:space="preserve"> </w:t>
            </w:r>
            <w:r w:rsidRPr="00546433">
              <w:rPr>
                <w:rFonts w:asciiTheme="minorHAnsi" w:hAnsiTheme="minorHAnsi" w:cs="Calibri"/>
              </w:rPr>
              <w:t>use</w:t>
            </w:r>
            <w:r w:rsidRPr="00546433">
              <w:rPr>
                <w:rFonts w:asciiTheme="minorHAnsi" w:eastAsia="Arial" w:hAnsiTheme="minorHAnsi" w:cs="Calibri"/>
              </w:rPr>
              <w:t xml:space="preserve"> </w:t>
            </w:r>
            <w:r w:rsidRPr="00546433">
              <w:rPr>
                <w:rFonts w:asciiTheme="minorHAnsi" w:hAnsiTheme="minorHAnsi" w:cs="Calibri"/>
              </w:rPr>
              <w:t>a</w:t>
            </w:r>
            <w:r w:rsidRPr="00546433">
              <w:rPr>
                <w:rFonts w:asciiTheme="minorHAnsi" w:eastAsia="Arial" w:hAnsiTheme="minorHAnsi" w:cs="Calibri"/>
              </w:rPr>
              <w:t xml:space="preserve"> </w:t>
            </w:r>
            <w:r w:rsidRPr="00546433">
              <w:rPr>
                <w:rFonts w:asciiTheme="minorHAnsi" w:hAnsiTheme="minorHAnsi" w:cs="Calibri"/>
              </w:rPr>
              <w:t>table</w:t>
            </w:r>
            <w:r w:rsidRPr="00546433">
              <w:rPr>
                <w:rFonts w:asciiTheme="minorHAnsi" w:eastAsia="Arial" w:hAnsiTheme="minorHAnsi" w:cs="Calibri"/>
              </w:rPr>
              <w:t xml:space="preserve"> </w:t>
            </w:r>
            <w:r w:rsidRPr="00546433">
              <w:rPr>
                <w:rFonts w:asciiTheme="minorHAnsi" w:hAnsiTheme="minorHAnsi" w:cs="Calibri"/>
              </w:rPr>
              <w:t>for</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common</w:t>
            </w:r>
            <w:r w:rsidRPr="00546433">
              <w:rPr>
                <w:rFonts w:asciiTheme="minorHAnsi" w:eastAsia="Arial" w:hAnsiTheme="minorHAnsi" w:cs="Calibri"/>
              </w:rPr>
              <w:t xml:space="preserve"> </w:t>
            </w:r>
            <w:r w:rsidRPr="00546433">
              <w:rPr>
                <w:rFonts w:asciiTheme="minorHAnsi" w:hAnsiTheme="minorHAnsi" w:cs="Calibri"/>
              </w:rPr>
              <w:t>operation</w:t>
            </w:r>
            <w:r w:rsidRPr="00546433">
              <w:rPr>
                <w:rFonts w:asciiTheme="minorHAnsi" w:eastAsia="Arial" w:hAnsiTheme="minorHAnsi" w:cs="Calibri"/>
              </w:rPr>
              <w:t xml:space="preserve"> </w:t>
            </w:r>
            <w:r w:rsidRPr="00546433">
              <w:rPr>
                <w:rFonts w:asciiTheme="minorHAnsi" w:hAnsiTheme="minorHAnsi" w:cs="Calibri"/>
              </w:rPr>
              <w:t>parameters,</w:t>
            </w:r>
            <w:r w:rsidRPr="00546433">
              <w:rPr>
                <w:rFonts w:asciiTheme="minorHAnsi" w:eastAsia="Arial" w:hAnsiTheme="minorHAnsi" w:cs="Calibri"/>
              </w:rPr>
              <w:t xml:space="preserve"> </w:t>
            </w:r>
            <w:r w:rsidRPr="00546433">
              <w:rPr>
                <w:rFonts w:asciiTheme="minorHAnsi" w:hAnsiTheme="minorHAnsi" w:cs="Calibri"/>
              </w:rPr>
              <w:t>like</w:t>
            </w:r>
            <w:r w:rsidRPr="00546433">
              <w:rPr>
                <w:rFonts w:asciiTheme="minorHAnsi" w:eastAsia="Arial" w:hAnsiTheme="minorHAnsi" w:cs="Calibri"/>
              </w:rPr>
              <w:t xml:space="preserve"> </w:t>
            </w:r>
            <w:r w:rsidRPr="00546433">
              <w:rPr>
                <w:rFonts w:asciiTheme="minorHAnsi" w:hAnsiTheme="minorHAnsi" w:cs="Calibri"/>
              </w:rPr>
              <w:t>supply</w:t>
            </w:r>
            <w:r w:rsidRPr="00546433">
              <w:rPr>
                <w:rFonts w:asciiTheme="minorHAnsi" w:eastAsia="Arial" w:hAnsiTheme="minorHAnsi" w:cs="Calibri"/>
              </w:rPr>
              <w:t xml:space="preserve"> </w:t>
            </w:r>
            <w:r w:rsidRPr="00546433">
              <w:rPr>
                <w:rFonts w:asciiTheme="minorHAnsi" w:hAnsiTheme="minorHAnsi" w:cs="Calibri"/>
              </w:rPr>
              <w:t>voltage,</w:t>
            </w:r>
            <w:r w:rsidRPr="00546433">
              <w:rPr>
                <w:rFonts w:asciiTheme="minorHAnsi" w:eastAsia="Arial" w:hAnsiTheme="minorHAnsi" w:cs="Calibri"/>
              </w:rPr>
              <w:t xml:space="preserve"> </w:t>
            </w:r>
            <w:r w:rsidRPr="00546433">
              <w:rPr>
                <w:rFonts w:asciiTheme="minorHAnsi" w:hAnsiTheme="minorHAnsi" w:cs="Calibri"/>
              </w:rPr>
              <w:t>temperature,</w:t>
            </w:r>
            <w:r w:rsidRPr="00546433">
              <w:rPr>
                <w:rFonts w:asciiTheme="minorHAnsi" w:eastAsia="Arial" w:hAnsiTheme="minorHAnsi" w:cs="Calibri"/>
              </w:rPr>
              <w:t xml:space="preserve"> </w:t>
            </w:r>
            <w:r w:rsidRPr="00546433">
              <w:rPr>
                <w:rFonts w:asciiTheme="minorHAnsi" w:hAnsiTheme="minorHAnsi" w:cs="Calibri"/>
              </w:rPr>
              <w:t>etc.</w:t>
            </w:r>
          </w:p>
        </w:tc>
      </w:tr>
    </w:tbl>
    <w:p w14:paraId="1E774E23" w14:textId="77777777" w:rsidR="00623EF2" w:rsidRPr="00546433" w:rsidRDefault="00623EF2" w:rsidP="00623EF2">
      <w:pPr>
        <w:spacing w:before="200" w:after="0" w:line="240" w:lineRule="auto"/>
        <w:jc w:val="both"/>
        <w:rPr>
          <w:rFonts w:asciiTheme="minorHAnsi" w:hAnsiTheme="minorHAnsi" w:cs="Calibri"/>
        </w:rPr>
      </w:pPr>
      <w:r w:rsidRPr="00546433">
        <w:rPr>
          <w:rFonts w:asciiTheme="minorHAnsi" w:hAnsiTheme="minorHAnsi" w:cs="Calibri"/>
        </w:rPr>
        <w:t>Complete the following table replacing the values with your specification: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25"/>
        <w:gridCol w:w="2093"/>
        <w:gridCol w:w="1925"/>
        <w:gridCol w:w="2779"/>
        <w:gridCol w:w="1990"/>
        <w:gridCol w:w="2844"/>
      </w:tblGrid>
      <w:tr w:rsidR="00623EF2" w:rsidRPr="00D14D2C" w14:paraId="6F9C1674" w14:textId="77777777" w:rsidTr="00D4594D">
        <w:trPr>
          <w:trHeight w:val="395"/>
        </w:trPr>
        <w:tc>
          <w:tcPr>
            <w:tcW w:w="710" w:type="pct"/>
            <w:shd w:val="clear" w:color="auto" w:fill="auto"/>
            <w:vAlign w:val="center"/>
            <w:hideMark/>
          </w:tcPr>
          <w:p w14:paraId="61FD602A" w14:textId="77777777" w:rsidR="00623EF2" w:rsidRPr="00D14D2C" w:rsidRDefault="00623EF2" w:rsidP="00D4594D">
            <w:pPr>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Inertia Switch type:</w:t>
            </w:r>
          </w:p>
        </w:tc>
        <w:tc>
          <w:tcPr>
            <w:tcW w:w="772" w:type="pct"/>
            <w:shd w:val="clear" w:color="auto" w:fill="auto"/>
            <w:vAlign w:val="center"/>
            <w:hideMark/>
          </w:tcPr>
          <w:p w14:paraId="505F2816" w14:textId="77777777" w:rsidR="00623EF2" w:rsidRPr="00D14D2C" w:rsidRDefault="00623EF2" w:rsidP="00D4594D">
            <w:pPr>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Supply voltage range:</w:t>
            </w:r>
          </w:p>
        </w:tc>
        <w:tc>
          <w:tcPr>
            <w:tcW w:w="710" w:type="pct"/>
            <w:shd w:val="clear" w:color="auto" w:fill="auto"/>
            <w:vAlign w:val="center"/>
            <w:hideMark/>
          </w:tcPr>
          <w:p w14:paraId="6D91C55B" w14:textId="77777777" w:rsidR="00623EF2" w:rsidRPr="00D14D2C" w:rsidRDefault="00623EF2" w:rsidP="00D4594D">
            <w:pPr>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Supply voltage:</w:t>
            </w:r>
          </w:p>
        </w:tc>
        <w:tc>
          <w:tcPr>
            <w:tcW w:w="1025" w:type="pct"/>
            <w:shd w:val="clear" w:color="auto" w:fill="auto"/>
            <w:vAlign w:val="center"/>
            <w:hideMark/>
          </w:tcPr>
          <w:p w14:paraId="0C4D2D72" w14:textId="77777777" w:rsidR="00623EF2" w:rsidRPr="00D14D2C" w:rsidRDefault="00623EF2" w:rsidP="00D4594D">
            <w:pPr>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Environmental temperature range:</w:t>
            </w:r>
          </w:p>
        </w:tc>
        <w:tc>
          <w:tcPr>
            <w:tcW w:w="734" w:type="pct"/>
            <w:shd w:val="clear" w:color="auto" w:fill="auto"/>
            <w:vAlign w:val="center"/>
            <w:hideMark/>
          </w:tcPr>
          <w:p w14:paraId="07D52BC9" w14:textId="77777777" w:rsidR="00623EF2" w:rsidRPr="00D14D2C" w:rsidRDefault="00623EF2" w:rsidP="00D4594D">
            <w:pPr>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Max. operation current:</w:t>
            </w:r>
          </w:p>
        </w:tc>
        <w:tc>
          <w:tcPr>
            <w:tcW w:w="1049" w:type="pct"/>
            <w:shd w:val="clear" w:color="auto" w:fill="auto"/>
            <w:vAlign w:val="center"/>
            <w:hideMark/>
          </w:tcPr>
          <w:p w14:paraId="17FD686F" w14:textId="77777777" w:rsidR="00623EF2" w:rsidRPr="00D14D2C" w:rsidRDefault="00623EF2" w:rsidP="00D4594D">
            <w:pPr>
              <w:suppressAutoHyphens w:val="0"/>
              <w:spacing w:after="0" w:line="240" w:lineRule="auto"/>
              <w:rPr>
                <w:rFonts w:asciiTheme="minorHAnsi" w:eastAsia="Times New Roman" w:hAnsiTheme="minorHAnsi" w:cs="Calibri"/>
                <w:color w:val="000000"/>
                <w:lang w:eastAsia="en-GB"/>
              </w:rPr>
            </w:pPr>
            <w:r w:rsidRPr="00D14D2C">
              <w:rPr>
                <w:rFonts w:asciiTheme="minorHAnsi" w:eastAsia="Times New Roman" w:hAnsiTheme="minorHAnsi" w:cs="Calibri"/>
                <w:color w:val="000000"/>
                <w:lang w:eastAsia="en-GB"/>
              </w:rPr>
              <w:t>Trigger characteristics:</w:t>
            </w:r>
          </w:p>
        </w:tc>
      </w:tr>
      <w:tr w:rsidR="00623EF2" w:rsidRPr="00546433" w14:paraId="2E70AFD6" w14:textId="77777777" w:rsidTr="00D4594D">
        <w:trPr>
          <w:trHeight w:val="417"/>
        </w:trPr>
        <w:tc>
          <w:tcPr>
            <w:tcW w:w="710" w:type="pct"/>
            <w:shd w:val="clear" w:color="auto" w:fill="auto"/>
            <w:vAlign w:val="center"/>
            <w:hideMark/>
          </w:tcPr>
          <w:p w14:paraId="52165FD1"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w:t>
            </w:r>
            <w:proofErr w:type="spellStart"/>
            <w:r w:rsidRPr="00546433">
              <w:rPr>
                <w:rFonts w:asciiTheme="minorHAnsi" w:eastAsia="Times New Roman" w:hAnsiTheme="minorHAnsi" w:cs="Calibri"/>
                <w:color w:val="000000"/>
                <w:lang w:eastAsia="en-GB"/>
              </w:rPr>
              <w:t>Sensata</w:t>
            </w:r>
            <w:proofErr w:type="spellEnd"/>
            <w:r w:rsidRPr="00546433">
              <w:rPr>
                <w:rFonts w:asciiTheme="minorHAnsi" w:eastAsia="Times New Roman" w:hAnsiTheme="minorHAnsi" w:cs="Calibri"/>
                <w:color w:val="000000"/>
                <w:lang w:eastAsia="en-GB"/>
              </w:rPr>
              <w:t xml:space="preserve"> XYZ</w:t>
            </w:r>
          </w:p>
        </w:tc>
        <w:tc>
          <w:tcPr>
            <w:tcW w:w="772" w:type="pct"/>
            <w:shd w:val="clear" w:color="auto" w:fill="auto"/>
            <w:vAlign w:val="center"/>
            <w:hideMark/>
          </w:tcPr>
          <w:p w14:paraId="3F66C28C"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r w:rsidRPr="00546433">
              <w:rPr>
                <w:rFonts w:asciiTheme="minorHAnsi" w:eastAsia="Times New Roman" w:hAnsiTheme="minorHAnsi" w:cs="Calibri"/>
                <w:b/>
                <w:bCs/>
                <w:color w:val="FF0000"/>
                <w:lang w:eastAsia="en-GB"/>
              </w:rPr>
              <w:t>e.g.</w:t>
            </w:r>
            <w:r w:rsidRPr="00546433">
              <w:rPr>
                <w:rFonts w:asciiTheme="minorHAnsi" w:eastAsia="Times New Roman" w:hAnsiTheme="minorHAnsi" w:cs="Calibri"/>
                <w:color w:val="000000"/>
                <w:lang w:eastAsia="en-GB"/>
              </w:rPr>
              <w:t xml:space="preserve"> </w:t>
            </w:r>
            <w:proofErr w:type="gramStart"/>
            <w:r w:rsidRPr="00546433">
              <w:rPr>
                <w:rFonts w:asciiTheme="minorHAnsi" w:eastAsia="Times New Roman" w:hAnsiTheme="minorHAnsi" w:cs="Calibri"/>
                <w:color w:val="000000"/>
                <w:lang w:eastAsia="en-GB"/>
              </w:rPr>
              <w:t>10..</w:t>
            </w:r>
            <w:proofErr w:type="gramEnd"/>
            <w:r w:rsidRPr="00546433">
              <w:rPr>
                <w:rFonts w:asciiTheme="minorHAnsi" w:eastAsia="Times New Roman" w:hAnsiTheme="minorHAnsi" w:cs="Calibri"/>
                <w:color w:val="000000"/>
                <w:lang w:eastAsia="en-GB"/>
              </w:rPr>
              <w:t>36VDC</w:t>
            </w:r>
          </w:p>
        </w:tc>
        <w:tc>
          <w:tcPr>
            <w:tcW w:w="710" w:type="pct"/>
            <w:shd w:val="clear" w:color="auto" w:fill="auto"/>
            <w:vAlign w:val="center"/>
            <w:hideMark/>
          </w:tcPr>
          <w:p w14:paraId="644244BB"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12VDC</w:t>
            </w:r>
          </w:p>
        </w:tc>
        <w:tc>
          <w:tcPr>
            <w:tcW w:w="1025" w:type="pct"/>
            <w:shd w:val="clear" w:color="auto" w:fill="auto"/>
            <w:vAlign w:val="center"/>
            <w:hideMark/>
          </w:tcPr>
          <w:p w14:paraId="5D53ABE6"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r w:rsidRPr="00546433">
              <w:rPr>
                <w:rFonts w:asciiTheme="minorHAnsi" w:eastAsia="Times New Roman" w:hAnsiTheme="minorHAnsi" w:cs="Calibri"/>
                <w:b/>
                <w:bCs/>
                <w:color w:val="FF0000"/>
                <w:lang w:eastAsia="en-GB"/>
              </w:rPr>
              <w:t>e.g.</w:t>
            </w:r>
            <w:r w:rsidRPr="00546433">
              <w:rPr>
                <w:rFonts w:asciiTheme="minorHAnsi" w:eastAsia="Times New Roman" w:hAnsiTheme="minorHAnsi" w:cs="Calibri"/>
                <w:color w:val="000000"/>
                <w:lang w:eastAsia="en-GB"/>
              </w:rPr>
              <w:t xml:space="preserve"> -</w:t>
            </w:r>
            <w:proofErr w:type="gramStart"/>
            <w:r w:rsidRPr="00546433">
              <w:rPr>
                <w:rFonts w:asciiTheme="minorHAnsi" w:eastAsia="Times New Roman" w:hAnsiTheme="minorHAnsi" w:cs="Calibri"/>
                <w:color w:val="000000"/>
                <w:lang w:eastAsia="en-GB"/>
              </w:rPr>
              <w:t>40..</w:t>
            </w:r>
            <w:proofErr w:type="gramEnd"/>
            <w:r w:rsidRPr="00546433">
              <w:rPr>
                <w:rFonts w:asciiTheme="minorHAnsi" w:eastAsia="Times New Roman" w:hAnsiTheme="minorHAnsi" w:cs="Calibri"/>
                <w:color w:val="000000"/>
                <w:lang w:eastAsia="en-GB"/>
              </w:rPr>
              <w:t>105°C</w:t>
            </w:r>
          </w:p>
        </w:tc>
        <w:tc>
          <w:tcPr>
            <w:tcW w:w="734" w:type="pct"/>
            <w:shd w:val="clear" w:color="auto" w:fill="auto"/>
            <w:vAlign w:val="center"/>
            <w:hideMark/>
          </w:tcPr>
          <w:p w14:paraId="6DF67AF5"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500mA</w:t>
            </w:r>
          </w:p>
        </w:tc>
        <w:tc>
          <w:tcPr>
            <w:tcW w:w="1049" w:type="pct"/>
            <w:shd w:val="clear" w:color="auto" w:fill="auto"/>
            <w:vAlign w:val="center"/>
            <w:hideMark/>
          </w:tcPr>
          <w:p w14:paraId="23D7F221"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6g for 50ms / 11g for 15ms</w:t>
            </w:r>
          </w:p>
        </w:tc>
      </w:tr>
    </w:tbl>
    <w:p w14:paraId="34166209" w14:textId="77777777" w:rsidR="00623EF2" w:rsidRPr="006862DF" w:rsidRDefault="00623EF2" w:rsidP="00623EF2">
      <w:pPr>
        <w:pStyle w:val="Table"/>
        <w:spacing w:before="0" w:line="240" w:lineRule="auto"/>
        <w:jc w:val="center"/>
        <w:rPr>
          <w:rFonts w:ascii="Calibri" w:hAnsi="Calibri" w:cs="Calibri"/>
          <w:sz w:val="22"/>
          <w:szCs w:val="20"/>
        </w:rPr>
      </w:pPr>
      <w:bookmarkStart w:id="37" w:name="_Toc56931361"/>
      <w:r w:rsidRPr="006862DF">
        <w:rPr>
          <w:rFonts w:ascii="Calibri" w:hAnsi="Calibri" w:cs="Calibri"/>
          <w:sz w:val="22"/>
          <w:szCs w:val="20"/>
        </w:rPr>
        <w:t xml:space="preserve">Table </w:t>
      </w:r>
      <w:r w:rsidRPr="006862DF">
        <w:rPr>
          <w:rFonts w:ascii="Calibri" w:hAnsi="Calibri" w:cs="Calibri"/>
          <w:sz w:val="22"/>
          <w:szCs w:val="20"/>
        </w:rPr>
        <w:fldChar w:fldCharType="begin"/>
      </w:r>
      <w:r w:rsidRPr="006862DF">
        <w:rPr>
          <w:rFonts w:ascii="Calibri" w:hAnsi="Calibri" w:cs="Calibri"/>
          <w:sz w:val="22"/>
          <w:szCs w:val="20"/>
        </w:rPr>
        <w:instrText xml:space="preserve"> STYLEREF 1 \s </w:instrText>
      </w:r>
      <w:r w:rsidRPr="006862DF">
        <w:rPr>
          <w:rFonts w:ascii="Calibri" w:hAnsi="Calibri" w:cs="Calibri"/>
          <w:sz w:val="22"/>
          <w:szCs w:val="20"/>
        </w:rPr>
        <w:fldChar w:fldCharType="separate"/>
      </w:r>
      <w:r w:rsidRPr="006862DF">
        <w:rPr>
          <w:rFonts w:ascii="Calibri" w:hAnsi="Calibri" w:cs="Calibri"/>
          <w:noProof/>
          <w:sz w:val="22"/>
          <w:szCs w:val="20"/>
        </w:rPr>
        <w:t>2</w:t>
      </w:r>
      <w:r w:rsidRPr="006862DF">
        <w:rPr>
          <w:rFonts w:ascii="Calibri" w:hAnsi="Calibri" w:cs="Calibri"/>
          <w:sz w:val="22"/>
          <w:szCs w:val="20"/>
        </w:rPr>
        <w:fldChar w:fldCharType="end"/>
      </w:r>
      <w:r w:rsidRPr="006862DF">
        <w:rPr>
          <w:rFonts w:ascii="Calibri" w:hAnsi="Calibri" w:cs="Calibri"/>
          <w:sz w:val="22"/>
          <w:szCs w:val="20"/>
        </w:rPr>
        <w:t>.</w:t>
      </w:r>
      <w:r w:rsidRPr="006862DF">
        <w:rPr>
          <w:rFonts w:ascii="Calibri" w:hAnsi="Calibri" w:cs="Calibri"/>
          <w:sz w:val="22"/>
          <w:szCs w:val="20"/>
        </w:rPr>
        <w:fldChar w:fldCharType="begin"/>
      </w:r>
      <w:r w:rsidRPr="006862DF">
        <w:rPr>
          <w:rFonts w:ascii="Calibri" w:hAnsi="Calibri" w:cs="Calibri"/>
          <w:sz w:val="22"/>
          <w:szCs w:val="20"/>
        </w:rPr>
        <w:instrText xml:space="preserve"> SEQ Table \* ARABIC \s 1 </w:instrText>
      </w:r>
      <w:r w:rsidRPr="006862DF">
        <w:rPr>
          <w:rFonts w:ascii="Calibri" w:hAnsi="Calibri" w:cs="Calibri"/>
          <w:sz w:val="22"/>
          <w:szCs w:val="20"/>
        </w:rPr>
        <w:fldChar w:fldCharType="separate"/>
      </w:r>
      <w:r w:rsidRPr="006862DF">
        <w:rPr>
          <w:rFonts w:ascii="Calibri" w:hAnsi="Calibri" w:cs="Calibri"/>
          <w:noProof/>
          <w:sz w:val="22"/>
          <w:szCs w:val="20"/>
        </w:rPr>
        <w:t>4</w:t>
      </w:r>
      <w:r w:rsidRPr="006862DF">
        <w:rPr>
          <w:rFonts w:ascii="Calibri" w:hAnsi="Calibri" w:cs="Calibri"/>
          <w:sz w:val="22"/>
          <w:szCs w:val="20"/>
        </w:rPr>
        <w:fldChar w:fldCharType="end"/>
      </w:r>
      <w:r w:rsidRPr="006862DF">
        <w:rPr>
          <w:rFonts w:ascii="Calibri" w:hAnsi="Calibri" w:cs="Calibri"/>
          <w:sz w:val="22"/>
          <w:szCs w:val="20"/>
        </w:rPr>
        <w:t xml:space="preserve"> Parameters of the Inertia Switch</w:t>
      </w:r>
      <w:bookmarkEnd w:id="37"/>
    </w:p>
    <w:p w14:paraId="59BBBD13" w14:textId="77777777" w:rsidR="00623EF2" w:rsidRPr="00842345" w:rsidRDefault="00623EF2" w:rsidP="00623EF2">
      <w:pPr>
        <w:pStyle w:val="Heading3"/>
        <w:spacing w:line="240" w:lineRule="auto"/>
      </w:pPr>
      <w:bookmarkStart w:id="38" w:name="_Toc56931463"/>
      <w:r w:rsidRPr="00842345">
        <w:t>Wiring/cables/connectors/</w:t>
      </w:r>
      <w:bookmarkEnd w:id="38"/>
    </w:p>
    <w:tbl>
      <w:tblPr>
        <w:tblStyle w:val="TableGrid"/>
        <w:tblW w:w="5000" w:type="pct"/>
        <w:tblLook w:val="04A0" w:firstRow="1" w:lastRow="0" w:firstColumn="1" w:lastColumn="0" w:noHBand="0" w:noVBand="1"/>
      </w:tblPr>
      <w:tblGrid>
        <w:gridCol w:w="13562"/>
      </w:tblGrid>
      <w:tr w:rsidR="00623EF2" w:rsidRPr="00546433" w14:paraId="55BDBF41" w14:textId="77777777" w:rsidTr="00D4594D">
        <w:tc>
          <w:tcPr>
            <w:tcW w:w="5000" w:type="pct"/>
          </w:tcPr>
          <w:p w14:paraId="12515886"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wiring,</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schematics,</w:t>
            </w:r>
            <w:r w:rsidRPr="00546433">
              <w:rPr>
                <w:rFonts w:asciiTheme="minorHAnsi" w:eastAsia="Arial" w:hAnsiTheme="minorHAnsi" w:cs="Calibri"/>
              </w:rPr>
              <w:t xml:space="preserve"> </w:t>
            </w: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connectors</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cables used and</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useful</w:t>
            </w:r>
            <w:r w:rsidRPr="00546433">
              <w:rPr>
                <w:rFonts w:asciiTheme="minorHAnsi" w:eastAsia="Arial" w:hAnsiTheme="minorHAnsi" w:cs="Calibri"/>
              </w:rPr>
              <w:t xml:space="preserve"> </w:t>
            </w:r>
            <w:r w:rsidRPr="00546433">
              <w:rPr>
                <w:rFonts w:asciiTheme="minorHAnsi" w:hAnsiTheme="minorHAnsi" w:cs="Calibri"/>
              </w:rPr>
              <w:t>data</w:t>
            </w:r>
            <w:r w:rsidRPr="00546433">
              <w:rPr>
                <w:rFonts w:asciiTheme="minorHAnsi" w:eastAsia="Arial" w:hAnsiTheme="minorHAnsi" w:cs="Calibri"/>
              </w:rPr>
              <w:t xml:space="preserve"> </w:t>
            </w:r>
            <w:r w:rsidRPr="00546433">
              <w:rPr>
                <w:rFonts w:asciiTheme="minorHAnsi" w:hAnsiTheme="minorHAnsi" w:cs="Calibri"/>
              </w:rPr>
              <w:t>regarding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wiring.</w:t>
            </w:r>
          </w:p>
        </w:tc>
      </w:tr>
    </w:tbl>
    <w:p w14:paraId="6B5F11C1" w14:textId="77777777" w:rsidR="00623EF2" w:rsidRPr="00842345" w:rsidRDefault="00623EF2" w:rsidP="00623EF2">
      <w:pPr>
        <w:pStyle w:val="Heading3"/>
        <w:spacing w:line="240" w:lineRule="auto"/>
      </w:pPr>
      <w:bookmarkStart w:id="39" w:name="_Toc56931464"/>
      <w:r w:rsidRPr="00842345">
        <w:t>Position</w:t>
      </w:r>
      <w:r w:rsidRPr="00842345">
        <w:rPr>
          <w:rFonts w:eastAsia="Arial"/>
        </w:rPr>
        <w:t xml:space="preserve"> </w:t>
      </w:r>
      <w:r w:rsidRPr="00842345">
        <w:t>in</w:t>
      </w:r>
      <w:r w:rsidRPr="00842345">
        <w:rPr>
          <w:rFonts w:eastAsia="Arial"/>
        </w:rPr>
        <w:t xml:space="preserve"> </w:t>
      </w:r>
      <w:r w:rsidRPr="00842345">
        <w:t>car</w:t>
      </w:r>
      <w:bookmarkEnd w:id="39"/>
    </w:p>
    <w:tbl>
      <w:tblPr>
        <w:tblStyle w:val="TableGrid"/>
        <w:tblW w:w="5000" w:type="pct"/>
        <w:tblLook w:val="04A0" w:firstRow="1" w:lastRow="0" w:firstColumn="1" w:lastColumn="0" w:noHBand="0" w:noVBand="1"/>
      </w:tblPr>
      <w:tblGrid>
        <w:gridCol w:w="13562"/>
      </w:tblGrid>
      <w:tr w:rsidR="00623EF2" w:rsidRPr="00546433" w14:paraId="5A657A06" w14:textId="77777777" w:rsidTr="00D4594D">
        <w:tc>
          <w:tcPr>
            <w:tcW w:w="5000" w:type="pct"/>
          </w:tcPr>
          <w:p w14:paraId="3938FD98"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Provide</w:t>
            </w:r>
            <w:r w:rsidRPr="00546433">
              <w:rPr>
                <w:rFonts w:asciiTheme="minorHAnsi" w:eastAsia="Arial" w:hAnsiTheme="minorHAnsi" w:cs="Calibri"/>
              </w:rPr>
              <w:t xml:space="preserve"> </w:t>
            </w:r>
            <w:r w:rsidRPr="00546433">
              <w:rPr>
                <w:rFonts w:asciiTheme="minorHAnsi" w:hAnsiTheme="minorHAnsi" w:cs="Calibri"/>
              </w:rPr>
              <w:t>CAD renderings</w:t>
            </w:r>
            <w:r w:rsidRPr="00546433">
              <w:rPr>
                <w:rFonts w:asciiTheme="minorHAnsi" w:eastAsia="Arial" w:hAnsiTheme="minorHAnsi" w:cs="Calibri"/>
              </w:rPr>
              <w:t xml:space="preserve"> </w:t>
            </w:r>
            <w:r w:rsidRPr="00546433">
              <w:rPr>
                <w:rFonts w:asciiTheme="minorHAnsi" w:hAnsiTheme="minorHAnsi" w:cs="Calibri"/>
              </w:rPr>
              <w:t>showing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relevant</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Mark</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in</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rendering,</w:t>
            </w:r>
            <w:r w:rsidRPr="00546433">
              <w:rPr>
                <w:rFonts w:asciiTheme="minorHAnsi" w:eastAsia="Arial" w:hAnsiTheme="minorHAnsi" w:cs="Calibri"/>
              </w:rPr>
              <w:t xml:space="preserve"> </w:t>
            </w:r>
            <w:r w:rsidRPr="00546433">
              <w:rPr>
                <w:rFonts w:asciiTheme="minorHAnsi" w:hAnsiTheme="minorHAnsi" w:cs="Calibri"/>
              </w:rPr>
              <w:t>if</w:t>
            </w:r>
            <w:r w:rsidRPr="00546433">
              <w:rPr>
                <w:rFonts w:asciiTheme="minorHAnsi" w:eastAsia="Arial" w:hAnsiTheme="minorHAnsi" w:cs="Calibri"/>
              </w:rPr>
              <w:t xml:space="preserve"> </w:t>
            </w:r>
            <w:r w:rsidRPr="00546433">
              <w:rPr>
                <w:rFonts w:asciiTheme="minorHAnsi" w:hAnsiTheme="minorHAnsi" w:cs="Calibri"/>
              </w:rPr>
              <w:t>necessary.</w:t>
            </w:r>
          </w:p>
        </w:tc>
      </w:tr>
    </w:tbl>
    <w:p w14:paraId="02070ECD" w14:textId="77777777" w:rsidR="00623EF2" w:rsidRDefault="00623EF2" w:rsidP="00623EF2">
      <w:pPr>
        <w:pStyle w:val="Heading3"/>
      </w:pPr>
      <w:bookmarkStart w:id="40" w:name="_Toc56931465"/>
      <w:r>
        <w:t xml:space="preserve">Failure detection, </w:t>
      </w:r>
      <w:proofErr w:type="gramStart"/>
      <w:r>
        <w:t>control</w:t>
      </w:r>
      <w:proofErr w:type="gramEnd"/>
      <w:r>
        <w:t xml:space="preserve"> and mitigation</w:t>
      </w:r>
      <w:bookmarkEnd w:id="40"/>
    </w:p>
    <w:tbl>
      <w:tblPr>
        <w:tblStyle w:val="TableGrid"/>
        <w:tblW w:w="5000" w:type="pct"/>
        <w:tblLook w:val="04A0" w:firstRow="1" w:lastRow="0" w:firstColumn="1" w:lastColumn="0" w:noHBand="0" w:noVBand="1"/>
      </w:tblPr>
      <w:tblGrid>
        <w:gridCol w:w="13562"/>
      </w:tblGrid>
      <w:tr w:rsidR="00623EF2" w:rsidRPr="00546433" w14:paraId="2A969A81" w14:textId="77777777" w:rsidTr="00D4594D">
        <w:tc>
          <w:tcPr>
            <w:tcW w:w="5000" w:type="pct"/>
          </w:tcPr>
          <w:p w14:paraId="63CF810C" w14:textId="77777777" w:rsidR="00623EF2" w:rsidRPr="00546433" w:rsidRDefault="00623EF2" w:rsidP="00D4594D">
            <w:pPr>
              <w:spacing w:line="240" w:lineRule="auto"/>
              <w:rPr>
                <w:rFonts w:asciiTheme="minorHAnsi" w:hAnsiTheme="minorHAnsi" w:cs="Calibri"/>
              </w:rPr>
            </w:pPr>
            <w:r>
              <w:rPr>
                <w:rFonts w:asciiTheme="minorHAnsi" w:hAnsiTheme="minorHAnsi" w:cs="Calibri"/>
              </w:rPr>
              <w:t xml:space="preserve">Briefly describe the causes and consequences of key failures </w:t>
            </w:r>
            <w:r w:rsidRPr="00546433">
              <w:rPr>
                <w:rFonts w:asciiTheme="minorHAnsi" w:eastAsia="Arial" w:hAnsiTheme="minorHAnsi" w:cs="Calibri"/>
              </w:rPr>
              <w:t xml:space="preserve">of the inertia switch, its </w:t>
            </w:r>
            <w:proofErr w:type="gramStart"/>
            <w:r w:rsidRPr="00546433">
              <w:rPr>
                <w:rFonts w:asciiTheme="minorHAnsi" w:eastAsia="Arial" w:hAnsiTheme="minorHAnsi" w:cs="Calibri"/>
              </w:rPr>
              <w:t>inputs</w:t>
            </w:r>
            <w:proofErr w:type="gramEnd"/>
            <w:r w:rsidRPr="00546433">
              <w:rPr>
                <w:rFonts w:asciiTheme="minorHAnsi" w:eastAsia="Arial" w:hAnsiTheme="minorHAnsi" w:cs="Calibri"/>
              </w:rPr>
              <w:t xml:space="preserve"> or outputs and how they are detected, mitigated and controlled.</w:t>
            </w:r>
          </w:p>
        </w:tc>
      </w:tr>
    </w:tbl>
    <w:p w14:paraId="6EB21BFB" w14:textId="77777777" w:rsidR="00623EF2" w:rsidRPr="00842345" w:rsidRDefault="00623EF2" w:rsidP="00623EF2">
      <w:pPr>
        <w:pStyle w:val="Heading2"/>
        <w:spacing w:line="240" w:lineRule="auto"/>
      </w:pPr>
      <w:bookmarkStart w:id="41" w:name="_Toc56931466"/>
      <w:r w:rsidRPr="00842345">
        <w:t>Reset / Latching</w:t>
      </w:r>
      <w:r w:rsidRPr="00842345">
        <w:rPr>
          <w:rFonts w:eastAsia="Arial"/>
        </w:rPr>
        <w:t xml:space="preserve"> </w:t>
      </w:r>
      <w:r w:rsidRPr="00842345">
        <w:t>for</w:t>
      </w:r>
      <w:r w:rsidRPr="00842345">
        <w:rPr>
          <w:rFonts w:eastAsia="Arial"/>
        </w:rPr>
        <w:t xml:space="preserve"> </w:t>
      </w:r>
      <w:r w:rsidRPr="00842345">
        <w:t>IMD</w:t>
      </w:r>
      <w:r w:rsidRPr="00842345">
        <w:rPr>
          <w:rFonts w:eastAsia="Arial"/>
        </w:rPr>
        <w:t xml:space="preserve"> </w:t>
      </w:r>
      <w:r w:rsidRPr="00842345">
        <w:t>and</w:t>
      </w:r>
      <w:r w:rsidRPr="00842345">
        <w:rPr>
          <w:rFonts w:eastAsia="Arial"/>
        </w:rPr>
        <w:t xml:space="preserve"> </w:t>
      </w:r>
      <w:r w:rsidRPr="00842345">
        <w:t>AMS</w:t>
      </w:r>
      <w:bookmarkEnd w:id="41"/>
    </w:p>
    <w:p w14:paraId="41E85336" w14:textId="77777777" w:rsidR="00623EF2" w:rsidRPr="00842345" w:rsidRDefault="00623EF2" w:rsidP="00623EF2">
      <w:pPr>
        <w:pStyle w:val="Heading3"/>
        <w:spacing w:line="240" w:lineRule="auto"/>
      </w:pPr>
      <w:bookmarkStart w:id="42" w:name="_Toc56931467"/>
      <w:r w:rsidRPr="00842345">
        <w:t>Description/circuitry</w:t>
      </w:r>
      <w:bookmarkEnd w:id="42"/>
    </w:p>
    <w:tbl>
      <w:tblPr>
        <w:tblStyle w:val="TableGrid"/>
        <w:tblW w:w="5000" w:type="pct"/>
        <w:tblLook w:val="04A0" w:firstRow="1" w:lastRow="0" w:firstColumn="1" w:lastColumn="0" w:noHBand="0" w:noVBand="1"/>
      </w:tblPr>
      <w:tblGrid>
        <w:gridCol w:w="13562"/>
      </w:tblGrid>
      <w:tr w:rsidR="00623EF2" w:rsidRPr="00546433" w14:paraId="3DCBA236" w14:textId="77777777" w:rsidTr="00D4594D">
        <w:tc>
          <w:tcPr>
            <w:tcW w:w="5000" w:type="pct"/>
          </w:tcPr>
          <w:p w14:paraId="08CD0F2B"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concept</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circuitry</w:t>
            </w:r>
            <w:r w:rsidRPr="00546433">
              <w:rPr>
                <w:rFonts w:asciiTheme="minorHAnsi" w:eastAsia="Arial" w:hAnsiTheme="minorHAnsi" w:cs="Calibri"/>
              </w:rPr>
              <w:t xml:space="preserve"> </w:t>
            </w:r>
            <w:r w:rsidRPr="00546433">
              <w:rPr>
                <w:rFonts w:asciiTheme="minorHAnsi" w:hAnsiTheme="minorHAnsi" w:cs="Calibri"/>
              </w:rPr>
              <w:t>of</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latching/reset</w:t>
            </w:r>
            <w:r w:rsidRPr="00546433">
              <w:rPr>
                <w:rFonts w:asciiTheme="minorHAnsi" w:eastAsia="Arial" w:hAnsiTheme="minorHAnsi" w:cs="Calibri"/>
              </w:rPr>
              <w:t xml:space="preserve"> </w:t>
            </w:r>
            <w:r w:rsidRPr="00546433">
              <w:rPr>
                <w:rFonts w:asciiTheme="minorHAnsi" w:hAnsiTheme="minorHAnsi" w:cs="Calibri"/>
              </w:rPr>
              <w:t>system for a tripped IMD or AMS.  Describe the method for resetting the IMD and AMS.</w:t>
            </w:r>
          </w:p>
        </w:tc>
      </w:tr>
    </w:tbl>
    <w:p w14:paraId="481AD74B" w14:textId="77777777" w:rsidR="00623EF2" w:rsidRPr="00842345" w:rsidRDefault="00623EF2" w:rsidP="00623EF2">
      <w:pPr>
        <w:pStyle w:val="Heading3"/>
        <w:spacing w:line="240" w:lineRule="auto"/>
      </w:pPr>
      <w:bookmarkStart w:id="43" w:name="_Toc56931468"/>
      <w:r w:rsidRPr="00842345">
        <w:t>Wiring/cables/connectors</w:t>
      </w:r>
      <w:bookmarkEnd w:id="43"/>
    </w:p>
    <w:tbl>
      <w:tblPr>
        <w:tblStyle w:val="TableGrid"/>
        <w:tblW w:w="5000" w:type="pct"/>
        <w:tblLook w:val="04A0" w:firstRow="1" w:lastRow="0" w:firstColumn="1" w:lastColumn="0" w:noHBand="0" w:noVBand="1"/>
      </w:tblPr>
      <w:tblGrid>
        <w:gridCol w:w="13562"/>
      </w:tblGrid>
      <w:tr w:rsidR="00623EF2" w:rsidRPr="00546433" w14:paraId="5FD40776" w14:textId="77777777" w:rsidTr="00D4594D">
        <w:tc>
          <w:tcPr>
            <w:tcW w:w="5000" w:type="pct"/>
          </w:tcPr>
          <w:p w14:paraId="48C244BE"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wiring,</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schematics,</w:t>
            </w:r>
            <w:r w:rsidRPr="00546433">
              <w:rPr>
                <w:rFonts w:asciiTheme="minorHAnsi" w:eastAsia="Arial" w:hAnsiTheme="minorHAnsi" w:cs="Calibri"/>
              </w:rPr>
              <w:t xml:space="preserve"> </w:t>
            </w: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connectors</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cables used and</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useful</w:t>
            </w:r>
            <w:r w:rsidRPr="00546433">
              <w:rPr>
                <w:rFonts w:asciiTheme="minorHAnsi" w:eastAsia="Arial" w:hAnsiTheme="minorHAnsi" w:cs="Calibri"/>
              </w:rPr>
              <w:t xml:space="preserve"> </w:t>
            </w:r>
            <w:r w:rsidRPr="00546433">
              <w:rPr>
                <w:rFonts w:asciiTheme="minorHAnsi" w:hAnsiTheme="minorHAnsi" w:cs="Calibri"/>
              </w:rPr>
              <w:t>data</w:t>
            </w:r>
            <w:r w:rsidRPr="00546433">
              <w:rPr>
                <w:rFonts w:asciiTheme="minorHAnsi" w:eastAsia="Arial" w:hAnsiTheme="minorHAnsi" w:cs="Calibri"/>
              </w:rPr>
              <w:t xml:space="preserve"> </w:t>
            </w:r>
            <w:r w:rsidRPr="00546433">
              <w:rPr>
                <w:rFonts w:asciiTheme="minorHAnsi" w:hAnsiTheme="minorHAnsi" w:cs="Calibri"/>
              </w:rPr>
              <w:t>regarding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wiring.  If not detailed in section 2.1, be sure to show how the device opens the shutdown circuit.</w:t>
            </w:r>
          </w:p>
        </w:tc>
      </w:tr>
    </w:tbl>
    <w:p w14:paraId="642F1CEC" w14:textId="77777777" w:rsidR="00623EF2" w:rsidRPr="00842345" w:rsidRDefault="00623EF2" w:rsidP="00623EF2">
      <w:pPr>
        <w:pStyle w:val="Heading3"/>
        <w:spacing w:line="240" w:lineRule="auto"/>
      </w:pPr>
      <w:bookmarkStart w:id="44" w:name="_Toc56931469"/>
      <w:r w:rsidRPr="00842345">
        <w:t>Position</w:t>
      </w:r>
      <w:r w:rsidRPr="00842345">
        <w:rPr>
          <w:rFonts w:eastAsia="Arial"/>
        </w:rPr>
        <w:t xml:space="preserve"> </w:t>
      </w:r>
      <w:r w:rsidRPr="00842345">
        <w:t>in</w:t>
      </w:r>
      <w:r w:rsidRPr="00842345">
        <w:rPr>
          <w:rFonts w:eastAsia="Arial"/>
        </w:rPr>
        <w:t xml:space="preserve"> </w:t>
      </w:r>
      <w:r w:rsidRPr="00842345">
        <w:t>car</w:t>
      </w:r>
      <w:bookmarkEnd w:id="44"/>
    </w:p>
    <w:tbl>
      <w:tblPr>
        <w:tblStyle w:val="TableGrid"/>
        <w:tblW w:w="5000" w:type="pct"/>
        <w:tblLook w:val="04A0" w:firstRow="1" w:lastRow="0" w:firstColumn="1" w:lastColumn="0" w:noHBand="0" w:noVBand="1"/>
      </w:tblPr>
      <w:tblGrid>
        <w:gridCol w:w="13562"/>
      </w:tblGrid>
      <w:tr w:rsidR="00623EF2" w:rsidRPr="00546433" w14:paraId="79378789" w14:textId="77777777" w:rsidTr="00D4594D">
        <w:tc>
          <w:tcPr>
            <w:tcW w:w="5000" w:type="pct"/>
          </w:tcPr>
          <w:p w14:paraId="7E756884"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Provide</w:t>
            </w:r>
            <w:r w:rsidRPr="00546433">
              <w:rPr>
                <w:rFonts w:asciiTheme="minorHAnsi" w:eastAsia="Arial" w:hAnsiTheme="minorHAnsi" w:cs="Calibri"/>
              </w:rPr>
              <w:t xml:space="preserve"> </w:t>
            </w:r>
            <w:r w:rsidRPr="00546433">
              <w:rPr>
                <w:rFonts w:asciiTheme="minorHAnsi" w:hAnsiTheme="minorHAnsi" w:cs="Calibri"/>
              </w:rPr>
              <w:t>CAD renderings</w:t>
            </w:r>
            <w:r w:rsidRPr="00546433">
              <w:rPr>
                <w:rFonts w:asciiTheme="minorHAnsi" w:eastAsia="Arial" w:hAnsiTheme="minorHAnsi" w:cs="Calibri"/>
              </w:rPr>
              <w:t xml:space="preserve"> </w:t>
            </w:r>
            <w:r w:rsidRPr="00546433">
              <w:rPr>
                <w:rFonts w:asciiTheme="minorHAnsi" w:hAnsiTheme="minorHAnsi" w:cs="Calibri"/>
              </w:rPr>
              <w:t>showing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relevant</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Mark</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in</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rendering,</w:t>
            </w:r>
            <w:r w:rsidRPr="00546433">
              <w:rPr>
                <w:rFonts w:asciiTheme="minorHAnsi" w:eastAsia="Arial" w:hAnsiTheme="minorHAnsi" w:cs="Calibri"/>
              </w:rPr>
              <w:t xml:space="preserve"> </w:t>
            </w:r>
            <w:r w:rsidRPr="00546433">
              <w:rPr>
                <w:rFonts w:asciiTheme="minorHAnsi" w:hAnsiTheme="minorHAnsi" w:cs="Calibri"/>
              </w:rPr>
              <w:t>if</w:t>
            </w:r>
            <w:r w:rsidRPr="00546433">
              <w:rPr>
                <w:rFonts w:asciiTheme="minorHAnsi" w:eastAsia="Arial" w:hAnsiTheme="minorHAnsi" w:cs="Calibri"/>
              </w:rPr>
              <w:t xml:space="preserve"> </w:t>
            </w:r>
            <w:r w:rsidRPr="00546433">
              <w:rPr>
                <w:rFonts w:asciiTheme="minorHAnsi" w:hAnsiTheme="minorHAnsi" w:cs="Calibri"/>
              </w:rPr>
              <w:t>necessary.</w:t>
            </w:r>
          </w:p>
        </w:tc>
      </w:tr>
    </w:tbl>
    <w:p w14:paraId="62578F13" w14:textId="77777777" w:rsidR="00623EF2" w:rsidRDefault="00623EF2" w:rsidP="00623EF2">
      <w:pPr>
        <w:pStyle w:val="Heading3"/>
      </w:pPr>
      <w:bookmarkStart w:id="45" w:name="_Toc56931470"/>
      <w:r>
        <w:t xml:space="preserve">Failure detection, </w:t>
      </w:r>
      <w:proofErr w:type="gramStart"/>
      <w:r>
        <w:t>control</w:t>
      </w:r>
      <w:proofErr w:type="gramEnd"/>
      <w:r>
        <w:t xml:space="preserve"> and mitigation</w:t>
      </w:r>
      <w:bookmarkEnd w:id="45"/>
    </w:p>
    <w:tbl>
      <w:tblPr>
        <w:tblStyle w:val="TableGrid"/>
        <w:tblW w:w="5000" w:type="pct"/>
        <w:tblLook w:val="04A0" w:firstRow="1" w:lastRow="0" w:firstColumn="1" w:lastColumn="0" w:noHBand="0" w:noVBand="1"/>
      </w:tblPr>
      <w:tblGrid>
        <w:gridCol w:w="13562"/>
      </w:tblGrid>
      <w:tr w:rsidR="00623EF2" w:rsidRPr="00546433" w14:paraId="529524EF" w14:textId="77777777" w:rsidTr="00D4594D">
        <w:tc>
          <w:tcPr>
            <w:tcW w:w="5000" w:type="pct"/>
          </w:tcPr>
          <w:p w14:paraId="5418B2EE" w14:textId="77777777" w:rsidR="00623EF2" w:rsidRPr="00546433" w:rsidRDefault="00623EF2" w:rsidP="00D4594D">
            <w:pPr>
              <w:spacing w:line="240" w:lineRule="auto"/>
              <w:rPr>
                <w:rFonts w:asciiTheme="minorHAnsi" w:hAnsiTheme="minorHAnsi" w:cs="Calibri"/>
              </w:rPr>
            </w:pPr>
            <w:r>
              <w:rPr>
                <w:rFonts w:asciiTheme="minorHAnsi" w:hAnsiTheme="minorHAnsi" w:cs="Calibri"/>
              </w:rPr>
              <w:t xml:space="preserve">Briefly describe the causes and consequences of key failures </w:t>
            </w:r>
            <w:r w:rsidRPr="00546433">
              <w:rPr>
                <w:rFonts w:asciiTheme="minorHAnsi" w:eastAsia="Arial" w:hAnsiTheme="minorHAnsi" w:cs="Calibri"/>
              </w:rPr>
              <w:t xml:space="preserve">of your </w:t>
            </w:r>
            <w:r w:rsidRPr="00546433">
              <w:rPr>
                <w:rFonts w:asciiTheme="minorHAnsi" w:hAnsiTheme="minorHAnsi" w:cs="Calibri"/>
              </w:rPr>
              <w:t>latching/reset</w:t>
            </w:r>
            <w:r w:rsidRPr="00546433">
              <w:rPr>
                <w:rFonts w:asciiTheme="minorHAnsi" w:eastAsia="Arial" w:hAnsiTheme="minorHAnsi" w:cs="Calibri"/>
              </w:rPr>
              <w:t xml:space="preserve"> </w:t>
            </w:r>
            <w:r w:rsidRPr="00546433">
              <w:rPr>
                <w:rFonts w:asciiTheme="minorHAnsi" w:hAnsiTheme="minorHAnsi" w:cs="Calibri"/>
              </w:rPr>
              <w:t>system</w:t>
            </w:r>
            <w:r w:rsidRPr="00546433">
              <w:rPr>
                <w:rFonts w:asciiTheme="minorHAnsi" w:eastAsia="Arial" w:hAnsiTheme="minorHAnsi" w:cs="Calibri"/>
              </w:rPr>
              <w:t xml:space="preserve">, its </w:t>
            </w:r>
            <w:proofErr w:type="gramStart"/>
            <w:r w:rsidRPr="00546433">
              <w:rPr>
                <w:rFonts w:asciiTheme="minorHAnsi" w:eastAsia="Arial" w:hAnsiTheme="minorHAnsi" w:cs="Calibri"/>
              </w:rPr>
              <w:t>inputs</w:t>
            </w:r>
            <w:proofErr w:type="gramEnd"/>
            <w:r w:rsidRPr="00546433">
              <w:rPr>
                <w:rFonts w:asciiTheme="minorHAnsi" w:eastAsia="Arial" w:hAnsiTheme="minorHAnsi" w:cs="Calibri"/>
              </w:rPr>
              <w:t xml:space="preserve"> or outputs and how they are detected, mitigated and controlled.</w:t>
            </w:r>
          </w:p>
        </w:tc>
      </w:tr>
    </w:tbl>
    <w:p w14:paraId="3EB6C1D0" w14:textId="77777777" w:rsidR="00623EF2" w:rsidRPr="00842345" w:rsidRDefault="00623EF2" w:rsidP="00623EF2">
      <w:pPr>
        <w:pStyle w:val="Heading2"/>
        <w:spacing w:line="240" w:lineRule="auto"/>
      </w:pPr>
      <w:bookmarkStart w:id="46" w:name="_Toc56931471"/>
      <w:r w:rsidRPr="00842345">
        <w:t>Brake Over-Travel Switch (BOTS)</w:t>
      </w:r>
      <w:bookmarkEnd w:id="46"/>
    </w:p>
    <w:p w14:paraId="04360C00" w14:textId="77777777" w:rsidR="00623EF2" w:rsidRPr="00842345" w:rsidRDefault="00623EF2" w:rsidP="00623EF2">
      <w:pPr>
        <w:pStyle w:val="Heading3"/>
        <w:spacing w:line="240" w:lineRule="auto"/>
      </w:pPr>
      <w:bookmarkStart w:id="47" w:name="_Toc56931472"/>
      <w:r w:rsidRPr="00842345">
        <w:t>Description/circuitry</w:t>
      </w:r>
      <w:bookmarkEnd w:id="47"/>
    </w:p>
    <w:tbl>
      <w:tblPr>
        <w:tblStyle w:val="TableGrid"/>
        <w:tblW w:w="5000" w:type="pct"/>
        <w:tblLook w:val="04A0" w:firstRow="1" w:lastRow="0" w:firstColumn="1" w:lastColumn="0" w:noHBand="0" w:noVBand="1"/>
      </w:tblPr>
      <w:tblGrid>
        <w:gridCol w:w="13562"/>
      </w:tblGrid>
      <w:tr w:rsidR="00623EF2" w:rsidRPr="00546433" w14:paraId="7D56ED6F" w14:textId="77777777" w:rsidTr="00D4594D">
        <w:tc>
          <w:tcPr>
            <w:tcW w:w="5000" w:type="pct"/>
          </w:tcPr>
          <w:p w14:paraId="287721C3"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concept</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circuitry</w:t>
            </w:r>
            <w:r w:rsidRPr="00546433">
              <w:rPr>
                <w:rFonts w:asciiTheme="minorHAnsi" w:eastAsia="Arial" w:hAnsiTheme="minorHAnsi" w:cs="Calibri"/>
              </w:rPr>
              <w:t xml:space="preserve"> </w:t>
            </w:r>
            <w:r w:rsidRPr="00546433">
              <w:rPr>
                <w:rFonts w:asciiTheme="minorHAnsi" w:hAnsiTheme="minorHAnsi" w:cs="Calibri"/>
              </w:rPr>
              <w:t>of</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 xml:space="preserve">BOTS.  Describe the method how your BOTS solution </w:t>
            </w:r>
            <w:r w:rsidRPr="00546433">
              <w:rPr>
                <w:rFonts w:asciiTheme="minorHAnsi" w:hAnsiTheme="minorHAnsi"/>
              </w:rPr>
              <w:t>fulfils T6.2.1</w:t>
            </w:r>
            <w:r w:rsidRPr="00546433">
              <w:rPr>
                <w:rFonts w:asciiTheme="minorHAnsi" w:hAnsiTheme="minorHAnsi" w:cs="Calibri"/>
              </w:rPr>
              <w:t>.</w:t>
            </w:r>
          </w:p>
        </w:tc>
      </w:tr>
    </w:tbl>
    <w:p w14:paraId="0ADFB2FD" w14:textId="77777777" w:rsidR="00623EF2" w:rsidRPr="00842345" w:rsidRDefault="00623EF2" w:rsidP="00623EF2">
      <w:pPr>
        <w:pStyle w:val="Heading3"/>
        <w:spacing w:line="240" w:lineRule="auto"/>
      </w:pPr>
      <w:bookmarkStart w:id="48" w:name="_Toc56931473"/>
      <w:r w:rsidRPr="00842345">
        <w:t>Wiring/cables/connectors</w:t>
      </w:r>
      <w:bookmarkEnd w:id="48"/>
    </w:p>
    <w:tbl>
      <w:tblPr>
        <w:tblStyle w:val="TableGrid"/>
        <w:tblW w:w="5000" w:type="pct"/>
        <w:tblLook w:val="04A0" w:firstRow="1" w:lastRow="0" w:firstColumn="1" w:lastColumn="0" w:noHBand="0" w:noVBand="1"/>
      </w:tblPr>
      <w:tblGrid>
        <w:gridCol w:w="13562"/>
      </w:tblGrid>
      <w:tr w:rsidR="00623EF2" w:rsidRPr="00546433" w14:paraId="7E522D34" w14:textId="77777777" w:rsidTr="00D4594D">
        <w:tc>
          <w:tcPr>
            <w:tcW w:w="5000" w:type="pct"/>
          </w:tcPr>
          <w:p w14:paraId="42E24A88"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wiring,</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schematics,</w:t>
            </w:r>
            <w:r w:rsidRPr="00546433">
              <w:rPr>
                <w:rFonts w:asciiTheme="minorHAnsi" w:eastAsia="Arial" w:hAnsiTheme="minorHAnsi" w:cs="Calibri"/>
              </w:rPr>
              <w:t xml:space="preserve"> </w:t>
            </w: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connectors</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cables used and</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useful</w:t>
            </w:r>
            <w:r w:rsidRPr="00546433">
              <w:rPr>
                <w:rFonts w:asciiTheme="minorHAnsi" w:eastAsia="Arial" w:hAnsiTheme="minorHAnsi" w:cs="Calibri"/>
              </w:rPr>
              <w:t xml:space="preserve"> </w:t>
            </w:r>
            <w:r w:rsidRPr="00546433">
              <w:rPr>
                <w:rFonts w:asciiTheme="minorHAnsi" w:hAnsiTheme="minorHAnsi" w:cs="Calibri"/>
              </w:rPr>
              <w:t>data</w:t>
            </w:r>
            <w:r w:rsidRPr="00546433">
              <w:rPr>
                <w:rFonts w:asciiTheme="minorHAnsi" w:eastAsia="Arial" w:hAnsiTheme="minorHAnsi" w:cs="Calibri"/>
              </w:rPr>
              <w:t xml:space="preserve"> </w:t>
            </w:r>
            <w:r w:rsidRPr="00546433">
              <w:rPr>
                <w:rFonts w:asciiTheme="minorHAnsi" w:hAnsiTheme="minorHAnsi" w:cs="Calibri"/>
              </w:rPr>
              <w:t>regarding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wiring.  If not detailed in section 2.1, be sure to show how the device opens the shutdown circuit.</w:t>
            </w:r>
          </w:p>
        </w:tc>
      </w:tr>
    </w:tbl>
    <w:p w14:paraId="319D1003" w14:textId="77777777" w:rsidR="00623EF2" w:rsidRPr="00842345" w:rsidRDefault="00623EF2" w:rsidP="00623EF2">
      <w:pPr>
        <w:pStyle w:val="Heading3"/>
        <w:spacing w:line="240" w:lineRule="auto"/>
      </w:pPr>
      <w:bookmarkStart w:id="49" w:name="_Toc56931474"/>
      <w:r w:rsidRPr="00842345">
        <w:t>Position</w:t>
      </w:r>
      <w:r w:rsidRPr="00842345">
        <w:rPr>
          <w:rFonts w:eastAsia="Arial"/>
        </w:rPr>
        <w:t xml:space="preserve"> </w:t>
      </w:r>
      <w:r w:rsidRPr="00842345">
        <w:t>in</w:t>
      </w:r>
      <w:r w:rsidRPr="00842345">
        <w:rPr>
          <w:rFonts w:eastAsia="Arial"/>
        </w:rPr>
        <w:t xml:space="preserve"> </w:t>
      </w:r>
      <w:r w:rsidRPr="00842345">
        <w:t>car</w:t>
      </w:r>
      <w:bookmarkEnd w:id="49"/>
    </w:p>
    <w:tbl>
      <w:tblPr>
        <w:tblStyle w:val="TableGrid"/>
        <w:tblW w:w="5000" w:type="pct"/>
        <w:tblLook w:val="04A0" w:firstRow="1" w:lastRow="0" w:firstColumn="1" w:lastColumn="0" w:noHBand="0" w:noVBand="1"/>
      </w:tblPr>
      <w:tblGrid>
        <w:gridCol w:w="13562"/>
      </w:tblGrid>
      <w:tr w:rsidR="00623EF2" w:rsidRPr="00546433" w14:paraId="420FA0E4" w14:textId="77777777" w:rsidTr="00D4594D">
        <w:tc>
          <w:tcPr>
            <w:tcW w:w="5000" w:type="pct"/>
          </w:tcPr>
          <w:p w14:paraId="717C211F"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Provide</w:t>
            </w:r>
            <w:r w:rsidRPr="00546433">
              <w:rPr>
                <w:rFonts w:asciiTheme="minorHAnsi" w:eastAsia="Arial" w:hAnsiTheme="minorHAnsi" w:cs="Calibri"/>
              </w:rPr>
              <w:t xml:space="preserve"> </w:t>
            </w:r>
            <w:r w:rsidRPr="00546433">
              <w:rPr>
                <w:rFonts w:asciiTheme="minorHAnsi" w:hAnsiTheme="minorHAnsi" w:cs="Calibri"/>
              </w:rPr>
              <w:t>CAD renderings</w:t>
            </w:r>
            <w:r w:rsidRPr="00546433">
              <w:rPr>
                <w:rFonts w:asciiTheme="minorHAnsi" w:eastAsia="Arial" w:hAnsiTheme="minorHAnsi" w:cs="Calibri"/>
              </w:rPr>
              <w:t xml:space="preserve"> </w:t>
            </w:r>
            <w:r w:rsidRPr="00546433">
              <w:rPr>
                <w:rFonts w:asciiTheme="minorHAnsi" w:hAnsiTheme="minorHAnsi" w:cs="Calibri"/>
              </w:rPr>
              <w:t>showing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relevant</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Mark</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in</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rendering,</w:t>
            </w:r>
            <w:r w:rsidRPr="00546433">
              <w:rPr>
                <w:rFonts w:asciiTheme="minorHAnsi" w:eastAsia="Arial" w:hAnsiTheme="minorHAnsi" w:cs="Calibri"/>
              </w:rPr>
              <w:t xml:space="preserve"> </w:t>
            </w:r>
            <w:r w:rsidRPr="00546433">
              <w:rPr>
                <w:rFonts w:asciiTheme="minorHAnsi" w:hAnsiTheme="minorHAnsi" w:cs="Calibri"/>
              </w:rPr>
              <w:t>if</w:t>
            </w:r>
            <w:r w:rsidRPr="00546433">
              <w:rPr>
                <w:rFonts w:asciiTheme="minorHAnsi" w:eastAsia="Arial" w:hAnsiTheme="minorHAnsi" w:cs="Calibri"/>
              </w:rPr>
              <w:t xml:space="preserve"> </w:t>
            </w:r>
            <w:r w:rsidRPr="00546433">
              <w:rPr>
                <w:rFonts w:asciiTheme="minorHAnsi" w:hAnsiTheme="minorHAnsi" w:cs="Calibri"/>
              </w:rPr>
              <w:t>necessary.</w:t>
            </w:r>
          </w:p>
        </w:tc>
      </w:tr>
    </w:tbl>
    <w:p w14:paraId="6C9C23C4" w14:textId="77777777" w:rsidR="00623EF2" w:rsidRDefault="00623EF2" w:rsidP="00623EF2">
      <w:pPr>
        <w:pStyle w:val="Heading3"/>
      </w:pPr>
      <w:bookmarkStart w:id="50" w:name="_Toc56931475"/>
      <w:bookmarkStart w:id="51" w:name="_Toc33294059"/>
      <w:bookmarkEnd w:id="15"/>
      <w:r>
        <w:t xml:space="preserve">Failure detection, </w:t>
      </w:r>
      <w:proofErr w:type="gramStart"/>
      <w:r>
        <w:t>control</w:t>
      </w:r>
      <w:proofErr w:type="gramEnd"/>
      <w:r>
        <w:t xml:space="preserve"> and mitigation</w:t>
      </w:r>
      <w:bookmarkEnd w:id="50"/>
    </w:p>
    <w:tbl>
      <w:tblPr>
        <w:tblStyle w:val="TableGrid"/>
        <w:tblW w:w="5000" w:type="pct"/>
        <w:tblLook w:val="04A0" w:firstRow="1" w:lastRow="0" w:firstColumn="1" w:lastColumn="0" w:noHBand="0" w:noVBand="1"/>
      </w:tblPr>
      <w:tblGrid>
        <w:gridCol w:w="13562"/>
      </w:tblGrid>
      <w:tr w:rsidR="00623EF2" w:rsidRPr="00546433" w14:paraId="6AC79F98" w14:textId="77777777" w:rsidTr="00D4594D">
        <w:tc>
          <w:tcPr>
            <w:tcW w:w="5000" w:type="pct"/>
          </w:tcPr>
          <w:p w14:paraId="3D150758" w14:textId="77777777" w:rsidR="00623EF2" w:rsidRPr="00546433" w:rsidRDefault="00623EF2" w:rsidP="00D4594D">
            <w:pPr>
              <w:spacing w:line="240" w:lineRule="auto"/>
              <w:rPr>
                <w:rFonts w:asciiTheme="minorHAnsi" w:hAnsiTheme="minorHAnsi" w:cs="Calibri"/>
              </w:rPr>
            </w:pPr>
            <w:r>
              <w:rPr>
                <w:rFonts w:asciiTheme="minorHAnsi" w:hAnsiTheme="minorHAnsi" w:cs="Calibri"/>
              </w:rPr>
              <w:t xml:space="preserve">Briefly describe the causes and consequences of key failures </w:t>
            </w:r>
            <w:r w:rsidRPr="00546433">
              <w:rPr>
                <w:rFonts w:asciiTheme="minorHAnsi" w:eastAsia="Arial" w:hAnsiTheme="minorHAnsi" w:cs="Calibri"/>
              </w:rPr>
              <w:t xml:space="preserve">of your BOTS, its </w:t>
            </w:r>
            <w:proofErr w:type="gramStart"/>
            <w:r w:rsidRPr="00546433">
              <w:rPr>
                <w:rFonts w:asciiTheme="minorHAnsi" w:eastAsia="Arial" w:hAnsiTheme="minorHAnsi" w:cs="Calibri"/>
              </w:rPr>
              <w:t>inputs</w:t>
            </w:r>
            <w:proofErr w:type="gramEnd"/>
            <w:r w:rsidRPr="00546433">
              <w:rPr>
                <w:rFonts w:asciiTheme="minorHAnsi" w:eastAsia="Arial" w:hAnsiTheme="minorHAnsi" w:cs="Calibri"/>
              </w:rPr>
              <w:t xml:space="preserve"> or outputs and how they are detected, mitigated and controlled.</w:t>
            </w:r>
          </w:p>
        </w:tc>
      </w:tr>
    </w:tbl>
    <w:p w14:paraId="07428840" w14:textId="77777777" w:rsidR="00623EF2" w:rsidRPr="00F0289E" w:rsidRDefault="00623EF2" w:rsidP="00623EF2">
      <w:pPr>
        <w:pStyle w:val="Heading2"/>
        <w:spacing w:line="240" w:lineRule="auto"/>
      </w:pPr>
      <w:bookmarkStart w:id="52" w:name="_Toc33294060"/>
      <w:bookmarkStart w:id="53" w:name="_Toc56931476"/>
      <w:bookmarkEnd w:id="51"/>
      <w:r w:rsidRPr="00F0289E">
        <w:t xml:space="preserve">Brake </w:t>
      </w:r>
      <w:r>
        <w:t xml:space="preserve">System </w:t>
      </w:r>
      <w:r w:rsidRPr="00F0289E">
        <w:t>Plausibility Device</w:t>
      </w:r>
      <w:bookmarkEnd w:id="52"/>
      <w:r>
        <w:t xml:space="preserve"> (BSPD)</w:t>
      </w:r>
      <w:bookmarkEnd w:id="53"/>
    </w:p>
    <w:p w14:paraId="1E71C6CF" w14:textId="77777777" w:rsidR="00623EF2" w:rsidRPr="00F0289E" w:rsidRDefault="00623EF2" w:rsidP="00623EF2">
      <w:pPr>
        <w:pStyle w:val="Heading3"/>
        <w:spacing w:line="240" w:lineRule="auto"/>
      </w:pPr>
      <w:bookmarkStart w:id="54" w:name="_Ref3228710"/>
      <w:bookmarkStart w:id="55" w:name="_Toc33294061"/>
      <w:bookmarkStart w:id="56" w:name="_Toc56931477"/>
      <w:r w:rsidRPr="00F0289E">
        <w:t>Description/additional</w:t>
      </w:r>
      <w:r w:rsidRPr="00F0289E">
        <w:rPr>
          <w:rFonts w:eastAsia="Arial"/>
        </w:rPr>
        <w:t xml:space="preserve"> </w:t>
      </w:r>
      <w:r w:rsidRPr="00F0289E">
        <w:t>circuitry</w:t>
      </w:r>
      <w:bookmarkEnd w:id="54"/>
      <w:bookmarkEnd w:id="55"/>
      <w:bookmarkEnd w:id="56"/>
    </w:p>
    <w:tbl>
      <w:tblPr>
        <w:tblStyle w:val="TableGrid"/>
        <w:tblW w:w="5000" w:type="pct"/>
        <w:tblLook w:val="04A0" w:firstRow="1" w:lastRow="0" w:firstColumn="1" w:lastColumn="0" w:noHBand="0" w:noVBand="1"/>
      </w:tblPr>
      <w:tblGrid>
        <w:gridCol w:w="13562"/>
      </w:tblGrid>
      <w:tr w:rsidR="00623EF2" w:rsidRPr="00546433" w14:paraId="1A8A0D9D" w14:textId="77777777" w:rsidTr="00D4594D">
        <w:tc>
          <w:tcPr>
            <w:tcW w:w="5000" w:type="pct"/>
          </w:tcPr>
          <w:p w14:paraId="0DE4B896"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how your electronic hardware brake plausibility system works (this is in addition to your ECU controlled brake plausibility software)</w:t>
            </w:r>
            <w:r w:rsidRPr="00546433">
              <w:rPr>
                <w:rFonts w:ascii="Calibri" w:hAnsi="Calibri" w:cs="Calibri"/>
              </w:rPr>
              <w:t>,</w:t>
            </w:r>
            <w:r w:rsidRPr="00546433">
              <w:rPr>
                <w:rFonts w:ascii="Calibri" w:eastAsia="Arial" w:hAnsi="Calibri" w:cs="Calibri"/>
              </w:rPr>
              <w:t xml:space="preserve"> </w:t>
            </w: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tables</w:t>
            </w:r>
            <w:r w:rsidRPr="00546433">
              <w:rPr>
                <w:rFonts w:ascii="Calibri" w:eastAsia="Arial" w:hAnsi="Calibri" w:cs="Calibri"/>
              </w:rPr>
              <w:t xml:space="preserve"> </w:t>
            </w:r>
            <w:r w:rsidRPr="00546433">
              <w:rPr>
                <w:rFonts w:ascii="Calibri" w:hAnsi="Calibri" w:cs="Calibri"/>
              </w:rPr>
              <w:t>with</w:t>
            </w:r>
            <w:r w:rsidRPr="00546433">
              <w:rPr>
                <w:rFonts w:ascii="Calibri" w:eastAsia="Arial" w:hAnsi="Calibri" w:cs="Calibri"/>
              </w:rPr>
              <w:t xml:space="preserve"> </w:t>
            </w:r>
            <w:r w:rsidRPr="00546433">
              <w:rPr>
                <w:rFonts w:ascii="Calibri" w:hAnsi="Calibri" w:cs="Calibri"/>
              </w:rPr>
              <w:t>main</w:t>
            </w:r>
            <w:r w:rsidRPr="00546433">
              <w:rPr>
                <w:rFonts w:ascii="Calibri" w:eastAsia="Arial" w:hAnsi="Calibri" w:cs="Calibri"/>
              </w:rPr>
              <w:t xml:space="preserve"> </w:t>
            </w:r>
            <w:r w:rsidRPr="00546433">
              <w:rPr>
                <w:rFonts w:ascii="Calibri" w:hAnsi="Calibri" w:cs="Calibri"/>
              </w:rPr>
              <w:t>operation</w:t>
            </w:r>
            <w:r w:rsidRPr="00546433">
              <w:rPr>
                <w:rFonts w:ascii="Calibri" w:eastAsia="Arial" w:hAnsi="Calibri" w:cs="Calibri"/>
              </w:rPr>
              <w:t xml:space="preserve"> </w:t>
            </w:r>
            <w:r w:rsidRPr="00546433">
              <w:rPr>
                <w:rFonts w:ascii="Calibri" w:hAnsi="Calibri" w:cs="Calibri"/>
              </w:rPr>
              <w:t>parameters,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additional</w:t>
            </w:r>
            <w:r w:rsidRPr="00546433">
              <w:rPr>
                <w:rFonts w:ascii="Calibri" w:eastAsia="Arial" w:hAnsi="Calibri" w:cs="Calibri"/>
              </w:rPr>
              <w:t xml:space="preserve"> </w:t>
            </w:r>
            <w:r w:rsidRPr="00546433">
              <w:rPr>
                <w:rFonts w:ascii="Calibri" w:hAnsi="Calibri" w:cs="Calibri"/>
              </w:rPr>
              <w:t>circuitry</w:t>
            </w:r>
            <w:r w:rsidRPr="00546433">
              <w:rPr>
                <w:rFonts w:ascii="Calibri" w:eastAsia="Arial" w:hAnsi="Calibri" w:cs="Calibri"/>
              </w:rPr>
              <w:t xml:space="preserve"> </w:t>
            </w:r>
            <w:r w:rsidRPr="00546433">
              <w:rPr>
                <w:rFonts w:ascii="Calibri" w:hAnsi="Calibri" w:cs="Calibri"/>
              </w:rPr>
              <w:t>used</w:t>
            </w:r>
            <w:r w:rsidRPr="00546433">
              <w:rPr>
                <w:rFonts w:ascii="Calibri" w:eastAsia="Arial" w:hAnsi="Calibri" w:cs="Calibri"/>
              </w:rPr>
              <w:t xml:space="preserve"> </w:t>
            </w:r>
            <w:r w:rsidRPr="00546433">
              <w:rPr>
                <w:rFonts w:ascii="Calibri" w:hAnsi="Calibri" w:cs="Calibri"/>
              </w:rPr>
              <w:t>to</w:t>
            </w:r>
            <w:r w:rsidRPr="00546433">
              <w:rPr>
                <w:rFonts w:ascii="Calibri" w:eastAsia="Arial" w:hAnsi="Calibri" w:cs="Calibri"/>
              </w:rPr>
              <w:t xml:space="preserve"> </w:t>
            </w:r>
            <w:r w:rsidRPr="00546433">
              <w:rPr>
                <w:rFonts w:ascii="Calibri" w:hAnsi="Calibri" w:cs="Calibri"/>
              </w:rPr>
              <w:t>check</w:t>
            </w:r>
            <w:r w:rsidRPr="00546433">
              <w:rPr>
                <w:rFonts w:ascii="Calibri" w:eastAsia="Arial" w:hAnsi="Calibri" w:cs="Calibri"/>
              </w:rPr>
              <w:t xml:space="preserve"> </w:t>
            </w:r>
            <w:r w:rsidRPr="00546433">
              <w:rPr>
                <w:rFonts w:ascii="Calibri" w:hAnsi="Calibri" w:cs="Calibri"/>
              </w:rPr>
              <w:t>or</w:t>
            </w:r>
            <w:r w:rsidRPr="00546433">
              <w:rPr>
                <w:rFonts w:ascii="Calibri" w:eastAsia="Arial" w:hAnsi="Calibri" w:cs="Calibri"/>
              </w:rPr>
              <w:t xml:space="preserve"> </w:t>
            </w:r>
            <w:r w:rsidRPr="00546433">
              <w:rPr>
                <w:rFonts w:ascii="Calibri" w:hAnsi="Calibri" w:cs="Calibri"/>
              </w:rPr>
              <w:t>for an implausibility.</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how</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system</w:t>
            </w:r>
            <w:r w:rsidRPr="00546433">
              <w:rPr>
                <w:rFonts w:ascii="Calibri" w:eastAsia="Arial" w:hAnsi="Calibri" w:cs="Calibri"/>
              </w:rPr>
              <w:t xml:space="preserve"> </w:t>
            </w:r>
            <w:r w:rsidRPr="00546433">
              <w:rPr>
                <w:rFonts w:ascii="Calibri" w:hAnsi="Calibri" w:cs="Calibri"/>
              </w:rPr>
              <w:t>reacts</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an</w:t>
            </w:r>
            <w:r w:rsidRPr="00546433">
              <w:rPr>
                <w:rFonts w:ascii="Calibri" w:eastAsia="Arial" w:hAnsi="Calibri" w:cs="Calibri"/>
              </w:rPr>
              <w:t xml:space="preserve"> </w:t>
            </w:r>
            <w:r w:rsidRPr="00546433">
              <w:rPr>
                <w:rFonts w:ascii="Calibri" w:hAnsi="Calibri" w:cs="Calibri"/>
              </w:rPr>
              <w:t>implausibility</w:t>
            </w:r>
            <w:r w:rsidRPr="00546433">
              <w:rPr>
                <w:rFonts w:ascii="Calibri" w:eastAsia="Arial" w:hAnsi="Calibri" w:cs="Calibri"/>
              </w:rPr>
              <w:t xml:space="preserve"> </w:t>
            </w:r>
            <w:r w:rsidRPr="00546433">
              <w:rPr>
                <w:rFonts w:ascii="Calibri" w:hAnsi="Calibri" w:cs="Calibri"/>
              </w:rPr>
              <w:t>or</w:t>
            </w:r>
            <w:r w:rsidRPr="00546433">
              <w:rPr>
                <w:rFonts w:ascii="Calibri" w:eastAsia="Arial" w:hAnsi="Calibri" w:cs="Calibri"/>
              </w:rPr>
              <w:t xml:space="preserve"> </w:t>
            </w:r>
            <w:r w:rsidRPr="00546433">
              <w:rPr>
                <w:rFonts w:ascii="Calibri" w:hAnsi="Calibri" w:cs="Calibri"/>
              </w:rPr>
              <w:t>error is</w:t>
            </w:r>
            <w:r w:rsidRPr="00546433">
              <w:rPr>
                <w:rFonts w:ascii="Calibri" w:eastAsia="Arial" w:hAnsi="Calibri" w:cs="Calibri"/>
              </w:rPr>
              <w:t xml:space="preserve"> </w:t>
            </w:r>
            <w:r w:rsidRPr="00546433">
              <w:rPr>
                <w:rFonts w:ascii="Calibri" w:hAnsi="Calibri" w:cs="Calibri"/>
              </w:rPr>
              <w:t>detected.</w:t>
            </w:r>
          </w:p>
        </w:tc>
      </w:tr>
    </w:tbl>
    <w:p w14:paraId="3D38FF93" w14:textId="77777777" w:rsidR="00623EF2" w:rsidRDefault="00623EF2" w:rsidP="00623EF2">
      <w:pPr>
        <w:spacing w:after="0" w:line="240" w:lineRule="auto"/>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01"/>
        <w:gridCol w:w="1361"/>
        <w:gridCol w:w="1228"/>
        <w:gridCol w:w="1361"/>
        <w:gridCol w:w="2036"/>
        <w:gridCol w:w="1402"/>
        <w:gridCol w:w="1486"/>
        <w:gridCol w:w="1882"/>
        <w:gridCol w:w="1399"/>
      </w:tblGrid>
      <w:tr w:rsidR="00623EF2" w:rsidRPr="00546433" w14:paraId="6A377E8E" w14:textId="77777777" w:rsidTr="00D4594D">
        <w:trPr>
          <w:cantSplit/>
          <w:trHeight w:val="1408"/>
        </w:trPr>
        <w:tc>
          <w:tcPr>
            <w:tcW w:w="517" w:type="pct"/>
            <w:shd w:val="clear" w:color="auto" w:fill="auto"/>
            <w:hideMark/>
          </w:tcPr>
          <w:p w14:paraId="4EB18571"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Brake sensor used:</w:t>
            </w:r>
          </w:p>
        </w:tc>
        <w:tc>
          <w:tcPr>
            <w:tcW w:w="502" w:type="pct"/>
            <w:shd w:val="clear" w:color="auto" w:fill="auto"/>
            <w:hideMark/>
          </w:tcPr>
          <w:p w14:paraId="0B590E21"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Brake sensor physical response value:</w:t>
            </w:r>
          </w:p>
        </w:tc>
        <w:tc>
          <w:tcPr>
            <w:tcW w:w="453" w:type="pct"/>
            <w:shd w:val="clear" w:color="auto" w:fill="auto"/>
            <w:hideMark/>
          </w:tcPr>
          <w:p w14:paraId="727FC5CD"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Tractive system power sensor type</w:t>
            </w:r>
          </w:p>
        </w:tc>
        <w:tc>
          <w:tcPr>
            <w:tcW w:w="502" w:type="pct"/>
            <w:shd w:val="clear" w:color="auto" w:fill="auto"/>
            <w:hideMark/>
          </w:tcPr>
          <w:p w14:paraId="2AD4440F"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Tractive system sensor physical response value:</w:t>
            </w:r>
          </w:p>
        </w:tc>
        <w:tc>
          <w:tcPr>
            <w:tcW w:w="751" w:type="pct"/>
            <w:shd w:val="clear" w:color="auto" w:fill="auto"/>
            <w:hideMark/>
          </w:tcPr>
          <w:p w14:paraId="2C43AD38"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Tractive System power sensor current threshold (5kW/Nominal TS voltage):</w:t>
            </w:r>
          </w:p>
        </w:tc>
        <w:tc>
          <w:tcPr>
            <w:tcW w:w="517" w:type="pct"/>
            <w:shd w:val="clear" w:color="auto" w:fill="auto"/>
            <w:hideMark/>
          </w:tcPr>
          <w:p w14:paraId="3B5918E8"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Supply voltages:</w:t>
            </w:r>
          </w:p>
        </w:tc>
        <w:tc>
          <w:tcPr>
            <w:tcW w:w="548" w:type="pct"/>
            <w:shd w:val="clear" w:color="auto" w:fill="auto"/>
            <w:hideMark/>
          </w:tcPr>
          <w:p w14:paraId="641D54C5"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Maximum supply currents:</w:t>
            </w:r>
          </w:p>
        </w:tc>
        <w:tc>
          <w:tcPr>
            <w:tcW w:w="694" w:type="pct"/>
            <w:shd w:val="clear" w:color="auto" w:fill="auto"/>
            <w:hideMark/>
          </w:tcPr>
          <w:p w14:paraId="5449F743"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Operating temperature:</w:t>
            </w:r>
          </w:p>
        </w:tc>
        <w:tc>
          <w:tcPr>
            <w:tcW w:w="517" w:type="pct"/>
            <w:shd w:val="clear" w:color="auto" w:fill="auto"/>
            <w:hideMark/>
          </w:tcPr>
          <w:p w14:paraId="349F9C2F"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Output used to control AIRs:</w:t>
            </w:r>
          </w:p>
        </w:tc>
      </w:tr>
      <w:tr w:rsidR="00623EF2" w:rsidRPr="00546433" w14:paraId="78C7AA4E" w14:textId="77777777" w:rsidTr="00D4594D">
        <w:trPr>
          <w:cantSplit/>
          <w:trHeight w:val="768"/>
        </w:trPr>
        <w:tc>
          <w:tcPr>
            <w:tcW w:w="517" w:type="pct"/>
            <w:shd w:val="clear" w:color="auto" w:fill="auto"/>
            <w:hideMark/>
          </w:tcPr>
          <w:p w14:paraId="6DFEF25D"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ABC Sensor</w:t>
            </w:r>
          </w:p>
        </w:tc>
        <w:tc>
          <w:tcPr>
            <w:tcW w:w="502" w:type="pct"/>
            <w:shd w:val="clear" w:color="auto" w:fill="auto"/>
            <w:hideMark/>
          </w:tcPr>
          <w:p w14:paraId="68A4BF63"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453" w:type="pct"/>
            <w:shd w:val="clear" w:color="auto" w:fill="auto"/>
            <w:hideMark/>
          </w:tcPr>
          <w:p w14:paraId="134F1E7F"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02" w:type="pct"/>
            <w:shd w:val="clear" w:color="auto" w:fill="auto"/>
            <w:hideMark/>
          </w:tcPr>
          <w:p w14:paraId="5D51A655"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751" w:type="pct"/>
            <w:shd w:val="clear" w:color="auto" w:fill="auto"/>
            <w:hideMark/>
          </w:tcPr>
          <w:p w14:paraId="2066ED90"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17" w:type="pct"/>
            <w:shd w:val="clear" w:color="auto" w:fill="auto"/>
            <w:hideMark/>
          </w:tcPr>
          <w:p w14:paraId="27B46942"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5V</w:t>
            </w:r>
          </w:p>
        </w:tc>
        <w:tc>
          <w:tcPr>
            <w:tcW w:w="548" w:type="pct"/>
            <w:shd w:val="clear" w:color="auto" w:fill="auto"/>
            <w:hideMark/>
          </w:tcPr>
          <w:p w14:paraId="4F36C871"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20mA</w:t>
            </w:r>
          </w:p>
        </w:tc>
        <w:tc>
          <w:tcPr>
            <w:tcW w:w="694" w:type="pct"/>
            <w:shd w:val="clear" w:color="auto" w:fill="auto"/>
            <w:hideMark/>
          </w:tcPr>
          <w:p w14:paraId="03B46B20"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r w:rsidRPr="00546433">
              <w:rPr>
                <w:rFonts w:ascii="Calibri" w:eastAsia="Times New Roman" w:hAnsi="Calibri" w:cs="Calibri"/>
                <w:b/>
                <w:bCs/>
                <w:color w:val="FF0000"/>
                <w:lang w:eastAsia="en-GB"/>
              </w:rPr>
              <w:t>e.g.</w:t>
            </w:r>
            <w:r w:rsidRPr="00546433">
              <w:rPr>
                <w:rFonts w:ascii="Calibri" w:eastAsia="Times New Roman" w:hAnsi="Calibri" w:cs="Calibri"/>
                <w:color w:val="000000"/>
                <w:lang w:eastAsia="en-GB"/>
              </w:rPr>
              <w:t xml:space="preserve"> -</w:t>
            </w:r>
            <w:proofErr w:type="gramStart"/>
            <w:r w:rsidRPr="00546433">
              <w:rPr>
                <w:rFonts w:ascii="Calibri" w:eastAsia="Times New Roman" w:hAnsi="Calibri" w:cs="Calibri"/>
                <w:color w:val="000000"/>
                <w:lang w:eastAsia="en-GB"/>
              </w:rPr>
              <w:t>20..</w:t>
            </w:r>
            <w:proofErr w:type="gramEnd"/>
            <w:r w:rsidRPr="00546433">
              <w:rPr>
                <w:rFonts w:ascii="Calibri" w:eastAsia="Times New Roman" w:hAnsi="Calibri" w:cs="Calibri"/>
                <w:color w:val="000000"/>
                <w:lang w:eastAsia="en-GB"/>
              </w:rPr>
              <w:t>180 °C</w:t>
            </w:r>
          </w:p>
        </w:tc>
        <w:tc>
          <w:tcPr>
            <w:tcW w:w="517" w:type="pct"/>
            <w:shd w:val="clear" w:color="auto" w:fill="auto"/>
            <w:hideMark/>
          </w:tcPr>
          <w:p w14:paraId="3B7E5675"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Open a relay</w:t>
            </w:r>
          </w:p>
        </w:tc>
      </w:tr>
    </w:tbl>
    <w:p w14:paraId="1EDD7071" w14:textId="77777777" w:rsidR="00623EF2" w:rsidRPr="00546433" w:rsidRDefault="00623EF2" w:rsidP="00623EF2">
      <w:pPr>
        <w:pStyle w:val="Table"/>
        <w:spacing w:before="0" w:line="240" w:lineRule="auto"/>
        <w:jc w:val="center"/>
        <w:rPr>
          <w:rFonts w:ascii="Calibri" w:hAnsi="Calibri" w:cs="Calibri"/>
          <w:sz w:val="22"/>
          <w:szCs w:val="20"/>
        </w:rPr>
      </w:pPr>
      <w:bookmarkStart w:id="57" w:name="_Toc33294083"/>
      <w:bookmarkStart w:id="58" w:name="_Toc56931362"/>
      <w:r w:rsidRPr="00546433">
        <w:rPr>
          <w:rFonts w:ascii="Calibri" w:hAnsi="Calibri" w:cs="Calibri"/>
          <w:sz w:val="22"/>
          <w:szCs w:val="20"/>
        </w:rPr>
        <w:t xml:space="preserve">Table </w:t>
      </w:r>
      <w:r w:rsidRPr="00546433">
        <w:rPr>
          <w:rFonts w:ascii="Calibri" w:hAnsi="Calibri" w:cs="Calibri"/>
          <w:sz w:val="22"/>
          <w:szCs w:val="20"/>
        </w:rPr>
        <w:fldChar w:fldCharType="begin"/>
      </w:r>
      <w:r w:rsidRPr="00546433">
        <w:rPr>
          <w:rFonts w:ascii="Calibri" w:hAnsi="Calibri" w:cs="Calibri"/>
          <w:sz w:val="22"/>
          <w:szCs w:val="20"/>
        </w:rPr>
        <w:instrText xml:space="preserve"> STYLEREF 1 \s </w:instrText>
      </w:r>
      <w:r w:rsidRPr="00546433">
        <w:rPr>
          <w:rFonts w:ascii="Calibri" w:hAnsi="Calibri" w:cs="Calibri"/>
          <w:sz w:val="22"/>
          <w:szCs w:val="20"/>
        </w:rPr>
        <w:fldChar w:fldCharType="separate"/>
      </w:r>
      <w:r>
        <w:rPr>
          <w:rFonts w:ascii="Calibri" w:hAnsi="Calibri" w:cs="Calibri"/>
          <w:noProof/>
          <w:sz w:val="22"/>
          <w:szCs w:val="20"/>
        </w:rPr>
        <w:t>2</w:t>
      </w:r>
      <w:r w:rsidRPr="00546433">
        <w:rPr>
          <w:rFonts w:ascii="Calibri" w:hAnsi="Calibri" w:cs="Calibri"/>
          <w:sz w:val="22"/>
          <w:szCs w:val="20"/>
        </w:rPr>
        <w:fldChar w:fldCharType="end"/>
      </w:r>
      <w:r w:rsidRPr="00546433">
        <w:rPr>
          <w:rFonts w:ascii="Calibri" w:hAnsi="Calibri" w:cs="Calibri"/>
          <w:sz w:val="22"/>
          <w:szCs w:val="20"/>
        </w:rPr>
        <w:t>.</w:t>
      </w:r>
      <w:r w:rsidRPr="00546433">
        <w:rPr>
          <w:rFonts w:ascii="Calibri" w:hAnsi="Calibri" w:cs="Calibri"/>
          <w:sz w:val="22"/>
          <w:szCs w:val="20"/>
        </w:rPr>
        <w:fldChar w:fldCharType="begin"/>
      </w:r>
      <w:r w:rsidRPr="00546433">
        <w:rPr>
          <w:rFonts w:ascii="Calibri" w:hAnsi="Calibri" w:cs="Calibri"/>
          <w:sz w:val="22"/>
          <w:szCs w:val="20"/>
        </w:rPr>
        <w:instrText xml:space="preserve"> SEQ Table \* ARABIC \s 1 </w:instrText>
      </w:r>
      <w:r w:rsidRPr="00546433">
        <w:rPr>
          <w:rFonts w:ascii="Calibri" w:hAnsi="Calibri" w:cs="Calibri"/>
          <w:sz w:val="22"/>
          <w:szCs w:val="20"/>
        </w:rPr>
        <w:fldChar w:fldCharType="separate"/>
      </w:r>
      <w:r>
        <w:rPr>
          <w:rFonts w:ascii="Calibri" w:hAnsi="Calibri" w:cs="Calibri"/>
          <w:noProof/>
          <w:sz w:val="22"/>
          <w:szCs w:val="20"/>
        </w:rPr>
        <w:t>5</w:t>
      </w:r>
      <w:r w:rsidRPr="00546433">
        <w:rPr>
          <w:rFonts w:ascii="Calibri" w:hAnsi="Calibri" w:cs="Calibri"/>
          <w:sz w:val="22"/>
          <w:szCs w:val="20"/>
        </w:rPr>
        <w:fldChar w:fldCharType="end"/>
      </w:r>
      <w:r w:rsidRPr="00546433">
        <w:rPr>
          <w:rFonts w:ascii="Calibri" w:hAnsi="Calibri" w:cs="Calibri"/>
          <w:sz w:val="22"/>
          <w:szCs w:val="20"/>
        </w:rPr>
        <w:t xml:space="preserve"> BSPD data</w:t>
      </w:r>
      <w:bookmarkEnd w:id="57"/>
      <w:bookmarkEnd w:id="58"/>
    </w:p>
    <w:p w14:paraId="302F6D81" w14:textId="77777777" w:rsidR="00623EF2" w:rsidRPr="00F0289E" w:rsidRDefault="00623EF2" w:rsidP="00623EF2">
      <w:pPr>
        <w:pStyle w:val="Heading3"/>
        <w:spacing w:line="240" w:lineRule="auto"/>
      </w:pPr>
      <w:bookmarkStart w:id="59" w:name="_Toc33294062"/>
      <w:bookmarkStart w:id="60" w:name="_Toc56931478"/>
      <w:r w:rsidRPr="00F0289E">
        <w:t>Schematic</w:t>
      </w:r>
      <w:bookmarkEnd w:id="59"/>
      <w:bookmarkEnd w:id="60"/>
    </w:p>
    <w:tbl>
      <w:tblPr>
        <w:tblStyle w:val="TableGrid"/>
        <w:tblW w:w="5000" w:type="pct"/>
        <w:tblLook w:val="04A0" w:firstRow="1" w:lastRow="0" w:firstColumn="1" w:lastColumn="0" w:noHBand="0" w:noVBand="1"/>
      </w:tblPr>
      <w:tblGrid>
        <w:gridCol w:w="13562"/>
      </w:tblGrid>
      <w:tr w:rsidR="00623EF2" w:rsidRPr="00546433" w14:paraId="63A7EC82" w14:textId="77777777" w:rsidTr="00D4594D">
        <w:tc>
          <w:tcPr>
            <w:tcW w:w="5000" w:type="pct"/>
          </w:tcPr>
          <w:p w14:paraId="2688A829"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 including the circuit board,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cables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connectors used.</w:t>
            </w:r>
          </w:p>
        </w:tc>
      </w:tr>
    </w:tbl>
    <w:p w14:paraId="3C29193C" w14:textId="77777777" w:rsidR="00623EF2" w:rsidRPr="00F0289E" w:rsidRDefault="00623EF2" w:rsidP="00623EF2">
      <w:pPr>
        <w:pStyle w:val="Heading3"/>
        <w:spacing w:line="240" w:lineRule="auto"/>
      </w:pPr>
      <w:bookmarkStart w:id="61" w:name="_Toc33294063"/>
      <w:bookmarkStart w:id="62" w:name="_Toc56931479"/>
      <w:r w:rsidRPr="00F0289E">
        <w:t>Connection with the shutdown circuit</w:t>
      </w:r>
      <w:bookmarkEnd w:id="61"/>
      <w:bookmarkEnd w:id="62"/>
    </w:p>
    <w:tbl>
      <w:tblPr>
        <w:tblStyle w:val="TableGrid"/>
        <w:tblW w:w="5000" w:type="pct"/>
        <w:tblLook w:val="04A0" w:firstRow="1" w:lastRow="0" w:firstColumn="1" w:lastColumn="0" w:noHBand="0" w:noVBand="1"/>
      </w:tblPr>
      <w:tblGrid>
        <w:gridCol w:w="13562"/>
      </w:tblGrid>
      <w:tr w:rsidR="00623EF2" w:rsidRPr="00546433" w14:paraId="6856964D" w14:textId="77777777" w:rsidTr="00D4594D">
        <w:tc>
          <w:tcPr>
            <w:tcW w:w="5000" w:type="pct"/>
          </w:tcPr>
          <w:p w14:paraId="0FB9DCC1" w14:textId="77777777" w:rsidR="00623EF2" w:rsidRPr="00546433" w:rsidRDefault="00623EF2" w:rsidP="00D4594D">
            <w:pPr>
              <w:spacing w:line="240" w:lineRule="auto"/>
              <w:jc w:val="both"/>
              <w:rPr>
                <w:rFonts w:ascii="Calibri" w:hAnsi="Calibri" w:cs="Calibri"/>
              </w:rPr>
            </w:pPr>
            <w:r w:rsidRPr="00546433">
              <w:rPr>
                <w:rFonts w:ascii="Calibri" w:hAnsi="Calibri" w:cs="Calibri"/>
              </w:rPr>
              <w:t>Show how the device open the shutdown circuit.</w:t>
            </w:r>
          </w:p>
        </w:tc>
      </w:tr>
    </w:tbl>
    <w:p w14:paraId="5CD0FF08" w14:textId="77777777" w:rsidR="00623EF2" w:rsidRPr="00F0289E" w:rsidRDefault="00623EF2" w:rsidP="00623EF2">
      <w:pPr>
        <w:pStyle w:val="Heading3"/>
        <w:spacing w:line="240" w:lineRule="auto"/>
      </w:pPr>
      <w:bookmarkStart w:id="63" w:name="_Toc33294064"/>
      <w:bookmarkStart w:id="64" w:name="_Toc56931480"/>
      <w:r w:rsidRPr="00F0289E">
        <w:t>Position</w:t>
      </w:r>
      <w:r w:rsidRPr="00F0289E">
        <w:rPr>
          <w:rFonts w:eastAsia="Arial"/>
        </w:rPr>
        <w:t xml:space="preserve"> </w:t>
      </w:r>
      <w:r w:rsidRPr="00F0289E">
        <w:t>in</w:t>
      </w:r>
      <w:r w:rsidRPr="00F0289E">
        <w:rPr>
          <w:rFonts w:eastAsia="Arial"/>
        </w:rPr>
        <w:t xml:space="preserve"> </w:t>
      </w:r>
      <w:r w:rsidRPr="00F0289E">
        <w:t>car/mechanical</w:t>
      </w:r>
      <w:r w:rsidRPr="00F0289E">
        <w:rPr>
          <w:rFonts w:eastAsia="Arial"/>
        </w:rPr>
        <w:t xml:space="preserve"> </w:t>
      </w:r>
      <w:r w:rsidRPr="00F0289E">
        <w:t>fastening/mechanical</w:t>
      </w:r>
      <w:r w:rsidRPr="00F0289E">
        <w:rPr>
          <w:rFonts w:eastAsia="Arial"/>
        </w:rPr>
        <w:t xml:space="preserve"> </w:t>
      </w:r>
      <w:r w:rsidRPr="00F0289E">
        <w:t>connection</w:t>
      </w:r>
      <w:bookmarkEnd w:id="63"/>
      <w:bookmarkEnd w:id="64"/>
    </w:p>
    <w:tbl>
      <w:tblPr>
        <w:tblStyle w:val="TableGrid"/>
        <w:tblW w:w="5000" w:type="pct"/>
        <w:tblLook w:val="04A0" w:firstRow="1" w:lastRow="0" w:firstColumn="1" w:lastColumn="0" w:noHBand="0" w:noVBand="1"/>
      </w:tblPr>
      <w:tblGrid>
        <w:gridCol w:w="13562"/>
      </w:tblGrid>
      <w:tr w:rsidR="00623EF2" w:rsidRPr="00546433" w14:paraId="7601BA8B" w14:textId="77777777" w:rsidTr="00D4594D">
        <w:tc>
          <w:tcPr>
            <w:tcW w:w="5000" w:type="pct"/>
          </w:tcPr>
          <w:p w14:paraId="58D4C7CC"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 and</w:t>
            </w:r>
            <w:r w:rsidRPr="00546433">
              <w:rPr>
                <w:rFonts w:ascii="Calibri" w:eastAsia="Arial" w:hAnsi="Calibri" w:cs="Calibri"/>
              </w:rPr>
              <w:t xml:space="preserve"> </w:t>
            </w:r>
            <w:r w:rsidRPr="00546433">
              <w:rPr>
                <w:rFonts w:ascii="Calibri" w:hAnsi="Calibri" w:cs="Calibri"/>
              </w:rPr>
              <w:t>discuss</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mechanical</w:t>
            </w:r>
            <w:r w:rsidRPr="00546433">
              <w:rPr>
                <w:rFonts w:ascii="Calibri" w:eastAsia="Arial" w:hAnsi="Calibri" w:cs="Calibri"/>
              </w:rPr>
              <w:t xml:space="preserve"> </w:t>
            </w:r>
            <w:r w:rsidRPr="00546433">
              <w:rPr>
                <w:rFonts w:ascii="Calibri" w:hAnsi="Calibri" w:cs="Calibri"/>
              </w:rPr>
              <w:t>connection</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sensors</w:t>
            </w:r>
            <w:r w:rsidRPr="00546433">
              <w:rPr>
                <w:rFonts w:ascii="Calibri" w:eastAsia="Arial" w:hAnsi="Calibri" w:cs="Calibri"/>
              </w:rPr>
              <w:t xml:space="preserve"> </w:t>
            </w:r>
            <w:r w:rsidRPr="00546433">
              <w:rPr>
                <w:rFonts w:ascii="Calibri" w:hAnsi="Calibri" w:cs="Calibri"/>
              </w:rPr>
              <w:t>to</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pedal</w:t>
            </w:r>
            <w:r w:rsidRPr="00546433">
              <w:rPr>
                <w:rFonts w:ascii="Calibri" w:eastAsia="Arial" w:hAnsi="Calibri" w:cs="Calibri"/>
              </w:rPr>
              <w:t xml:space="preserve"> </w:t>
            </w:r>
            <w:r w:rsidRPr="00546433">
              <w:rPr>
                <w:rFonts w:ascii="Calibri" w:hAnsi="Calibri" w:cs="Calibri"/>
              </w:rPr>
              <w:t>assembly.</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3B5E53BE" w14:textId="77777777" w:rsidR="00623EF2" w:rsidRPr="00F0289E" w:rsidRDefault="00623EF2" w:rsidP="00623EF2">
      <w:pPr>
        <w:pStyle w:val="Heading3"/>
        <w:spacing w:line="240" w:lineRule="auto"/>
      </w:pPr>
      <w:bookmarkStart w:id="65" w:name="_Toc33294065"/>
      <w:bookmarkStart w:id="66" w:name="_Toc56931481"/>
      <w:r w:rsidRPr="00F0289E">
        <w:t>Disconnection of BSPD sensors</w:t>
      </w:r>
      <w:bookmarkEnd w:id="65"/>
      <w:bookmarkEnd w:id="66"/>
    </w:p>
    <w:tbl>
      <w:tblPr>
        <w:tblStyle w:val="TableGrid"/>
        <w:tblW w:w="5000" w:type="pct"/>
        <w:tblLook w:val="04A0" w:firstRow="1" w:lastRow="0" w:firstColumn="1" w:lastColumn="0" w:noHBand="0" w:noVBand="1"/>
      </w:tblPr>
      <w:tblGrid>
        <w:gridCol w:w="13562"/>
      </w:tblGrid>
      <w:tr w:rsidR="00623EF2" w:rsidRPr="00546433" w14:paraId="47C16FD2" w14:textId="77777777" w:rsidTr="00D4594D">
        <w:tc>
          <w:tcPr>
            <w:tcW w:w="5000" w:type="pct"/>
          </w:tcPr>
          <w:p w14:paraId="2CBF7392" w14:textId="77777777" w:rsidR="00623EF2" w:rsidRPr="00546433" w:rsidRDefault="00623EF2" w:rsidP="00D4594D">
            <w:pPr>
              <w:spacing w:line="240" w:lineRule="auto"/>
              <w:jc w:val="both"/>
              <w:rPr>
                <w:rFonts w:asciiTheme="minorHAnsi" w:hAnsiTheme="minorHAnsi" w:cstheme="minorHAnsi"/>
              </w:rPr>
            </w:pPr>
            <w:r w:rsidRPr="00546433">
              <w:rPr>
                <w:rFonts w:asciiTheme="minorHAnsi" w:hAnsiTheme="minorHAnsi" w:cstheme="minorHAnsi"/>
              </w:rPr>
              <w:t xml:space="preserve">Show how the current sensor and brake system pressure sensor can be disconnected from the BSPD. Describe the BSPD operation if any sensor is disconnected. </w:t>
            </w: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 if necessary.</w:t>
            </w:r>
          </w:p>
        </w:tc>
      </w:tr>
    </w:tbl>
    <w:p w14:paraId="62EBA593" w14:textId="77777777" w:rsidR="00623EF2" w:rsidRDefault="00623EF2" w:rsidP="00623EF2">
      <w:pPr>
        <w:pStyle w:val="Heading3"/>
      </w:pPr>
      <w:bookmarkStart w:id="67" w:name="_Toc56931482"/>
      <w:bookmarkStart w:id="68" w:name="_Toc33294066"/>
      <w:r>
        <w:t xml:space="preserve">Failure detection, </w:t>
      </w:r>
      <w:proofErr w:type="gramStart"/>
      <w:r>
        <w:t>control</w:t>
      </w:r>
      <w:proofErr w:type="gramEnd"/>
      <w:r>
        <w:t xml:space="preserve"> and mitigation</w:t>
      </w:r>
      <w:bookmarkEnd w:id="67"/>
    </w:p>
    <w:tbl>
      <w:tblPr>
        <w:tblStyle w:val="TableGrid"/>
        <w:tblW w:w="5000" w:type="pct"/>
        <w:tblLook w:val="04A0" w:firstRow="1" w:lastRow="0" w:firstColumn="1" w:lastColumn="0" w:noHBand="0" w:noVBand="1"/>
      </w:tblPr>
      <w:tblGrid>
        <w:gridCol w:w="13562"/>
      </w:tblGrid>
      <w:tr w:rsidR="00623EF2" w:rsidRPr="00546433" w14:paraId="68080C20" w14:textId="77777777" w:rsidTr="00D4594D">
        <w:tc>
          <w:tcPr>
            <w:tcW w:w="5000" w:type="pct"/>
          </w:tcPr>
          <w:p w14:paraId="053BF3E3"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BSPD, its inputs or outputs and how they are detected, </w:t>
            </w:r>
            <w:proofErr w:type="gramStart"/>
            <w:r w:rsidRPr="00546433">
              <w:rPr>
                <w:rFonts w:ascii="Calibri" w:eastAsia="Arial" w:hAnsi="Calibri" w:cs="Calibri"/>
              </w:rPr>
              <w:t>mitigated</w:t>
            </w:r>
            <w:proofErr w:type="gramEnd"/>
            <w:r w:rsidRPr="00546433">
              <w:rPr>
                <w:rFonts w:ascii="Calibri" w:eastAsia="Arial" w:hAnsi="Calibri" w:cs="Calibri"/>
              </w:rPr>
              <w:t xml:space="preserve"> and controlled.</w:t>
            </w:r>
          </w:p>
        </w:tc>
      </w:tr>
    </w:tbl>
    <w:p w14:paraId="17C61E77" w14:textId="77777777" w:rsidR="00623EF2" w:rsidRPr="00F0289E" w:rsidRDefault="00623EF2" w:rsidP="00623EF2">
      <w:pPr>
        <w:pStyle w:val="Heading2"/>
        <w:spacing w:line="240" w:lineRule="auto"/>
      </w:pPr>
      <w:bookmarkStart w:id="69" w:name="_Toc56931483"/>
      <w:r w:rsidRPr="00F0289E">
        <w:t>Shutdown System Interlocks</w:t>
      </w:r>
      <w:bookmarkEnd w:id="68"/>
      <w:bookmarkEnd w:id="69"/>
    </w:p>
    <w:p w14:paraId="268B71DB" w14:textId="77777777" w:rsidR="00623EF2" w:rsidRPr="00F0289E" w:rsidRDefault="00623EF2" w:rsidP="00623EF2">
      <w:pPr>
        <w:pStyle w:val="Heading3"/>
        <w:spacing w:line="240" w:lineRule="auto"/>
      </w:pPr>
      <w:bookmarkStart w:id="70" w:name="_Toc33294067"/>
      <w:bookmarkStart w:id="71" w:name="_Toc56931484"/>
      <w:r w:rsidRPr="00F0289E">
        <w:t>Description/circuitry</w:t>
      </w:r>
      <w:bookmarkEnd w:id="70"/>
      <w:bookmarkEnd w:id="71"/>
    </w:p>
    <w:tbl>
      <w:tblPr>
        <w:tblStyle w:val="TableGrid"/>
        <w:tblW w:w="5000" w:type="pct"/>
        <w:tblLook w:val="04A0" w:firstRow="1" w:lastRow="0" w:firstColumn="1" w:lastColumn="0" w:noHBand="0" w:noVBand="1"/>
      </w:tblPr>
      <w:tblGrid>
        <w:gridCol w:w="13562"/>
      </w:tblGrid>
      <w:tr w:rsidR="00623EF2" w:rsidRPr="00546433" w14:paraId="43A27965" w14:textId="77777777" w:rsidTr="00D4594D">
        <w:trPr>
          <w:trHeight w:val="708"/>
        </w:trPr>
        <w:tc>
          <w:tcPr>
            <w:tcW w:w="5000" w:type="pct"/>
          </w:tcPr>
          <w:p w14:paraId="4E9BA1FE" w14:textId="77777777" w:rsidR="00623EF2" w:rsidRPr="00546433" w:rsidRDefault="00623EF2" w:rsidP="00D4594D">
            <w:pPr>
              <w:spacing w:line="240" w:lineRule="auto"/>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concept</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circuitry</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Shutdown System Interlocks.</w:t>
            </w:r>
            <w:r w:rsidRPr="00546433">
              <w:rPr>
                <w:rFonts w:ascii="Calibri" w:hAnsi="Calibri" w:cs="Calibri"/>
              </w:rPr>
              <w:br/>
            </w:r>
            <w:r w:rsidRPr="00546433">
              <w:rPr>
                <w:rFonts w:ascii="Calibri" w:hAnsi="Calibri" w:cs="Calibri"/>
                <w:i/>
              </w:rPr>
              <w:t>Note: Interlocks are circuits used to open the shutdown circuit if a connector is disconnected or enclosure is opened.  This is not the entire shutdown circuit.</w:t>
            </w:r>
          </w:p>
        </w:tc>
      </w:tr>
    </w:tbl>
    <w:p w14:paraId="4B17F5A7" w14:textId="77777777" w:rsidR="00623EF2" w:rsidRPr="00F0289E" w:rsidRDefault="00623EF2" w:rsidP="00623EF2">
      <w:pPr>
        <w:pStyle w:val="Heading3"/>
        <w:spacing w:line="240" w:lineRule="auto"/>
      </w:pPr>
      <w:bookmarkStart w:id="72" w:name="_Toc33294068"/>
      <w:bookmarkStart w:id="73" w:name="_Toc56931485"/>
      <w:r w:rsidRPr="00F0289E">
        <w:t>Wiring/cables/connectors</w:t>
      </w:r>
      <w:bookmarkEnd w:id="72"/>
      <w:bookmarkEnd w:id="73"/>
    </w:p>
    <w:tbl>
      <w:tblPr>
        <w:tblStyle w:val="TableGrid"/>
        <w:tblW w:w="5000" w:type="pct"/>
        <w:tblLook w:val="04A0" w:firstRow="1" w:lastRow="0" w:firstColumn="1" w:lastColumn="0" w:noHBand="0" w:noVBand="1"/>
      </w:tblPr>
      <w:tblGrid>
        <w:gridCol w:w="13562"/>
      </w:tblGrid>
      <w:tr w:rsidR="00623EF2" w:rsidRPr="00546433" w14:paraId="068B58A5" w14:textId="77777777" w:rsidTr="00D4594D">
        <w:tc>
          <w:tcPr>
            <w:tcW w:w="5000" w:type="pct"/>
          </w:tcPr>
          <w:p w14:paraId="7137D8F6"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cables used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w:t>
            </w:r>
          </w:p>
        </w:tc>
      </w:tr>
    </w:tbl>
    <w:p w14:paraId="2AD46E69" w14:textId="77777777" w:rsidR="00623EF2" w:rsidRPr="00F0289E" w:rsidRDefault="00623EF2" w:rsidP="00623EF2">
      <w:pPr>
        <w:pStyle w:val="Heading3"/>
        <w:spacing w:line="240" w:lineRule="auto"/>
      </w:pPr>
      <w:bookmarkStart w:id="74" w:name="_Toc33294069"/>
      <w:bookmarkStart w:id="75" w:name="_Toc56931486"/>
      <w:r w:rsidRPr="00F0289E">
        <w:t>Position</w:t>
      </w:r>
      <w:r w:rsidRPr="00F0289E">
        <w:rPr>
          <w:rFonts w:eastAsia="Arial"/>
        </w:rPr>
        <w:t xml:space="preserve"> </w:t>
      </w:r>
      <w:r w:rsidRPr="00F0289E">
        <w:t>in</w:t>
      </w:r>
      <w:r w:rsidRPr="00F0289E">
        <w:rPr>
          <w:rFonts w:eastAsia="Arial"/>
        </w:rPr>
        <w:t xml:space="preserve"> </w:t>
      </w:r>
      <w:r w:rsidRPr="00F0289E">
        <w:t>car</w:t>
      </w:r>
      <w:bookmarkEnd w:id="74"/>
      <w:bookmarkEnd w:id="75"/>
    </w:p>
    <w:tbl>
      <w:tblPr>
        <w:tblStyle w:val="TableGrid"/>
        <w:tblW w:w="5000" w:type="pct"/>
        <w:tblLook w:val="04A0" w:firstRow="1" w:lastRow="0" w:firstColumn="1" w:lastColumn="0" w:noHBand="0" w:noVBand="1"/>
      </w:tblPr>
      <w:tblGrid>
        <w:gridCol w:w="13562"/>
      </w:tblGrid>
      <w:tr w:rsidR="00623EF2" w:rsidRPr="00546433" w14:paraId="384ECFC4" w14:textId="77777777" w:rsidTr="00D4594D">
        <w:tc>
          <w:tcPr>
            <w:tcW w:w="5000" w:type="pct"/>
          </w:tcPr>
          <w:p w14:paraId="329C7C06"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42856706" w14:textId="77777777" w:rsidR="00623EF2" w:rsidRDefault="00623EF2" w:rsidP="00623EF2">
      <w:pPr>
        <w:pStyle w:val="Heading3"/>
      </w:pPr>
      <w:bookmarkStart w:id="76" w:name="_Toc56931487"/>
      <w:bookmarkStart w:id="77" w:name="_Toc33294070"/>
      <w:r>
        <w:t xml:space="preserve">Failure detection, </w:t>
      </w:r>
      <w:proofErr w:type="gramStart"/>
      <w:r>
        <w:t>control</w:t>
      </w:r>
      <w:proofErr w:type="gramEnd"/>
      <w:r>
        <w:t xml:space="preserve"> and mitigation</w:t>
      </w:r>
      <w:bookmarkEnd w:id="76"/>
    </w:p>
    <w:tbl>
      <w:tblPr>
        <w:tblStyle w:val="TableGrid"/>
        <w:tblW w:w="5000" w:type="pct"/>
        <w:tblLook w:val="04A0" w:firstRow="1" w:lastRow="0" w:firstColumn="1" w:lastColumn="0" w:noHBand="0" w:noVBand="1"/>
      </w:tblPr>
      <w:tblGrid>
        <w:gridCol w:w="13562"/>
      </w:tblGrid>
      <w:tr w:rsidR="00623EF2" w:rsidRPr="00546433" w14:paraId="0821C9D7" w14:textId="77777777" w:rsidTr="00D4594D">
        <w:tc>
          <w:tcPr>
            <w:tcW w:w="5000" w:type="pct"/>
          </w:tcPr>
          <w:p w14:paraId="12CE1C56"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interlocks, their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1348F23C" w14:textId="77777777" w:rsidR="00623EF2" w:rsidRPr="00F0289E" w:rsidRDefault="00623EF2" w:rsidP="00623EF2">
      <w:pPr>
        <w:pStyle w:val="Heading2"/>
        <w:spacing w:line="240" w:lineRule="auto"/>
      </w:pPr>
      <w:bookmarkStart w:id="78" w:name="_Toc56931488"/>
      <w:r w:rsidRPr="00F0289E">
        <w:t>Measurement</w:t>
      </w:r>
      <w:r w:rsidRPr="00F0289E">
        <w:rPr>
          <w:rFonts w:eastAsia="Arial"/>
        </w:rPr>
        <w:t xml:space="preserve"> </w:t>
      </w:r>
      <w:r w:rsidRPr="00F0289E">
        <w:t>points</w:t>
      </w:r>
      <w:bookmarkEnd w:id="77"/>
      <w:bookmarkEnd w:id="78"/>
    </w:p>
    <w:p w14:paraId="708192F4" w14:textId="77777777" w:rsidR="00623EF2" w:rsidRPr="00F0289E" w:rsidRDefault="00623EF2" w:rsidP="00623EF2">
      <w:pPr>
        <w:pStyle w:val="Heading3"/>
        <w:spacing w:line="240" w:lineRule="auto"/>
        <w:rPr>
          <w:rFonts w:eastAsia="Arial"/>
        </w:rPr>
      </w:pPr>
      <w:bookmarkStart w:id="79" w:name="_Toc33294071"/>
      <w:bookmarkStart w:id="80" w:name="_Toc56931489"/>
      <w:r w:rsidRPr="00F0289E">
        <w:t>Description</w:t>
      </w:r>
      <w:bookmarkEnd w:id="79"/>
      <w:bookmarkEnd w:id="80"/>
      <w:r w:rsidRPr="00F0289E">
        <w:rPr>
          <w:rFonts w:eastAsia="Arial"/>
        </w:rPr>
        <w:t xml:space="preserve"> </w:t>
      </w:r>
    </w:p>
    <w:tbl>
      <w:tblPr>
        <w:tblStyle w:val="TableGrid"/>
        <w:tblW w:w="5000" w:type="pct"/>
        <w:tblLook w:val="04A0" w:firstRow="1" w:lastRow="0" w:firstColumn="1" w:lastColumn="0" w:noHBand="0" w:noVBand="1"/>
      </w:tblPr>
      <w:tblGrid>
        <w:gridCol w:w="6781"/>
        <w:gridCol w:w="6781"/>
      </w:tblGrid>
      <w:tr w:rsidR="00623EF2" w:rsidRPr="00546433" w14:paraId="41EC3B0C" w14:textId="77777777" w:rsidTr="00D4594D">
        <w:tc>
          <w:tcPr>
            <w:tcW w:w="5000" w:type="pct"/>
            <w:gridSpan w:val="2"/>
          </w:tcPr>
          <w:p w14:paraId="35EF8C75"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housing used</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how</w:t>
            </w:r>
            <w:r w:rsidRPr="00546433">
              <w:rPr>
                <w:rFonts w:ascii="Calibri" w:eastAsia="Arial" w:hAnsi="Calibri" w:cs="Calibri"/>
              </w:rPr>
              <w:t xml:space="preserve"> </w:t>
            </w:r>
            <w:r w:rsidRPr="00546433">
              <w:rPr>
                <w:rFonts w:ascii="Calibri" w:hAnsi="Calibri" w:cs="Calibri"/>
              </w:rPr>
              <w:t>it</w:t>
            </w:r>
            <w:r w:rsidRPr="00546433">
              <w:rPr>
                <w:rFonts w:ascii="Calibri" w:eastAsia="Arial" w:hAnsi="Calibri" w:cs="Calibri"/>
              </w:rPr>
              <w:t xml:space="preserve"> </w:t>
            </w:r>
            <w:r w:rsidRPr="00546433">
              <w:rPr>
                <w:rFonts w:ascii="Calibri" w:hAnsi="Calibri" w:cs="Calibri"/>
              </w:rPr>
              <w:t>can</w:t>
            </w:r>
            <w:r w:rsidRPr="00546433">
              <w:rPr>
                <w:rFonts w:ascii="Calibri" w:eastAsia="Arial" w:hAnsi="Calibri" w:cs="Calibri"/>
              </w:rPr>
              <w:t xml:space="preserve"> </w:t>
            </w:r>
            <w:r w:rsidRPr="00546433">
              <w:rPr>
                <w:rFonts w:ascii="Calibri" w:hAnsi="Calibri" w:cs="Calibri"/>
              </w:rPr>
              <w:t>be</w:t>
            </w:r>
            <w:r w:rsidRPr="00546433">
              <w:rPr>
                <w:rFonts w:ascii="Calibri" w:eastAsia="Arial" w:hAnsi="Calibri" w:cs="Calibri"/>
              </w:rPr>
              <w:t xml:space="preserve"> </w:t>
            </w:r>
            <w:r w:rsidRPr="00546433">
              <w:rPr>
                <w:rFonts w:ascii="Calibri" w:hAnsi="Calibri" w:cs="Calibri"/>
              </w:rPr>
              <w:t>accessed,</w:t>
            </w:r>
            <w:r w:rsidRPr="00546433">
              <w:rPr>
                <w:rFonts w:ascii="Calibri" w:eastAsia="Arial" w:hAnsi="Calibri" w:cs="Calibri"/>
              </w:rPr>
              <w:t xml:space="preserve"> </w:t>
            </w:r>
            <w:r w:rsidRPr="00546433">
              <w:rPr>
                <w:rFonts w:ascii="Calibri" w:hAnsi="Calibri" w:cs="Calibri"/>
              </w:rPr>
              <w:t>etc.  Describe how the measurement points are protected/covered when not in use and how the electrical connections on the back of the measurement points are protected when the measurement points are being used.</w:t>
            </w:r>
          </w:p>
        </w:tc>
      </w:tr>
      <w:tr w:rsidR="00623EF2" w:rsidRPr="00546433" w14:paraId="21E96A66" w14:textId="77777777" w:rsidTr="00D4594D">
        <w:tc>
          <w:tcPr>
            <w:tcW w:w="2500" w:type="pct"/>
          </w:tcPr>
          <w:p w14:paraId="1EA20D55" w14:textId="77777777" w:rsidR="00623EF2" w:rsidRPr="00546433" w:rsidRDefault="00623EF2" w:rsidP="00D4594D">
            <w:pPr>
              <w:spacing w:line="240" w:lineRule="auto"/>
              <w:rPr>
                <w:rFonts w:ascii="Calibri" w:hAnsi="Calibri" w:cs="Calibri"/>
              </w:rPr>
            </w:pPr>
            <w:r w:rsidRPr="00546433">
              <w:rPr>
                <w:rFonts w:ascii="Calibri" w:hAnsi="Calibri" w:cs="Calibri"/>
              </w:rPr>
              <w:t>Current limiting resistor Value:</w:t>
            </w:r>
          </w:p>
        </w:tc>
        <w:tc>
          <w:tcPr>
            <w:tcW w:w="2500" w:type="pct"/>
          </w:tcPr>
          <w:p w14:paraId="49E644C7" w14:textId="77777777" w:rsidR="00623EF2" w:rsidRPr="00546433" w:rsidRDefault="00623EF2" w:rsidP="00D4594D">
            <w:pPr>
              <w:spacing w:line="240" w:lineRule="auto"/>
              <w:rPr>
                <w:rFonts w:ascii="Calibri" w:hAnsi="Calibri" w:cs="Calibri"/>
              </w:rPr>
            </w:pPr>
          </w:p>
        </w:tc>
      </w:tr>
    </w:tbl>
    <w:p w14:paraId="12A3984F" w14:textId="77777777" w:rsidR="00623EF2" w:rsidRPr="00F0289E" w:rsidRDefault="00623EF2" w:rsidP="00623EF2">
      <w:pPr>
        <w:pStyle w:val="Heading3"/>
        <w:spacing w:line="240" w:lineRule="auto"/>
      </w:pPr>
      <w:bookmarkStart w:id="81" w:name="_Toc33294072"/>
      <w:bookmarkStart w:id="82" w:name="_Toc56931490"/>
      <w:r w:rsidRPr="00F0289E">
        <w:t>Wiring,</w:t>
      </w:r>
      <w:r w:rsidRPr="00F0289E">
        <w:rPr>
          <w:rFonts w:eastAsia="Arial"/>
        </w:rPr>
        <w:t xml:space="preserve"> </w:t>
      </w:r>
      <w:r w:rsidRPr="00F0289E">
        <w:t>connectors,</w:t>
      </w:r>
      <w:r w:rsidRPr="00F0289E">
        <w:rPr>
          <w:rFonts w:eastAsia="Arial"/>
        </w:rPr>
        <w:t xml:space="preserve"> </w:t>
      </w:r>
      <w:r w:rsidRPr="00F0289E">
        <w:t>cables</w:t>
      </w:r>
      <w:bookmarkEnd w:id="81"/>
      <w:bookmarkEnd w:id="82"/>
    </w:p>
    <w:tbl>
      <w:tblPr>
        <w:tblStyle w:val="TableGrid"/>
        <w:tblW w:w="5000" w:type="pct"/>
        <w:tblLook w:val="04A0" w:firstRow="1" w:lastRow="0" w:firstColumn="1" w:lastColumn="0" w:noHBand="0" w:noVBand="1"/>
      </w:tblPr>
      <w:tblGrid>
        <w:gridCol w:w="13562"/>
      </w:tblGrid>
      <w:tr w:rsidR="00623EF2" w:rsidRPr="00546433" w14:paraId="6AB3980A" w14:textId="77777777" w:rsidTr="00D4594D">
        <w:tc>
          <w:tcPr>
            <w:tcW w:w="5000" w:type="pct"/>
          </w:tcPr>
          <w:p w14:paraId="2916CC97"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cables used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 xml:space="preserve">wiring.  Include details on the protection resistor including resistance, </w:t>
            </w:r>
            <w:proofErr w:type="gramStart"/>
            <w:r w:rsidRPr="00546433">
              <w:rPr>
                <w:rFonts w:ascii="Calibri" w:hAnsi="Calibri" w:cs="Calibri"/>
              </w:rPr>
              <w:t>voltage</w:t>
            </w:r>
            <w:proofErr w:type="gramEnd"/>
            <w:r w:rsidRPr="00546433">
              <w:rPr>
                <w:rFonts w:ascii="Calibri" w:hAnsi="Calibri" w:cs="Calibri"/>
              </w:rPr>
              <w:t xml:space="preserve"> and power rating.</w:t>
            </w:r>
          </w:p>
        </w:tc>
      </w:tr>
    </w:tbl>
    <w:p w14:paraId="06DCBA03" w14:textId="77777777" w:rsidR="00623EF2" w:rsidRPr="00F0289E" w:rsidRDefault="00623EF2" w:rsidP="00623EF2">
      <w:pPr>
        <w:pStyle w:val="Heading3"/>
        <w:spacing w:line="240" w:lineRule="auto"/>
      </w:pPr>
      <w:bookmarkStart w:id="83" w:name="_Toc33294073"/>
      <w:bookmarkStart w:id="84" w:name="_Toc56931491"/>
      <w:r w:rsidRPr="00F0289E">
        <w:t>Position</w:t>
      </w:r>
      <w:r w:rsidRPr="00F0289E">
        <w:rPr>
          <w:rFonts w:eastAsia="Arial"/>
        </w:rPr>
        <w:t xml:space="preserve"> </w:t>
      </w:r>
      <w:r w:rsidRPr="00F0289E">
        <w:t>in</w:t>
      </w:r>
      <w:r w:rsidRPr="00F0289E">
        <w:rPr>
          <w:rFonts w:eastAsia="Arial"/>
        </w:rPr>
        <w:t xml:space="preserve"> </w:t>
      </w:r>
      <w:r w:rsidRPr="00F0289E">
        <w:t>car</w:t>
      </w:r>
      <w:bookmarkEnd w:id="83"/>
      <w:bookmarkEnd w:id="84"/>
    </w:p>
    <w:tbl>
      <w:tblPr>
        <w:tblStyle w:val="TableGrid"/>
        <w:tblW w:w="5000" w:type="pct"/>
        <w:tblLook w:val="04A0" w:firstRow="1" w:lastRow="0" w:firstColumn="1" w:lastColumn="0" w:noHBand="0" w:noVBand="1"/>
      </w:tblPr>
      <w:tblGrid>
        <w:gridCol w:w="13562"/>
      </w:tblGrid>
      <w:tr w:rsidR="00623EF2" w:rsidRPr="00546433" w14:paraId="017DE0BB" w14:textId="77777777" w:rsidTr="00D4594D">
        <w:tc>
          <w:tcPr>
            <w:tcW w:w="5000" w:type="pct"/>
          </w:tcPr>
          <w:p w14:paraId="5CD8BAAA"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552318A9" w14:textId="77777777" w:rsidR="00623EF2" w:rsidRDefault="00623EF2" w:rsidP="00623EF2">
      <w:pPr>
        <w:pStyle w:val="Heading3"/>
      </w:pPr>
      <w:bookmarkStart w:id="85" w:name="_Toc56931492"/>
      <w:bookmarkStart w:id="86" w:name="_Toc33294074"/>
      <w:r>
        <w:t xml:space="preserve">Failure detection, </w:t>
      </w:r>
      <w:proofErr w:type="gramStart"/>
      <w:r>
        <w:t>control</w:t>
      </w:r>
      <w:proofErr w:type="gramEnd"/>
      <w:r>
        <w:t xml:space="preserve"> and mitigation</w:t>
      </w:r>
      <w:bookmarkEnd w:id="85"/>
    </w:p>
    <w:tbl>
      <w:tblPr>
        <w:tblStyle w:val="TableGrid"/>
        <w:tblW w:w="5000" w:type="pct"/>
        <w:tblLook w:val="04A0" w:firstRow="1" w:lastRow="0" w:firstColumn="1" w:lastColumn="0" w:noHBand="0" w:noVBand="1"/>
      </w:tblPr>
      <w:tblGrid>
        <w:gridCol w:w="13562"/>
      </w:tblGrid>
      <w:tr w:rsidR="00623EF2" w:rsidRPr="00546433" w14:paraId="4BBCEDDF" w14:textId="77777777" w:rsidTr="00D4594D">
        <w:tc>
          <w:tcPr>
            <w:tcW w:w="5000" w:type="pct"/>
          </w:tcPr>
          <w:p w14:paraId="3E75E41C"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measurement points or their inputs and how they are detected, </w:t>
            </w:r>
            <w:proofErr w:type="gramStart"/>
            <w:r w:rsidRPr="00546433">
              <w:rPr>
                <w:rFonts w:ascii="Calibri" w:eastAsia="Arial" w:hAnsi="Calibri" w:cs="Calibri"/>
              </w:rPr>
              <w:t>mitigated</w:t>
            </w:r>
            <w:proofErr w:type="gramEnd"/>
            <w:r w:rsidRPr="00546433">
              <w:rPr>
                <w:rFonts w:ascii="Calibri" w:eastAsia="Arial" w:hAnsi="Calibri" w:cs="Calibri"/>
              </w:rPr>
              <w:t xml:space="preserve"> and controlled.</w:t>
            </w:r>
          </w:p>
        </w:tc>
      </w:tr>
    </w:tbl>
    <w:p w14:paraId="29FE6CD7" w14:textId="77777777" w:rsidR="00623EF2" w:rsidRPr="00F0289E" w:rsidRDefault="00623EF2" w:rsidP="00623EF2">
      <w:pPr>
        <w:pStyle w:val="Heading2"/>
        <w:spacing w:line="240" w:lineRule="auto"/>
      </w:pPr>
      <w:bookmarkStart w:id="87" w:name="_Toc56931493"/>
      <w:r w:rsidRPr="00F0289E">
        <w:t>HV</w:t>
      </w:r>
      <w:r w:rsidRPr="00F0289E">
        <w:rPr>
          <w:rFonts w:eastAsia="Arial"/>
        </w:rPr>
        <w:t xml:space="preserve"> </w:t>
      </w:r>
      <w:r w:rsidRPr="00F0289E">
        <w:t>Disconnect</w:t>
      </w:r>
      <w:r w:rsidRPr="00F0289E">
        <w:rPr>
          <w:rFonts w:eastAsia="Arial"/>
        </w:rPr>
        <w:t xml:space="preserve"> </w:t>
      </w:r>
      <w:r w:rsidRPr="00F0289E">
        <w:t>(HVD)</w:t>
      </w:r>
      <w:bookmarkEnd w:id="86"/>
      <w:bookmarkEnd w:id="87"/>
    </w:p>
    <w:p w14:paraId="20A22C01" w14:textId="77777777" w:rsidR="00623EF2" w:rsidRPr="00F0289E" w:rsidRDefault="00623EF2" w:rsidP="00623EF2">
      <w:pPr>
        <w:pStyle w:val="Heading3"/>
        <w:spacing w:line="240" w:lineRule="auto"/>
      </w:pPr>
      <w:bookmarkStart w:id="88" w:name="_Toc33294075"/>
      <w:bookmarkStart w:id="89" w:name="_Toc56931494"/>
      <w:r w:rsidRPr="00F0289E">
        <w:t>Description</w:t>
      </w:r>
      <w:bookmarkEnd w:id="88"/>
      <w:bookmarkEnd w:id="89"/>
    </w:p>
    <w:tbl>
      <w:tblPr>
        <w:tblStyle w:val="TableGrid"/>
        <w:tblW w:w="5000" w:type="pct"/>
        <w:tblLook w:val="04A0" w:firstRow="1" w:lastRow="0" w:firstColumn="1" w:lastColumn="0" w:noHBand="0" w:noVBand="1"/>
      </w:tblPr>
      <w:tblGrid>
        <w:gridCol w:w="13562"/>
      </w:tblGrid>
      <w:tr w:rsidR="00623EF2" w:rsidRPr="00546433" w14:paraId="07C4096A" w14:textId="77777777" w:rsidTr="00D4594D">
        <w:tc>
          <w:tcPr>
            <w:tcW w:w="5000" w:type="pct"/>
          </w:tcPr>
          <w:p w14:paraId="087EE92D"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your</w:t>
            </w:r>
            <w:r w:rsidRPr="00546433">
              <w:rPr>
                <w:rFonts w:ascii="Calibri" w:eastAsia="Arial" w:hAnsi="Calibri" w:cs="Calibri"/>
              </w:rPr>
              <w:t xml:space="preserve"> </w:t>
            </w:r>
            <w:r w:rsidRPr="00546433">
              <w:rPr>
                <w:rFonts w:ascii="Calibri" w:hAnsi="Calibri" w:cs="Calibri"/>
              </w:rPr>
              <w:t>concept</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HVD</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how</w:t>
            </w:r>
            <w:r w:rsidRPr="00546433">
              <w:rPr>
                <w:rFonts w:ascii="Calibri" w:eastAsia="Arial" w:hAnsi="Calibri" w:cs="Calibri"/>
              </w:rPr>
              <w:t xml:space="preserve"> </w:t>
            </w:r>
            <w:r w:rsidRPr="00546433">
              <w:rPr>
                <w:rFonts w:ascii="Calibri" w:hAnsi="Calibri" w:cs="Calibri"/>
              </w:rPr>
              <w:t>it</w:t>
            </w:r>
            <w:r w:rsidRPr="00546433">
              <w:rPr>
                <w:rFonts w:ascii="Calibri" w:eastAsia="Arial" w:hAnsi="Calibri" w:cs="Calibri"/>
              </w:rPr>
              <w:t xml:space="preserve"> </w:t>
            </w:r>
            <w:r w:rsidRPr="00546433">
              <w:rPr>
                <w:rFonts w:ascii="Calibri" w:hAnsi="Calibri" w:cs="Calibri"/>
              </w:rPr>
              <w:t>can</w:t>
            </w:r>
            <w:r w:rsidRPr="00546433">
              <w:rPr>
                <w:rFonts w:ascii="Calibri" w:eastAsia="Arial" w:hAnsi="Calibri" w:cs="Calibri"/>
              </w:rPr>
              <w:t xml:space="preserve"> </w:t>
            </w:r>
            <w:r w:rsidRPr="00546433">
              <w:rPr>
                <w:rFonts w:ascii="Calibri" w:hAnsi="Calibri" w:cs="Calibri"/>
              </w:rPr>
              <w:t>be</w:t>
            </w:r>
            <w:r w:rsidRPr="00546433">
              <w:rPr>
                <w:rFonts w:ascii="Calibri" w:eastAsia="Arial" w:hAnsi="Calibri" w:cs="Calibri"/>
              </w:rPr>
              <w:t xml:space="preserve"> </w:t>
            </w:r>
            <w:r w:rsidRPr="00546433">
              <w:rPr>
                <w:rFonts w:ascii="Calibri" w:hAnsi="Calibri" w:cs="Calibri"/>
              </w:rPr>
              <w:t>operated.</w:t>
            </w:r>
          </w:p>
        </w:tc>
      </w:tr>
    </w:tbl>
    <w:p w14:paraId="06A9E57A" w14:textId="77777777" w:rsidR="00623EF2" w:rsidRPr="00F0289E" w:rsidRDefault="00623EF2" w:rsidP="00623EF2">
      <w:pPr>
        <w:pStyle w:val="Heading3"/>
        <w:spacing w:line="240" w:lineRule="auto"/>
      </w:pPr>
      <w:bookmarkStart w:id="90" w:name="_Toc33294076"/>
      <w:bookmarkStart w:id="91" w:name="_Toc56931495"/>
      <w:r w:rsidRPr="00F0289E">
        <w:t>Wiring,</w:t>
      </w:r>
      <w:r w:rsidRPr="00F0289E">
        <w:rPr>
          <w:rFonts w:eastAsia="Arial"/>
        </w:rPr>
        <w:t xml:space="preserve"> </w:t>
      </w:r>
      <w:r w:rsidRPr="00F0289E">
        <w:t>cables,</w:t>
      </w:r>
      <w:r w:rsidRPr="00F0289E">
        <w:rPr>
          <w:rFonts w:eastAsia="Arial"/>
        </w:rPr>
        <w:t xml:space="preserve"> </w:t>
      </w:r>
      <w:r w:rsidRPr="00F0289E">
        <w:t>current</w:t>
      </w:r>
      <w:r w:rsidRPr="00F0289E">
        <w:rPr>
          <w:rFonts w:eastAsia="Arial"/>
        </w:rPr>
        <w:t xml:space="preserve"> </w:t>
      </w:r>
      <w:r w:rsidRPr="00F0289E">
        <w:t>calculations,</w:t>
      </w:r>
      <w:r w:rsidRPr="00F0289E">
        <w:rPr>
          <w:rFonts w:eastAsia="Arial"/>
        </w:rPr>
        <w:t xml:space="preserve"> </w:t>
      </w:r>
      <w:r w:rsidRPr="00F0289E">
        <w:t>connectors</w:t>
      </w:r>
      <w:bookmarkEnd w:id="90"/>
      <w:bookmarkEnd w:id="91"/>
    </w:p>
    <w:tbl>
      <w:tblPr>
        <w:tblStyle w:val="TableGrid"/>
        <w:tblW w:w="5000" w:type="pct"/>
        <w:tblLook w:val="04A0" w:firstRow="1" w:lastRow="0" w:firstColumn="1" w:lastColumn="0" w:noHBand="0" w:noVBand="1"/>
      </w:tblPr>
      <w:tblGrid>
        <w:gridCol w:w="13562"/>
      </w:tblGrid>
      <w:tr w:rsidR="00623EF2" w:rsidRPr="00546433" w14:paraId="1463716E" w14:textId="77777777" w:rsidTr="00D4594D">
        <w:tc>
          <w:tcPr>
            <w:tcW w:w="5000" w:type="pct"/>
          </w:tcPr>
          <w:p w14:paraId="3ED5351D"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 and</w:t>
            </w:r>
            <w:r w:rsidRPr="00546433">
              <w:rPr>
                <w:rFonts w:ascii="Calibri" w:eastAsia="Arial" w:hAnsi="Calibri" w:cs="Calibri"/>
              </w:rPr>
              <w:t xml:space="preserve"> </w:t>
            </w:r>
            <w:proofErr w:type="gramStart"/>
            <w:r w:rsidRPr="00546433">
              <w:rPr>
                <w:rFonts w:ascii="Calibri" w:hAnsi="Calibri" w:cs="Calibri"/>
              </w:rPr>
              <w:t>cables</w:t>
            </w:r>
            <w:proofErr w:type="gramEnd"/>
            <w:r w:rsidRPr="00546433">
              <w:rPr>
                <w:rFonts w:ascii="Calibri" w:hAnsi="Calibri" w:cs="Calibri"/>
              </w:rPr>
              <w:t xml:space="preserve">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  Include information on the working voltage and current rating of the HVD.</w:t>
            </w:r>
          </w:p>
        </w:tc>
      </w:tr>
    </w:tbl>
    <w:p w14:paraId="46033EE9" w14:textId="77777777" w:rsidR="00623EF2" w:rsidRPr="00F0289E" w:rsidRDefault="00623EF2" w:rsidP="00623EF2">
      <w:pPr>
        <w:pStyle w:val="Heading3"/>
        <w:spacing w:line="240" w:lineRule="auto"/>
      </w:pPr>
      <w:bookmarkStart w:id="92" w:name="_Toc33294077"/>
      <w:bookmarkStart w:id="93" w:name="_Toc56931496"/>
      <w:r w:rsidRPr="00F0289E">
        <w:t>Position</w:t>
      </w:r>
      <w:r w:rsidRPr="00F0289E">
        <w:rPr>
          <w:rFonts w:eastAsia="Arial"/>
        </w:rPr>
        <w:t xml:space="preserve"> </w:t>
      </w:r>
      <w:r w:rsidRPr="00F0289E">
        <w:t>in</w:t>
      </w:r>
      <w:r w:rsidRPr="00F0289E">
        <w:rPr>
          <w:rFonts w:eastAsia="Arial"/>
        </w:rPr>
        <w:t xml:space="preserve"> </w:t>
      </w:r>
      <w:r w:rsidRPr="00F0289E">
        <w:t>car</w:t>
      </w:r>
      <w:bookmarkEnd w:id="92"/>
      <w:bookmarkEnd w:id="93"/>
    </w:p>
    <w:tbl>
      <w:tblPr>
        <w:tblStyle w:val="TableGrid"/>
        <w:tblW w:w="5000" w:type="pct"/>
        <w:tblLook w:val="04A0" w:firstRow="1" w:lastRow="0" w:firstColumn="1" w:lastColumn="0" w:noHBand="0" w:noVBand="1"/>
      </w:tblPr>
      <w:tblGrid>
        <w:gridCol w:w="13562"/>
      </w:tblGrid>
      <w:tr w:rsidR="00623EF2" w:rsidRPr="00546433" w14:paraId="30A15734" w14:textId="77777777" w:rsidTr="00D4594D">
        <w:tc>
          <w:tcPr>
            <w:tcW w:w="5000" w:type="pct"/>
          </w:tcPr>
          <w:p w14:paraId="05914218"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389B407B" w14:textId="77777777" w:rsidR="00623EF2" w:rsidRDefault="00623EF2" w:rsidP="00623EF2">
      <w:pPr>
        <w:pStyle w:val="Heading3"/>
      </w:pPr>
      <w:bookmarkStart w:id="94" w:name="_Toc56931497"/>
      <w:bookmarkStart w:id="95" w:name="_Toc33294078"/>
      <w:r>
        <w:t xml:space="preserve">Failure detection, </w:t>
      </w:r>
      <w:proofErr w:type="gramStart"/>
      <w:r>
        <w:t>control</w:t>
      </w:r>
      <w:proofErr w:type="gramEnd"/>
      <w:r>
        <w:t xml:space="preserve"> and mitigation</w:t>
      </w:r>
      <w:bookmarkEnd w:id="94"/>
    </w:p>
    <w:tbl>
      <w:tblPr>
        <w:tblStyle w:val="TableGrid"/>
        <w:tblW w:w="5000" w:type="pct"/>
        <w:tblLook w:val="04A0" w:firstRow="1" w:lastRow="0" w:firstColumn="1" w:lastColumn="0" w:noHBand="0" w:noVBand="1"/>
      </w:tblPr>
      <w:tblGrid>
        <w:gridCol w:w="13562"/>
      </w:tblGrid>
      <w:tr w:rsidR="00623EF2" w:rsidRPr="00546433" w14:paraId="680BC89A" w14:textId="77777777" w:rsidTr="00D4594D">
        <w:tc>
          <w:tcPr>
            <w:tcW w:w="5000" w:type="pct"/>
          </w:tcPr>
          <w:p w14:paraId="37057950" w14:textId="77777777" w:rsidR="00623EF2" w:rsidRPr="00546433" w:rsidRDefault="00623EF2" w:rsidP="00D4594D">
            <w:pPr>
              <w:spacing w:line="240" w:lineRule="auto"/>
              <w:rPr>
                <w:rFonts w:ascii="Calibri" w:hAnsi="Calibri" w:cs="Calibri"/>
              </w:rPr>
            </w:pPr>
            <w:r w:rsidRPr="00546433">
              <w:rPr>
                <w:rFonts w:ascii="Calibri" w:hAnsi="Calibri" w:cs="Calibri"/>
              </w:rPr>
              <w:t>Briefly describe</w:t>
            </w:r>
            <w:r w:rsidRPr="00546433">
              <w:rPr>
                <w:rFonts w:ascii="Calibri" w:eastAsia="Arial" w:hAnsi="Calibri" w:cs="Calibri"/>
              </w:rPr>
              <w:t xml:space="preserve"> the impact of failures of your HVD and how they are detected, </w:t>
            </w:r>
            <w:proofErr w:type="gramStart"/>
            <w:r w:rsidRPr="00546433">
              <w:rPr>
                <w:rFonts w:ascii="Calibri" w:eastAsia="Arial" w:hAnsi="Calibri" w:cs="Calibri"/>
              </w:rPr>
              <w:t>mitigated</w:t>
            </w:r>
            <w:proofErr w:type="gramEnd"/>
            <w:r w:rsidRPr="00546433">
              <w:rPr>
                <w:rFonts w:ascii="Calibri" w:eastAsia="Arial" w:hAnsi="Calibri" w:cs="Calibri"/>
              </w:rPr>
              <w:t xml:space="preserve"> and controlled.</w:t>
            </w:r>
          </w:p>
        </w:tc>
      </w:tr>
    </w:tbl>
    <w:p w14:paraId="271BB448" w14:textId="77777777" w:rsidR="00623EF2" w:rsidRDefault="00623EF2" w:rsidP="00623EF2">
      <w:pPr>
        <w:pStyle w:val="Heading2"/>
        <w:spacing w:line="240" w:lineRule="auto"/>
      </w:pPr>
      <w:bookmarkStart w:id="96" w:name="_Toc33294154"/>
      <w:bookmarkStart w:id="97" w:name="_Toc56931498"/>
      <w:bookmarkEnd w:id="95"/>
      <w:r>
        <w:t>Pre-Charge</w:t>
      </w:r>
      <w:r>
        <w:rPr>
          <w:rFonts w:eastAsia="Arial"/>
        </w:rPr>
        <w:t xml:space="preserve"> </w:t>
      </w:r>
      <w:r>
        <w:t>circuitry</w:t>
      </w:r>
      <w:bookmarkEnd w:id="96"/>
      <w:bookmarkEnd w:id="97"/>
    </w:p>
    <w:p w14:paraId="6CDFFD0E" w14:textId="77777777" w:rsidR="00623EF2" w:rsidRDefault="00623EF2" w:rsidP="00623EF2">
      <w:pPr>
        <w:pStyle w:val="Heading3"/>
        <w:spacing w:line="240" w:lineRule="auto"/>
      </w:pPr>
      <w:bookmarkStart w:id="98" w:name="_Toc33294155"/>
      <w:bookmarkStart w:id="99" w:name="_Ref3230874"/>
      <w:bookmarkStart w:id="100" w:name="_Toc56931499"/>
      <w:r>
        <w:t>Description</w:t>
      </w:r>
      <w:bookmarkEnd w:id="98"/>
      <w:bookmarkEnd w:id="99"/>
      <w:bookmarkEnd w:id="100"/>
    </w:p>
    <w:tbl>
      <w:tblPr>
        <w:tblStyle w:val="TableGrid"/>
        <w:tblW w:w="5000" w:type="pct"/>
        <w:tblLook w:val="04A0" w:firstRow="1" w:lastRow="0" w:firstColumn="1" w:lastColumn="0" w:noHBand="0" w:noVBand="1"/>
      </w:tblPr>
      <w:tblGrid>
        <w:gridCol w:w="13562"/>
      </w:tblGrid>
      <w:tr w:rsidR="00623EF2" w:rsidRPr="00546433" w14:paraId="45BAB30D" w14:textId="77777777" w:rsidTr="00D4594D">
        <w:tc>
          <w:tcPr>
            <w:tcW w:w="5000" w:type="pct"/>
          </w:tcPr>
          <w:p w14:paraId="67FBE630"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your</w:t>
            </w:r>
            <w:r w:rsidRPr="00546433">
              <w:rPr>
                <w:rFonts w:ascii="Calibri" w:eastAsia="Arial" w:hAnsi="Calibri" w:cs="Calibri"/>
              </w:rPr>
              <w:t xml:space="preserve"> </w:t>
            </w:r>
            <w:r w:rsidRPr="00546433">
              <w:rPr>
                <w:rFonts w:ascii="Calibri" w:hAnsi="Calibri" w:cs="Calibri"/>
              </w:rPr>
              <w:t>concept</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pre-charge</w:t>
            </w:r>
            <w:r w:rsidRPr="00546433">
              <w:rPr>
                <w:rFonts w:ascii="Calibri" w:eastAsia="Arial" w:hAnsi="Calibri" w:cs="Calibri"/>
              </w:rPr>
              <w:t xml:space="preserve"> </w:t>
            </w:r>
            <w:r w:rsidRPr="00546433">
              <w:rPr>
                <w:rFonts w:ascii="Calibri" w:hAnsi="Calibri" w:cs="Calibri"/>
              </w:rPr>
              <w:t>circuitry.</w:t>
            </w:r>
          </w:p>
        </w:tc>
      </w:tr>
    </w:tbl>
    <w:p w14:paraId="2673DDFB" w14:textId="77777777" w:rsidR="00623EF2" w:rsidRDefault="00623EF2" w:rsidP="00623EF2">
      <w:pPr>
        <w:pStyle w:val="Heading3"/>
        <w:spacing w:line="240" w:lineRule="auto"/>
      </w:pPr>
      <w:bookmarkStart w:id="101" w:name="_Toc33294156"/>
      <w:bookmarkStart w:id="102" w:name="_Toc56931500"/>
      <w:r>
        <w:t>Wiring,</w:t>
      </w:r>
      <w:r>
        <w:rPr>
          <w:rFonts w:eastAsia="Arial"/>
        </w:rPr>
        <w:t xml:space="preserve"> </w:t>
      </w:r>
      <w:r>
        <w:t>cables,</w:t>
      </w:r>
      <w:r>
        <w:rPr>
          <w:rFonts w:eastAsia="Arial"/>
        </w:rPr>
        <w:t xml:space="preserve"> </w:t>
      </w:r>
      <w:r>
        <w:t>current</w:t>
      </w:r>
      <w:r>
        <w:rPr>
          <w:rFonts w:eastAsia="Arial"/>
        </w:rPr>
        <w:t xml:space="preserve"> </w:t>
      </w:r>
      <w:r>
        <w:t>calculations,</w:t>
      </w:r>
      <w:r>
        <w:rPr>
          <w:rFonts w:eastAsia="Arial"/>
        </w:rPr>
        <w:t xml:space="preserve"> </w:t>
      </w:r>
      <w:r>
        <w:t>connectors</w:t>
      </w:r>
      <w:bookmarkEnd w:id="101"/>
      <w:bookmarkEnd w:id="102"/>
    </w:p>
    <w:tbl>
      <w:tblPr>
        <w:tblStyle w:val="TableGrid"/>
        <w:tblW w:w="5000" w:type="pct"/>
        <w:tblLook w:val="04A0" w:firstRow="1" w:lastRow="0" w:firstColumn="1" w:lastColumn="0" w:noHBand="0" w:noVBand="1"/>
      </w:tblPr>
      <w:tblGrid>
        <w:gridCol w:w="13562"/>
      </w:tblGrid>
      <w:tr w:rsidR="00623EF2" w:rsidRPr="00546433" w14:paraId="315AE577" w14:textId="77777777" w:rsidTr="00D4594D">
        <w:trPr>
          <w:trHeight w:val="1768"/>
        </w:trPr>
        <w:tc>
          <w:tcPr>
            <w:tcW w:w="5000" w:type="pct"/>
          </w:tcPr>
          <w:p w14:paraId="46179B02"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cables used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w:t>
            </w:r>
          </w:p>
          <w:p w14:paraId="12A277BE" w14:textId="77777777" w:rsidR="00623EF2" w:rsidRPr="00546433" w:rsidRDefault="00623EF2" w:rsidP="00623EF2">
            <w:pPr>
              <w:pStyle w:val="ListParagraph"/>
              <w:numPr>
                <w:ilvl w:val="0"/>
                <w:numId w:val="11"/>
              </w:numPr>
              <w:spacing w:line="240" w:lineRule="auto"/>
              <w:ind w:left="0" w:firstLine="0"/>
              <w:jc w:val="both"/>
              <w:rPr>
                <w:rFonts w:ascii="Calibri" w:hAnsi="Calibri" w:cs="Calibri"/>
                <w:lang w:val="en-GB"/>
              </w:rPr>
            </w:pPr>
            <w:r w:rsidRPr="00546433">
              <w:rPr>
                <w:rFonts w:ascii="Calibri" w:hAnsi="Calibri" w:cs="Calibri"/>
                <w:lang w:val="en-GB"/>
              </w:rPr>
              <w:t>Give a plot “Percentage of Maximum Voltage” vs. time</w:t>
            </w:r>
          </w:p>
          <w:p w14:paraId="7DD86998" w14:textId="77777777" w:rsidR="00623EF2" w:rsidRPr="00546433" w:rsidRDefault="00623EF2" w:rsidP="00623EF2">
            <w:pPr>
              <w:pStyle w:val="ListParagraph"/>
              <w:numPr>
                <w:ilvl w:val="0"/>
                <w:numId w:val="11"/>
              </w:numPr>
              <w:spacing w:line="240" w:lineRule="auto"/>
              <w:ind w:left="0" w:firstLine="0"/>
              <w:jc w:val="both"/>
              <w:rPr>
                <w:rFonts w:ascii="Calibri" w:hAnsi="Calibri" w:cs="Calibri"/>
                <w:lang w:val="en-GB"/>
              </w:rPr>
            </w:pPr>
            <w:r w:rsidRPr="00546433">
              <w:rPr>
                <w:rFonts w:ascii="Calibri" w:hAnsi="Calibri" w:cs="Calibri"/>
                <w:lang w:val="en-GB"/>
              </w:rPr>
              <w:t>Give a plot Current vs. time</w:t>
            </w:r>
          </w:p>
          <w:p w14:paraId="7257E78C" w14:textId="77777777" w:rsidR="00623EF2" w:rsidRPr="00546433" w:rsidRDefault="00623EF2" w:rsidP="00623EF2">
            <w:pPr>
              <w:pStyle w:val="ListParagraph"/>
              <w:numPr>
                <w:ilvl w:val="0"/>
                <w:numId w:val="11"/>
              </w:numPr>
              <w:tabs>
                <w:tab w:val="clear" w:pos="720"/>
              </w:tabs>
              <w:spacing w:line="240" w:lineRule="auto"/>
              <w:ind w:left="0" w:firstLine="0"/>
              <w:contextualSpacing w:val="0"/>
              <w:jc w:val="both"/>
              <w:rPr>
                <w:rFonts w:ascii="Calibri" w:hAnsi="Calibri" w:cs="Calibri"/>
              </w:rPr>
            </w:pPr>
            <w:r w:rsidRPr="00546433">
              <w:rPr>
                <w:rFonts w:ascii="Calibri" w:hAnsi="Calibri" w:cs="Calibri"/>
                <w:lang w:val="en-GB"/>
              </w:rPr>
              <w:t>For each plot, give the basic formula describing the plots</w:t>
            </w:r>
          </w:p>
        </w:tc>
      </w:tr>
    </w:tbl>
    <w:p w14:paraId="0721C699" w14:textId="77777777" w:rsidR="00623EF2" w:rsidRPr="00546433" w:rsidRDefault="00623EF2" w:rsidP="00623EF2">
      <w:pPr>
        <w:spacing w:before="200" w:line="240" w:lineRule="auto"/>
        <w:jc w:val="both"/>
        <w:rPr>
          <w:rFonts w:ascii="Calibri" w:hAnsi="Calibri" w:cs="Calibri"/>
        </w:rPr>
      </w:pPr>
      <w:r w:rsidRPr="00546433">
        <w:rPr>
          <w:rFonts w:ascii="Calibri" w:hAnsi="Calibri" w:cs="Calibri"/>
        </w:rPr>
        <w:t>Additionally, fill out the tables: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41"/>
        <w:gridCol w:w="1902"/>
        <w:gridCol w:w="1923"/>
        <w:gridCol w:w="1603"/>
        <w:gridCol w:w="1603"/>
        <w:gridCol w:w="1603"/>
        <w:gridCol w:w="1641"/>
        <w:gridCol w:w="1640"/>
      </w:tblGrid>
      <w:tr w:rsidR="00623EF2" w:rsidRPr="00546433" w14:paraId="157ED843" w14:textId="77777777" w:rsidTr="00D4594D">
        <w:trPr>
          <w:cantSplit/>
          <w:trHeight w:val="20"/>
        </w:trPr>
        <w:tc>
          <w:tcPr>
            <w:tcW w:w="605" w:type="pct"/>
            <w:shd w:val="clear" w:color="auto" w:fill="auto"/>
            <w:hideMark/>
          </w:tcPr>
          <w:p w14:paraId="35CC902F"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Resistor Type:</w:t>
            </w:r>
          </w:p>
        </w:tc>
        <w:tc>
          <w:tcPr>
            <w:tcW w:w="701" w:type="pct"/>
            <w:shd w:val="clear" w:color="auto" w:fill="auto"/>
            <w:hideMark/>
          </w:tcPr>
          <w:p w14:paraId="03C4222F"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Resistance:</w:t>
            </w:r>
          </w:p>
        </w:tc>
        <w:tc>
          <w:tcPr>
            <w:tcW w:w="709" w:type="pct"/>
            <w:shd w:val="clear" w:color="auto" w:fill="auto"/>
            <w:hideMark/>
          </w:tcPr>
          <w:p w14:paraId="16602704"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Continuous power rating:</w:t>
            </w:r>
          </w:p>
        </w:tc>
        <w:tc>
          <w:tcPr>
            <w:tcW w:w="591" w:type="pct"/>
            <w:shd w:val="clear" w:color="auto" w:fill="auto"/>
            <w:hideMark/>
          </w:tcPr>
          <w:p w14:paraId="01C571F0"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Overload power rating (1 sec):</w:t>
            </w:r>
          </w:p>
        </w:tc>
        <w:tc>
          <w:tcPr>
            <w:tcW w:w="591" w:type="pct"/>
            <w:shd w:val="clear" w:color="auto" w:fill="auto"/>
            <w:hideMark/>
          </w:tcPr>
          <w:p w14:paraId="0EB0C17B"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Overload power rating (5 sec):</w:t>
            </w:r>
          </w:p>
        </w:tc>
        <w:tc>
          <w:tcPr>
            <w:tcW w:w="591" w:type="pct"/>
            <w:shd w:val="clear" w:color="auto" w:fill="auto"/>
            <w:hideMark/>
          </w:tcPr>
          <w:p w14:paraId="2DFB557E"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Overload power rating (15 sec):</w:t>
            </w:r>
          </w:p>
        </w:tc>
        <w:tc>
          <w:tcPr>
            <w:tcW w:w="605" w:type="pct"/>
            <w:shd w:val="clear" w:color="auto" w:fill="auto"/>
            <w:hideMark/>
          </w:tcPr>
          <w:p w14:paraId="1E0B8A08"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Voltage rating:</w:t>
            </w:r>
          </w:p>
        </w:tc>
        <w:tc>
          <w:tcPr>
            <w:tcW w:w="605" w:type="pct"/>
            <w:shd w:val="clear" w:color="auto" w:fill="auto"/>
            <w:hideMark/>
          </w:tcPr>
          <w:p w14:paraId="3BBB24C8" w14:textId="77777777" w:rsidR="00623EF2" w:rsidRPr="00546433" w:rsidRDefault="00623EF2" w:rsidP="00D4594D">
            <w:pPr>
              <w:keepNext/>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Cross-sectional area of the wire used:</w:t>
            </w:r>
          </w:p>
        </w:tc>
      </w:tr>
      <w:tr w:rsidR="00623EF2" w:rsidRPr="00546433" w14:paraId="6968AC82" w14:textId="77777777" w:rsidTr="00D4594D">
        <w:trPr>
          <w:cantSplit/>
          <w:trHeight w:val="20"/>
        </w:trPr>
        <w:tc>
          <w:tcPr>
            <w:tcW w:w="605" w:type="pct"/>
            <w:shd w:val="clear" w:color="auto" w:fill="auto"/>
            <w:hideMark/>
          </w:tcPr>
          <w:p w14:paraId="3E3B4062"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ABC Resistor</w:t>
            </w:r>
          </w:p>
        </w:tc>
        <w:tc>
          <w:tcPr>
            <w:tcW w:w="701" w:type="pct"/>
            <w:shd w:val="clear" w:color="auto" w:fill="auto"/>
            <w:hideMark/>
          </w:tcPr>
          <w:p w14:paraId="0221B25E"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680Ω</w:t>
            </w:r>
          </w:p>
        </w:tc>
        <w:tc>
          <w:tcPr>
            <w:tcW w:w="709" w:type="pct"/>
            <w:shd w:val="clear" w:color="auto" w:fill="auto"/>
            <w:hideMark/>
          </w:tcPr>
          <w:p w14:paraId="61C46D8E"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60W</w:t>
            </w:r>
          </w:p>
        </w:tc>
        <w:tc>
          <w:tcPr>
            <w:tcW w:w="591" w:type="pct"/>
            <w:shd w:val="clear" w:color="auto" w:fill="auto"/>
            <w:hideMark/>
          </w:tcPr>
          <w:p w14:paraId="47ABBD46"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91" w:type="pct"/>
            <w:shd w:val="clear" w:color="auto" w:fill="auto"/>
            <w:hideMark/>
          </w:tcPr>
          <w:p w14:paraId="22890B5C"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91" w:type="pct"/>
            <w:shd w:val="clear" w:color="auto" w:fill="auto"/>
            <w:hideMark/>
          </w:tcPr>
          <w:p w14:paraId="7E859598"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605" w:type="pct"/>
            <w:shd w:val="clear" w:color="auto" w:fill="auto"/>
            <w:hideMark/>
          </w:tcPr>
          <w:p w14:paraId="65C8EBDE"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1500V</w:t>
            </w:r>
          </w:p>
        </w:tc>
        <w:tc>
          <w:tcPr>
            <w:tcW w:w="605" w:type="pct"/>
            <w:shd w:val="clear" w:color="auto" w:fill="auto"/>
            <w:hideMark/>
          </w:tcPr>
          <w:p w14:paraId="680D8308"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0.205 mm²</w:t>
            </w:r>
          </w:p>
        </w:tc>
      </w:tr>
    </w:tbl>
    <w:p w14:paraId="6FAEF8ED" w14:textId="77777777" w:rsidR="00623EF2" w:rsidRPr="00546433" w:rsidRDefault="00623EF2" w:rsidP="00623EF2">
      <w:pPr>
        <w:pStyle w:val="Table"/>
        <w:spacing w:before="0" w:line="240" w:lineRule="auto"/>
        <w:jc w:val="center"/>
        <w:rPr>
          <w:rFonts w:ascii="Calibri" w:hAnsi="Calibri" w:cs="Calibri"/>
          <w:sz w:val="22"/>
          <w:szCs w:val="22"/>
        </w:rPr>
      </w:pPr>
      <w:bookmarkStart w:id="103" w:name="_Toc33294167"/>
      <w:bookmarkStart w:id="104" w:name="_Toc56931363"/>
      <w:r w:rsidRPr="00546433">
        <w:rPr>
          <w:rFonts w:ascii="Calibri" w:hAnsi="Calibri" w:cs="Calibri"/>
          <w:sz w:val="22"/>
          <w:szCs w:val="22"/>
        </w:rPr>
        <w:t xml:space="preserve">Table </w:t>
      </w:r>
      <w:r w:rsidRPr="00546433">
        <w:rPr>
          <w:rFonts w:ascii="Calibri" w:hAnsi="Calibri"/>
          <w:sz w:val="22"/>
          <w:szCs w:val="22"/>
        </w:rPr>
        <w:fldChar w:fldCharType="begin"/>
      </w:r>
      <w:r w:rsidRPr="00546433">
        <w:rPr>
          <w:rFonts w:ascii="Calibri" w:hAnsi="Calibri" w:cs="Calibri"/>
          <w:sz w:val="22"/>
          <w:szCs w:val="22"/>
        </w:rPr>
        <w:instrText xml:space="preserve"> STYLEREF 1 \s </w:instrText>
      </w:r>
      <w:r w:rsidRPr="00546433">
        <w:rPr>
          <w:rFonts w:ascii="Calibri" w:hAnsi="Calibri"/>
          <w:sz w:val="22"/>
          <w:szCs w:val="22"/>
        </w:rPr>
        <w:fldChar w:fldCharType="separate"/>
      </w:r>
      <w:r>
        <w:rPr>
          <w:rFonts w:ascii="Calibri" w:hAnsi="Calibri" w:cs="Calibri"/>
          <w:noProof/>
          <w:sz w:val="22"/>
          <w:szCs w:val="22"/>
        </w:rPr>
        <w:t>2</w:t>
      </w:r>
      <w:r w:rsidRPr="00546433">
        <w:rPr>
          <w:rFonts w:ascii="Calibri" w:hAnsi="Calibri"/>
          <w:sz w:val="22"/>
          <w:szCs w:val="22"/>
        </w:rPr>
        <w:fldChar w:fldCharType="end"/>
      </w:r>
      <w:r w:rsidRPr="00546433">
        <w:rPr>
          <w:rFonts w:ascii="Calibri" w:hAnsi="Calibri" w:cs="Calibri"/>
          <w:sz w:val="22"/>
          <w:szCs w:val="22"/>
        </w:rPr>
        <w:t>.</w:t>
      </w:r>
      <w:r w:rsidRPr="00546433">
        <w:rPr>
          <w:rFonts w:ascii="Calibri" w:hAnsi="Calibri"/>
          <w:sz w:val="22"/>
          <w:szCs w:val="22"/>
        </w:rPr>
        <w:fldChar w:fldCharType="begin"/>
      </w:r>
      <w:r w:rsidRPr="00546433">
        <w:rPr>
          <w:rFonts w:ascii="Calibri" w:hAnsi="Calibri" w:cs="Calibri"/>
          <w:sz w:val="22"/>
          <w:szCs w:val="22"/>
        </w:rPr>
        <w:instrText xml:space="preserve"> SEQ Table \* ARABIC \s 1 </w:instrText>
      </w:r>
      <w:r w:rsidRPr="00546433">
        <w:rPr>
          <w:rFonts w:ascii="Calibri" w:hAnsi="Calibri"/>
          <w:sz w:val="22"/>
          <w:szCs w:val="22"/>
        </w:rPr>
        <w:fldChar w:fldCharType="separate"/>
      </w:r>
      <w:r>
        <w:rPr>
          <w:rFonts w:ascii="Calibri" w:hAnsi="Calibri" w:cs="Calibri"/>
          <w:noProof/>
          <w:sz w:val="22"/>
          <w:szCs w:val="22"/>
        </w:rPr>
        <w:t>6</w:t>
      </w:r>
      <w:r w:rsidRPr="00546433">
        <w:rPr>
          <w:rFonts w:ascii="Calibri" w:hAnsi="Calibri"/>
          <w:sz w:val="22"/>
          <w:szCs w:val="22"/>
        </w:rPr>
        <w:fldChar w:fldCharType="end"/>
      </w:r>
      <w:r w:rsidRPr="00546433">
        <w:rPr>
          <w:rFonts w:ascii="Calibri" w:hAnsi="Calibri" w:cs="Calibri"/>
          <w:sz w:val="22"/>
          <w:szCs w:val="22"/>
        </w:rPr>
        <w:t xml:space="preserve"> General data of the pre-charge resistor</w:t>
      </w:r>
      <w:bookmarkEnd w:id="103"/>
      <w:bookmarkEnd w:id="104"/>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355"/>
        <w:gridCol w:w="1355"/>
        <w:gridCol w:w="1355"/>
        <w:gridCol w:w="1355"/>
        <w:gridCol w:w="1356"/>
        <w:gridCol w:w="1356"/>
        <w:gridCol w:w="1356"/>
        <w:gridCol w:w="1356"/>
        <w:gridCol w:w="1356"/>
        <w:gridCol w:w="1356"/>
      </w:tblGrid>
      <w:tr w:rsidR="00623EF2" w:rsidRPr="00546433" w14:paraId="182DDF0D" w14:textId="77777777" w:rsidTr="00D4594D">
        <w:trPr>
          <w:cantSplit/>
          <w:trHeight w:val="1678"/>
        </w:trPr>
        <w:tc>
          <w:tcPr>
            <w:tcW w:w="500" w:type="pct"/>
            <w:shd w:val="clear" w:color="auto" w:fill="auto"/>
            <w:textDirection w:val="btLr"/>
            <w:vAlign w:val="center"/>
            <w:hideMark/>
          </w:tcPr>
          <w:p w14:paraId="2690860C"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Relay Type:</w:t>
            </w:r>
          </w:p>
        </w:tc>
        <w:tc>
          <w:tcPr>
            <w:tcW w:w="500" w:type="pct"/>
            <w:shd w:val="clear" w:color="auto" w:fill="auto"/>
            <w:textDirection w:val="btLr"/>
            <w:vAlign w:val="center"/>
            <w:hideMark/>
          </w:tcPr>
          <w:p w14:paraId="11734E35"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Contact arrangement:</w:t>
            </w:r>
          </w:p>
        </w:tc>
        <w:tc>
          <w:tcPr>
            <w:tcW w:w="500" w:type="pct"/>
            <w:shd w:val="clear" w:color="auto" w:fill="auto"/>
            <w:textDirection w:val="btLr"/>
            <w:vAlign w:val="center"/>
            <w:hideMark/>
          </w:tcPr>
          <w:p w14:paraId="0F8C048C"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 xml:space="preserve">Continuous DC current: </w:t>
            </w:r>
          </w:p>
        </w:tc>
        <w:tc>
          <w:tcPr>
            <w:tcW w:w="500" w:type="pct"/>
            <w:shd w:val="clear" w:color="auto" w:fill="auto"/>
            <w:textDirection w:val="btLr"/>
            <w:vAlign w:val="center"/>
            <w:hideMark/>
          </w:tcPr>
          <w:p w14:paraId="099738AB"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 xml:space="preserve">Voltage rating </w:t>
            </w:r>
          </w:p>
        </w:tc>
        <w:tc>
          <w:tcPr>
            <w:tcW w:w="500" w:type="pct"/>
            <w:shd w:val="clear" w:color="auto" w:fill="auto"/>
            <w:textDirection w:val="btLr"/>
            <w:vAlign w:val="center"/>
            <w:hideMark/>
          </w:tcPr>
          <w:p w14:paraId="0965A861"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Nominal Coil Voltage:</w:t>
            </w:r>
          </w:p>
        </w:tc>
        <w:tc>
          <w:tcPr>
            <w:tcW w:w="500" w:type="pct"/>
            <w:shd w:val="clear" w:color="auto" w:fill="auto"/>
            <w:textDirection w:val="btLr"/>
            <w:vAlign w:val="center"/>
            <w:hideMark/>
          </w:tcPr>
          <w:p w14:paraId="1BF943D1"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FET type:</w:t>
            </w:r>
          </w:p>
        </w:tc>
        <w:tc>
          <w:tcPr>
            <w:tcW w:w="500" w:type="pct"/>
            <w:shd w:val="clear" w:color="auto" w:fill="auto"/>
            <w:textDirection w:val="btLr"/>
            <w:vAlign w:val="center"/>
            <w:hideMark/>
          </w:tcPr>
          <w:p w14:paraId="44AB73B4"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Maximum Drain-Source Current:</w:t>
            </w:r>
          </w:p>
        </w:tc>
        <w:tc>
          <w:tcPr>
            <w:tcW w:w="500" w:type="pct"/>
            <w:shd w:val="clear" w:color="auto" w:fill="auto"/>
            <w:textDirection w:val="btLr"/>
            <w:vAlign w:val="center"/>
            <w:hideMark/>
          </w:tcPr>
          <w:p w14:paraId="0082A4E0"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Drain-Source Breakdown Voltage:</w:t>
            </w:r>
          </w:p>
        </w:tc>
        <w:tc>
          <w:tcPr>
            <w:tcW w:w="500" w:type="pct"/>
            <w:shd w:val="clear" w:color="auto" w:fill="auto"/>
            <w:textDirection w:val="btLr"/>
            <w:vAlign w:val="center"/>
            <w:hideMark/>
          </w:tcPr>
          <w:p w14:paraId="2EFBC8BE"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On Characteristics Gate Threshold Voltage:</w:t>
            </w:r>
          </w:p>
        </w:tc>
        <w:tc>
          <w:tcPr>
            <w:tcW w:w="500" w:type="pct"/>
            <w:shd w:val="clear" w:color="auto" w:fill="auto"/>
            <w:textDirection w:val="btLr"/>
            <w:vAlign w:val="center"/>
            <w:hideMark/>
          </w:tcPr>
          <w:p w14:paraId="0C50F0AD" w14:textId="77777777" w:rsidR="00623EF2" w:rsidRPr="00546433" w:rsidRDefault="00623EF2" w:rsidP="00D4594D">
            <w:pPr>
              <w:keepNext/>
              <w:suppressAutoHyphens w:val="0"/>
              <w:spacing w:after="0" w:line="240" w:lineRule="auto"/>
              <w:ind w:left="113" w:right="113"/>
              <w:rPr>
                <w:rFonts w:ascii="Calibri" w:eastAsia="Times New Roman" w:hAnsi="Calibri" w:cs="Calibri"/>
                <w:color w:val="000000"/>
                <w:lang w:eastAsia="en-GB"/>
              </w:rPr>
            </w:pPr>
            <w:r w:rsidRPr="00546433">
              <w:rPr>
                <w:rFonts w:ascii="Calibri" w:eastAsia="Times New Roman" w:hAnsi="Calibri" w:cs="Calibri"/>
                <w:color w:val="000000"/>
                <w:lang w:eastAsia="en-GB"/>
              </w:rPr>
              <w:t>Cross-sectional area of the wire used:</w:t>
            </w:r>
          </w:p>
        </w:tc>
      </w:tr>
      <w:tr w:rsidR="00623EF2" w:rsidRPr="00546433" w14:paraId="60DDA985" w14:textId="77777777" w:rsidTr="00D4594D">
        <w:trPr>
          <w:trHeight w:val="837"/>
        </w:trPr>
        <w:tc>
          <w:tcPr>
            <w:tcW w:w="500" w:type="pct"/>
            <w:shd w:val="clear" w:color="auto" w:fill="auto"/>
            <w:hideMark/>
          </w:tcPr>
          <w:p w14:paraId="32D2A86A"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DEF Relay</w:t>
            </w:r>
          </w:p>
        </w:tc>
        <w:tc>
          <w:tcPr>
            <w:tcW w:w="500" w:type="pct"/>
            <w:shd w:val="clear" w:color="auto" w:fill="auto"/>
            <w:hideMark/>
          </w:tcPr>
          <w:p w14:paraId="5693AC8E"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SPDT, SPST, SPCO, SPTT, DPST, ….</w:t>
            </w:r>
          </w:p>
        </w:tc>
        <w:tc>
          <w:tcPr>
            <w:tcW w:w="500" w:type="pct"/>
            <w:shd w:val="clear" w:color="auto" w:fill="auto"/>
            <w:hideMark/>
          </w:tcPr>
          <w:p w14:paraId="7A4FB510"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25A</w:t>
            </w:r>
          </w:p>
        </w:tc>
        <w:tc>
          <w:tcPr>
            <w:tcW w:w="500" w:type="pct"/>
            <w:shd w:val="clear" w:color="auto" w:fill="auto"/>
            <w:hideMark/>
          </w:tcPr>
          <w:p w14:paraId="5EE21781"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2000VDC</w:t>
            </w:r>
          </w:p>
        </w:tc>
        <w:tc>
          <w:tcPr>
            <w:tcW w:w="500" w:type="pct"/>
            <w:shd w:val="clear" w:color="auto" w:fill="auto"/>
            <w:hideMark/>
          </w:tcPr>
          <w:p w14:paraId="22AC90E6"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00" w:type="pct"/>
            <w:shd w:val="clear" w:color="auto" w:fill="auto"/>
            <w:hideMark/>
          </w:tcPr>
          <w:p w14:paraId="513F83A5"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00" w:type="pct"/>
            <w:shd w:val="clear" w:color="auto" w:fill="auto"/>
            <w:hideMark/>
          </w:tcPr>
          <w:p w14:paraId="0CAA44B6"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00" w:type="pct"/>
            <w:shd w:val="clear" w:color="auto" w:fill="auto"/>
            <w:hideMark/>
          </w:tcPr>
          <w:p w14:paraId="7B1A9F94"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00" w:type="pct"/>
            <w:shd w:val="clear" w:color="auto" w:fill="auto"/>
            <w:hideMark/>
          </w:tcPr>
          <w:p w14:paraId="4768EA13" w14:textId="77777777" w:rsidR="00623EF2" w:rsidRPr="00546433" w:rsidRDefault="00623EF2" w:rsidP="00D4594D">
            <w:pPr>
              <w:suppressAutoHyphens w:val="0"/>
              <w:spacing w:after="0" w:line="240" w:lineRule="auto"/>
              <w:rPr>
                <w:rFonts w:ascii="Calibri" w:eastAsia="Times New Roman" w:hAnsi="Calibri" w:cs="Calibri"/>
                <w:color w:val="000000"/>
                <w:lang w:eastAsia="en-GB"/>
              </w:rPr>
            </w:pPr>
            <w:r w:rsidRPr="00546433">
              <w:rPr>
                <w:rFonts w:ascii="Calibri" w:eastAsia="Times New Roman" w:hAnsi="Calibri" w:cs="Calibri"/>
                <w:color w:val="000000"/>
                <w:lang w:eastAsia="en-GB"/>
              </w:rPr>
              <w:t> </w:t>
            </w:r>
          </w:p>
        </w:tc>
        <w:tc>
          <w:tcPr>
            <w:tcW w:w="500" w:type="pct"/>
            <w:shd w:val="clear" w:color="auto" w:fill="auto"/>
            <w:hideMark/>
          </w:tcPr>
          <w:p w14:paraId="1EE8B7BE" w14:textId="77777777" w:rsidR="00623EF2" w:rsidRPr="00546433"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546433">
              <w:rPr>
                <w:rFonts w:ascii="Calibri" w:eastAsia="Times New Roman" w:hAnsi="Calibri" w:cs="Calibri"/>
                <w:b/>
                <w:bCs/>
                <w:color w:val="FF0000"/>
                <w:lang w:eastAsia="en-GB"/>
              </w:rPr>
              <w:t>e.g.</w:t>
            </w:r>
            <w:proofErr w:type="gramEnd"/>
            <w:r w:rsidRPr="00546433">
              <w:rPr>
                <w:rFonts w:ascii="Calibri" w:eastAsia="Times New Roman" w:hAnsi="Calibri" w:cs="Calibri"/>
                <w:color w:val="000000"/>
                <w:lang w:eastAsia="en-GB"/>
              </w:rPr>
              <w:t xml:space="preserve"> 0.205 mm²</w:t>
            </w:r>
          </w:p>
        </w:tc>
      </w:tr>
    </w:tbl>
    <w:p w14:paraId="32BD47AE" w14:textId="77777777" w:rsidR="00623EF2" w:rsidRPr="00546433" w:rsidRDefault="00623EF2" w:rsidP="00623EF2">
      <w:pPr>
        <w:pStyle w:val="Table"/>
        <w:spacing w:before="0" w:line="240" w:lineRule="auto"/>
        <w:jc w:val="center"/>
        <w:rPr>
          <w:rFonts w:ascii="Calibri" w:hAnsi="Calibri" w:cs="Calibri"/>
          <w:sz w:val="22"/>
          <w:szCs w:val="22"/>
        </w:rPr>
      </w:pPr>
      <w:bookmarkStart w:id="105" w:name="_Toc33294168"/>
      <w:bookmarkStart w:id="106" w:name="_Toc56931364"/>
      <w:r w:rsidRPr="00546433">
        <w:rPr>
          <w:rFonts w:ascii="Calibri" w:hAnsi="Calibri" w:cs="Calibri"/>
          <w:sz w:val="22"/>
          <w:szCs w:val="22"/>
        </w:rPr>
        <w:t xml:space="preserve">Table </w:t>
      </w:r>
      <w:r w:rsidRPr="00546433">
        <w:rPr>
          <w:rFonts w:ascii="Calibri" w:hAnsi="Calibri"/>
          <w:sz w:val="22"/>
          <w:szCs w:val="22"/>
        </w:rPr>
        <w:fldChar w:fldCharType="begin"/>
      </w:r>
      <w:r w:rsidRPr="00546433">
        <w:rPr>
          <w:rFonts w:ascii="Calibri" w:hAnsi="Calibri" w:cs="Calibri"/>
          <w:sz w:val="22"/>
          <w:szCs w:val="22"/>
        </w:rPr>
        <w:instrText xml:space="preserve"> STYLEREF 1 \s </w:instrText>
      </w:r>
      <w:r w:rsidRPr="00546433">
        <w:rPr>
          <w:rFonts w:ascii="Calibri" w:hAnsi="Calibri"/>
          <w:sz w:val="22"/>
          <w:szCs w:val="22"/>
        </w:rPr>
        <w:fldChar w:fldCharType="separate"/>
      </w:r>
      <w:r>
        <w:rPr>
          <w:rFonts w:ascii="Calibri" w:hAnsi="Calibri" w:cs="Calibri"/>
          <w:noProof/>
          <w:sz w:val="22"/>
          <w:szCs w:val="22"/>
        </w:rPr>
        <w:t>2</w:t>
      </w:r>
      <w:r w:rsidRPr="00546433">
        <w:rPr>
          <w:rFonts w:ascii="Calibri" w:hAnsi="Calibri"/>
          <w:sz w:val="22"/>
          <w:szCs w:val="22"/>
        </w:rPr>
        <w:fldChar w:fldCharType="end"/>
      </w:r>
      <w:r w:rsidRPr="00546433">
        <w:rPr>
          <w:rFonts w:ascii="Calibri" w:hAnsi="Calibri" w:cs="Calibri"/>
          <w:sz w:val="22"/>
          <w:szCs w:val="22"/>
        </w:rPr>
        <w:t>.</w:t>
      </w:r>
      <w:r w:rsidRPr="00546433">
        <w:rPr>
          <w:rFonts w:ascii="Calibri" w:hAnsi="Calibri"/>
          <w:sz w:val="22"/>
          <w:szCs w:val="22"/>
        </w:rPr>
        <w:fldChar w:fldCharType="begin"/>
      </w:r>
      <w:r w:rsidRPr="00546433">
        <w:rPr>
          <w:rFonts w:ascii="Calibri" w:hAnsi="Calibri" w:cs="Calibri"/>
          <w:sz w:val="22"/>
          <w:szCs w:val="22"/>
        </w:rPr>
        <w:instrText xml:space="preserve"> SEQ Table \* ARABIC \s 1 </w:instrText>
      </w:r>
      <w:r w:rsidRPr="00546433">
        <w:rPr>
          <w:rFonts w:ascii="Calibri" w:hAnsi="Calibri"/>
          <w:sz w:val="22"/>
          <w:szCs w:val="22"/>
        </w:rPr>
        <w:fldChar w:fldCharType="separate"/>
      </w:r>
      <w:r>
        <w:rPr>
          <w:rFonts w:ascii="Calibri" w:hAnsi="Calibri" w:cs="Calibri"/>
          <w:noProof/>
          <w:sz w:val="22"/>
          <w:szCs w:val="22"/>
        </w:rPr>
        <w:t>7</w:t>
      </w:r>
      <w:r w:rsidRPr="00546433">
        <w:rPr>
          <w:rFonts w:ascii="Calibri" w:hAnsi="Calibri"/>
          <w:sz w:val="22"/>
          <w:szCs w:val="22"/>
        </w:rPr>
        <w:fldChar w:fldCharType="end"/>
      </w:r>
      <w:r w:rsidRPr="00546433">
        <w:rPr>
          <w:rFonts w:ascii="Calibri" w:hAnsi="Calibri" w:cs="Calibri"/>
          <w:sz w:val="22"/>
          <w:szCs w:val="22"/>
        </w:rPr>
        <w:t xml:space="preserve"> General data of the pre-charge relay</w:t>
      </w:r>
      <w:bookmarkEnd w:id="105"/>
      <w:bookmarkEnd w:id="106"/>
    </w:p>
    <w:p w14:paraId="2273BB6D" w14:textId="77777777" w:rsidR="00623EF2" w:rsidRDefault="00623EF2" w:rsidP="00623EF2">
      <w:pPr>
        <w:pStyle w:val="Heading3"/>
        <w:spacing w:line="240" w:lineRule="auto"/>
      </w:pPr>
      <w:bookmarkStart w:id="107" w:name="_Toc33294157"/>
      <w:bookmarkStart w:id="108" w:name="_Toc56931501"/>
      <w:r>
        <w:t>Position</w:t>
      </w:r>
      <w:r>
        <w:rPr>
          <w:rFonts w:eastAsia="Arial"/>
        </w:rPr>
        <w:t xml:space="preserve"> </w:t>
      </w:r>
      <w:r>
        <w:t>in</w:t>
      </w:r>
      <w:r>
        <w:rPr>
          <w:rFonts w:eastAsia="Arial"/>
        </w:rPr>
        <w:t xml:space="preserve"> </w:t>
      </w:r>
      <w:r>
        <w:t>car</w:t>
      </w:r>
      <w:bookmarkEnd w:id="107"/>
      <w:bookmarkEnd w:id="108"/>
    </w:p>
    <w:tbl>
      <w:tblPr>
        <w:tblStyle w:val="TableGrid"/>
        <w:tblW w:w="5000" w:type="pct"/>
        <w:tblLook w:val="04A0" w:firstRow="1" w:lastRow="0" w:firstColumn="1" w:lastColumn="0" w:noHBand="0" w:noVBand="1"/>
      </w:tblPr>
      <w:tblGrid>
        <w:gridCol w:w="13562"/>
      </w:tblGrid>
      <w:tr w:rsidR="00623EF2" w:rsidRPr="00546433" w14:paraId="46A54529" w14:textId="77777777" w:rsidTr="00D4594D">
        <w:tc>
          <w:tcPr>
            <w:tcW w:w="5000" w:type="pct"/>
          </w:tcPr>
          <w:p w14:paraId="4CE9F693"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4D5B14FA" w14:textId="77777777" w:rsidR="00623EF2" w:rsidRDefault="00623EF2" w:rsidP="00623EF2">
      <w:pPr>
        <w:pStyle w:val="Heading3"/>
      </w:pPr>
      <w:bookmarkStart w:id="109" w:name="_Toc56931502"/>
      <w:bookmarkStart w:id="110" w:name="_Toc33294158"/>
      <w:r>
        <w:t xml:space="preserve">Failure detection, </w:t>
      </w:r>
      <w:proofErr w:type="gramStart"/>
      <w:r>
        <w:t>control</w:t>
      </w:r>
      <w:proofErr w:type="gramEnd"/>
      <w:r>
        <w:t xml:space="preserve"> and mitigation</w:t>
      </w:r>
      <w:bookmarkEnd w:id="109"/>
    </w:p>
    <w:tbl>
      <w:tblPr>
        <w:tblStyle w:val="TableGrid"/>
        <w:tblW w:w="5000" w:type="pct"/>
        <w:tblLook w:val="04A0" w:firstRow="1" w:lastRow="0" w:firstColumn="1" w:lastColumn="0" w:noHBand="0" w:noVBand="1"/>
      </w:tblPr>
      <w:tblGrid>
        <w:gridCol w:w="13562"/>
      </w:tblGrid>
      <w:tr w:rsidR="00623EF2" w:rsidRPr="00546433" w14:paraId="5D76A7D4" w14:textId="77777777" w:rsidTr="00D4594D">
        <w:tc>
          <w:tcPr>
            <w:tcW w:w="5000" w:type="pct"/>
          </w:tcPr>
          <w:p w14:paraId="3A40A7EB"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pre-charge system, its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2C115878" w14:textId="77777777" w:rsidR="00623EF2" w:rsidRDefault="00623EF2" w:rsidP="00623EF2">
      <w:pPr>
        <w:pStyle w:val="Heading2"/>
        <w:spacing w:line="240" w:lineRule="auto"/>
      </w:pPr>
      <w:bookmarkStart w:id="111" w:name="_Toc56931503"/>
      <w:r>
        <w:t>Discharge</w:t>
      </w:r>
      <w:r>
        <w:rPr>
          <w:rFonts w:eastAsia="Arial"/>
        </w:rPr>
        <w:t xml:space="preserve"> </w:t>
      </w:r>
      <w:r>
        <w:t>circuitry</w:t>
      </w:r>
      <w:bookmarkEnd w:id="110"/>
      <w:bookmarkEnd w:id="111"/>
    </w:p>
    <w:p w14:paraId="307BAF03" w14:textId="77777777" w:rsidR="00623EF2" w:rsidRDefault="00623EF2" w:rsidP="00623EF2">
      <w:pPr>
        <w:pStyle w:val="Heading3"/>
        <w:spacing w:line="240" w:lineRule="auto"/>
      </w:pPr>
      <w:bookmarkStart w:id="112" w:name="_Toc33294159"/>
      <w:bookmarkStart w:id="113" w:name="_Toc56931504"/>
      <w:r>
        <w:t>Description</w:t>
      </w:r>
      <w:bookmarkEnd w:id="112"/>
      <w:bookmarkEnd w:id="113"/>
    </w:p>
    <w:tbl>
      <w:tblPr>
        <w:tblStyle w:val="TableGrid"/>
        <w:tblW w:w="5000" w:type="pct"/>
        <w:tblLook w:val="04A0" w:firstRow="1" w:lastRow="0" w:firstColumn="1" w:lastColumn="0" w:noHBand="0" w:noVBand="1"/>
      </w:tblPr>
      <w:tblGrid>
        <w:gridCol w:w="13562"/>
      </w:tblGrid>
      <w:tr w:rsidR="00623EF2" w:rsidRPr="00546433" w14:paraId="5AD8DC6A" w14:textId="77777777" w:rsidTr="00D4594D">
        <w:tc>
          <w:tcPr>
            <w:tcW w:w="5000" w:type="pct"/>
          </w:tcPr>
          <w:p w14:paraId="13F5E181"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your</w:t>
            </w:r>
            <w:r w:rsidRPr="00546433">
              <w:rPr>
                <w:rFonts w:ascii="Calibri" w:eastAsia="Arial" w:hAnsi="Calibri" w:cs="Calibri"/>
              </w:rPr>
              <w:t xml:space="preserve"> </w:t>
            </w:r>
            <w:r w:rsidRPr="00546433">
              <w:rPr>
                <w:rFonts w:ascii="Calibri" w:hAnsi="Calibri" w:cs="Calibri"/>
              </w:rPr>
              <w:t>concept</w:t>
            </w:r>
            <w:r w:rsidRPr="00546433">
              <w:rPr>
                <w:rFonts w:ascii="Calibri" w:eastAsia="Arial" w:hAnsi="Calibri" w:cs="Calibri"/>
              </w:rPr>
              <w:t xml:space="preserve">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discharge</w:t>
            </w:r>
            <w:r w:rsidRPr="00546433">
              <w:rPr>
                <w:rFonts w:ascii="Calibri" w:eastAsia="Arial" w:hAnsi="Calibri" w:cs="Calibri"/>
              </w:rPr>
              <w:t xml:space="preserve"> </w:t>
            </w:r>
            <w:r w:rsidRPr="00546433">
              <w:rPr>
                <w:rFonts w:ascii="Calibri" w:hAnsi="Calibri" w:cs="Calibri"/>
              </w:rPr>
              <w:t>circuitry.</w:t>
            </w:r>
          </w:p>
        </w:tc>
      </w:tr>
    </w:tbl>
    <w:p w14:paraId="4C8CC472" w14:textId="77777777" w:rsidR="00623EF2" w:rsidRDefault="00623EF2" w:rsidP="00623EF2">
      <w:pPr>
        <w:pStyle w:val="Heading3"/>
        <w:spacing w:line="240" w:lineRule="auto"/>
      </w:pPr>
      <w:bookmarkStart w:id="114" w:name="_Toc33294160"/>
      <w:bookmarkStart w:id="115" w:name="_Toc56931505"/>
      <w:r>
        <w:t>Wiring,</w:t>
      </w:r>
      <w:r>
        <w:rPr>
          <w:rFonts w:eastAsia="Arial"/>
        </w:rPr>
        <w:t xml:space="preserve"> </w:t>
      </w:r>
      <w:r>
        <w:t>cables,</w:t>
      </w:r>
      <w:r>
        <w:rPr>
          <w:rFonts w:eastAsia="Arial"/>
        </w:rPr>
        <w:t xml:space="preserve"> </w:t>
      </w:r>
      <w:r>
        <w:t>current</w:t>
      </w:r>
      <w:r>
        <w:rPr>
          <w:rFonts w:eastAsia="Arial"/>
        </w:rPr>
        <w:t xml:space="preserve"> </w:t>
      </w:r>
      <w:r>
        <w:t>calculations,</w:t>
      </w:r>
      <w:r>
        <w:rPr>
          <w:rFonts w:eastAsia="Arial"/>
        </w:rPr>
        <w:t xml:space="preserve"> </w:t>
      </w:r>
      <w:r>
        <w:t>connectors</w:t>
      </w:r>
      <w:bookmarkEnd w:id="114"/>
      <w:bookmarkEnd w:id="115"/>
    </w:p>
    <w:tbl>
      <w:tblPr>
        <w:tblStyle w:val="TableGrid"/>
        <w:tblW w:w="5000" w:type="pct"/>
        <w:tblLook w:val="04A0" w:firstRow="1" w:lastRow="0" w:firstColumn="1" w:lastColumn="0" w:noHBand="0" w:noVBand="1"/>
      </w:tblPr>
      <w:tblGrid>
        <w:gridCol w:w="13562"/>
      </w:tblGrid>
      <w:tr w:rsidR="00623EF2" w:rsidRPr="00546433" w14:paraId="291A8CC1" w14:textId="77777777" w:rsidTr="00D4594D">
        <w:tc>
          <w:tcPr>
            <w:tcW w:w="5000" w:type="pct"/>
          </w:tcPr>
          <w:p w14:paraId="4F591F82"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wiring,</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schematics,</w:t>
            </w:r>
            <w:r w:rsidRPr="00546433">
              <w:rPr>
                <w:rFonts w:asciiTheme="minorHAnsi" w:eastAsia="Arial" w:hAnsiTheme="minorHAnsi" w:cs="Calibri"/>
              </w:rPr>
              <w:t xml:space="preserve"> </w:t>
            </w: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connectors</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cables used and</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useful</w:t>
            </w:r>
            <w:r w:rsidRPr="00546433">
              <w:rPr>
                <w:rFonts w:asciiTheme="minorHAnsi" w:eastAsia="Arial" w:hAnsiTheme="minorHAnsi" w:cs="Calibri"/>
              </w:rPr>
              <w:t xml:space="preserve"> </w:t>
            </w:r>
            <w:r w:rsidRPr="00546433">
              <w:rPr>
                <w:rFonts w:asciiTheme="minorHAnsi" w:hAnsiTheme="minorHAnsi" w:cs="Calibri"/>
              </w:rPr>
              <w:t>data</w:t>
            </w:r>
            <w:r w:rsidRPr="00546433">
              <w:rPr>
                <w:rFonts w:asciiTheme="minorHAnsi" w:eastAsia="Arial" w:hAnsiTheme="minorHAnsi" w:cs="Calibri"/>
              </w:rPr>
              <w:t xml:space="preserve"> </w:t>
            </w:r>
            <w:r w:rsidRPr="00546433">
              <w:rPr>
                <w:rFonts w:asciiTheme="minorHAnsi" w:hAnsiTheme="minorHAnsi" w:cs="Calibri"/>
              </w:rPr>
              <w:t>regarding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wiring.</w:t>
            </w:r>
          </w:p>
        </w:tc>
      </w:tr>
      <w:tr w:rsidR="00623EF2" w:rsidRPr="00546433" w14:paraId="7C2109BA" w14:textId="77777777" w:rsidTr="00D4594D">
        <w:tc>
          <w:tcPr>
            <w:tcW w:w="5000" w:type="pct"/>
          </w:tcPr>
          <w:p w14:paraId="7A96895F"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Plot “Voltage” vs. time and show the formula describing this behaviour</w:t>
            </w:r>
          </w:p>
        </w:tc>
      </w:tr>
      <w:tr w:rsidR="00623EF2" w:rsidRPr="00546433" w14:paraId="1C0002AD" w14:textId="77777777" w:rsidTr="00D4594D">
        <w:tc>
          <w:tcPr>
            <w:tcW w:w="5000" w:type="pct"/>
          </w:tcPr>
          <w:p w14:paraId="1A7F2D78"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Plot “Discharge current” vs. time and show the formula describing your plot</w:t>
            </w:r>
          </w:p>
        </w:tc>
      </w:tr>
    </w:tbl>
    <w:p w14:paraId="47737586" w14:textId="77777777" w:rsidR="00623EF2" w:rsidRPr="00546433" w:rsidRDefault="00623EF2" w:rsidP="00623EF2">
      <w:pPr>
        <w:spacing w:line="240" w:lineRule="auto"/>
        <w:jc w:val="both"/>
        <w:rPr>
          <w:rFonts w:asciiTheme="minorHAnsi" w:hAnsiTheme="minorHAnsi" w:cs="Calibri"/>
        </w:rPr>
      </w:pPr>
      <w:r w:rsidRPr="00546433">
        <w:rPr>
          <w:rFonts w:asciiTheme="minorHAnsi" w:hAnsiTheme="minorHAnsi" w:cs="Calibri"/>
        </w:rPr>
        <w:t>Additionally, fill out the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12"/>
        <w:gridCol w:w="1518"/>
        <w:gridCol w:w="1535"/>
        <w:gridCol w:w="1310"/>
        <w:gridCol w:w="1280"/>
        <w:gridCol w:w="1280"/>
        <w:gridCol w:w="1310"/>
        <w:gridCol w:w="1391"/>
        <w:gridCol w:w="1310"/>
        <w:gridCol w:w="1310"/>
      </w:tblGrid>
      <w:tr w:rsidR="00623EF2" w:rsidRPr="00546433" w14:paraId="7C494CE4" w14:textId="77777777" w:rsidTr="00D4594D">
        <w:trPr>
          <w:cantSplit/>
          <w:trHeight w:val="20"/>
        </w:trPr>
        <w:tc>
          <w:tcPr>
            <w:tcW w:w="484" w:type="pct"/>
            <w:shd w:val="clear" w:color="auto" w:fill="auto"/>
            <w:hideMark/>
          </w:tcPr>
          <w:p w14:paraId="337064E1"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Resistor Type:</w:t>
            </w:r>
          </w:p>
        </w:tc>
        <w:tc>
          <w:tcPr>
            <w:tcW w:w="560" w:type="pct"/>
            <w:shd w:val="clear" w:color="auto" w:fill="auto"/>
            <w:hideMark/>
          </w:tcPr>
          <w:p w14:paraId="79DAE559"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Resistance:</w:t>
            </w:r>
          </w:p>
        </w:tc>
        <w:tc>
          <w:tcPr>
            <w:tcW w:w="566" w:type="pct"/>
            <w:shd w:val="clear" w:color="auto" w:fill="auto"/>
            <w:hideMark/>
          </w:tcPr>
          <w:p w14:paraId="5D9D90D3"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Continuous power rating:</w:t>
            </w:r>
          </w:p>
        </w:tc>
        <w:tc>
          <w:tcPr>
            <w:tcW w:w="483" w:type="pct"/>
            <w:shd w:val="clear" w:color="auto" w:fill="auto"/>
            <w:hideMark/>
          </w:tcPr>
          <w:p w14:paraId="00C9D47C"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Overload power rating (1 sec):</w:t>
            </w:r>
          </w:p>
        </w:tc>
        <w:tc>
          <w:tcPr>
            <w:tcW w:w="472" w:type="pct"/>
            <w:shd w:val="clear" w:color="auto" w:fill="auto"/>
            <w:hideMark/>
          </w:tcPr>
          <w:p w14:paraId="59E946C0"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Overload power rating (5 sec):</w:t>
            </w:r>
          </w:p>
        </w:tc>
        <w:tc>
          <w:tcPr>
            <w:tcW w:w="472" w:type="pct"/>
            <w:shd w:val="clear" w:color="auto" w:fill="auto"/>
            <w:hideMark/>
          </w:tcPr>
          <w:p w14:paraId="654C2C4F"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Overload power rating (15 sec):</w:t>
            </w:r>
          </w:p>
        </w:tc>
        <w:tc>
          <w:tcPr>
            <w:tcW w:w="483" w:type="pct"/>
            <w:shd w:val="clear" w:color="auto" w:fill="auto"/>
            <w:hideMark/>
          </w:tcPr>
          <w:p w14:paraId="364CC1F8"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Voltage rating:</w:t>
            </w:r>
          </w:p>
        </w:tc>
        <w:tc>
          <w:tcPr>
            <w:tcW w:w="513" w:type="pct"/>
            <w:shd w:val="clear" w:color="auto" w:fill="auto"/>
            <w:hideMark/>
          </w:tcPr>
          <w:p w14:paraId="39BA16D1"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Maximum expected current:</w:t>
            </w:r>
          </w:p>
        </w:tc>
        <w:tc>
          <w:tcPr>
            <w:tcW w:w="483" w:type="pct"/>
            <w:shd w:val="clear" w:color="auto" w:fill="auto"/>
            <w:hideMark/>
          </w:tcPr>
          <w:p w14:paraId="330A33F5"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Average current:</w:t>
            </w:r>
          </w:p>
        </w:tc>
        <w:tc>
          <w:tcPr>
            <w:tcW w:w="483" w:type="pct"/>
            <w:shd w:val="clear" w:color="auto" w:fill="auto"/>
            <w:hideMark/>
          </w:tcPr>
          <w:p w14:paraId="2978044A"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Cross-sectional area of the wire used:</w:t>
            </w:r>
          </w:p>
        </w:tc>
      </w:tr>
      <w:tr w:rsidR="00623EF2" w:rsidRPr="00546433" w14:paraId="23F27417" w14:textId="77777777" w:rsidTr="00D4594D">
        <w:trPr>
          <w:cantSplit/>
          <w:trHeight w:val="20"/>
        </w:trPr>
        <w:tc>
          <w:tcPr>
            <w:tcW w:w="484" w:type="pct"/>
            <w:shd w:val="clear" w:color="auto" w:fill="auto"/>
            <w:hideMark/>
          </w:tcPr>
          <w:p w14:paraId="2317C802"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ABC Resistor</w:t>
            </w:r>
          </w:p>
        </w:tc>
        <w:tc>
          <w:tcPr>
            <w:tcW w:w="560" w:type="pct"/>
            <w:shd w:val="clear" w:color="auto" w:fill="auto"/>
            <w:hideMark/>
          </w:tcPr>
          <w:p w14:paraId="6260ADE5"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680Ω</w:t>
            </w:r>
          </w:p>
        </w:tc>
        <w:tc>
          <w:tcPr>
            <w:tcW w:w="566" w:type="pct"/>
            <w:shd w:val="clear" w:color="auto" w:fill="auto"/>
            <w:hideMark/>
          </w:tcPr>
          <w:p w14:paraId="31FC1ABC"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350W</w:t>
            </w:r>
          </w:p>
        </w:tc>
        <w:tc>
          <w:tcPr>
            <w:tcW w:w="483" w:type="pct"/>
            <w:shd w:val="clear" w:color="auto" w:fill="auto"/>
            <w:hideMark/>
          </w:tcPr>
          <w:p w14:paraId="2F9A7165"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600W</w:t>
            </w:r>
          </w:p>
        </w:tc>
        <w:tc>
          <w:tcPr>
            <w:tcW w:w="472" w:type="pct"/>
            <w:shd w:val="clear" w:color="auto" w:fill="auto"/>
            <w:hideMark/>
          </w:tcPr>
          <w:p w14:paraId="52FCF406"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472" w:type="pct"/>
            <w:shd w:val="clear" w:color="auto" w:fill="auto"/>
            <w:hideMark/>
          </w:tcPr>
          <w:p w14:paraId="4D2A7D32"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483" w:type="pct"/>
            <w:shd w:val="clear" w:color="auto" w:fill="auto"/>
            <w:hideMark/>
          </w:tcPr>
          <w:p w14:paraId="7211BA08"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1500V</w:t>
            </w:r>
          </w:p>
        </w:tc>
        <w:tc>
          <w:tcPr>
            <w:tcW w:w="513" w:type="pct"/>
            <w:shd w:val="clear" w:color="auto" w:fill="auto"/>
            <w:hideMark/>
          </w:tcPr>
          <w:p w14:paraId="2D1AC110"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0.7A</w:t>
            </w:r>
          </w:p>
        </w:tc>
        <w:tc>
          <w:tcPr>
            <w:tcW w:w="483" w:type="pct"/>
            <w:shd w:val="clear" w:color="auto" w:fill="auto"/>
            <w:hideMark/>
          </w:tcPr>
          <w:p w14:paraId="766D5BE6"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0.3A</w:t>
            </w:r>
          </w:p>
        </w:tc>
        <w:tc>
          <w:tcPr>
            <w:tcW w:w="483" w:type="pct"/>
            <w:shd w:val="clear" w:color="auto" w:fill="auto"/>
            <w:hideMark/>
          </w:tcPr>
          <w:p w14:paraId="5C6B85A2"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0.205 mm²</w:t>
            </w:r>
          </w:p>
        </w:tc>
      </w:tr>
    </w:tbl>
    <w:p w14:paraId="275C60D6" w14:textId="77777777" w:rsidR="00623EF2" w:rsidRPr="00546433" w:rsidRDefault="00623EF2" w:rsidP="00623EF2">
      <w:pPr>
        <w:pStyle w:val="Table"/>
        <w:spacing w:before="0" w:line="240" w:lineRule="auto"/>
        <w:jc w:val="center"/>
        <w:rPr>
          <w:rFonts w:asciiTheme="minorHAnsi" w:hAnsiTheme="minorHAnsi" w:cs="Calibri"/>
          <w:sz w:val="22"/>
          <w:szCs w:val="22"/>
        </w:rPr>
      </w:pPr>
      <w:bookmarkStart w:id="116" w:name="_Toc33294169"/>
      <w:bookmarkStart w:id="117" w:name="_Toc56931365"/>
      <w:r w:rsidRPr="00546433">
        <w:rPr>
          <w:rFonts w:asciiTheme="minorHAnsi" w:hAnsiTheme="minorHAnsi" w:cs="Calibri"/>
          <w:sz w:val="22"/>
          <w:szCs w:val="22"/>
        </w:rPr>
        <w:t xml:space="preserve">Table </w:t>
      </w:r>
      <w:r w:rsidRPr="00546433">
        <w:rPr>
          <w:rFonts w:asciiTheme="minorHAnsi" w:hAnsiTheme="minorHAnsi"/>
          <w:sz w:val="22"/>
          <w:szCs w:val="22"/>
        </w:rPr>
        <w:fldChar w:fldCharType="begin"/>
      </w:r>
      <w:r w:rsidRPr="00546433">
        <w:rPr>
          <w:rFonts w:asciiTheme="minorHAnsi" w:hAnsiTheme="minorHAnsi" w:cs="Calibri"/>
          <w:sz w:val="22"/>
          <w:szCs w:val="22"/>
        </w:rPr>
        <w:instrText xml:space="preserve"> STYLEREF 1 \s </w:instrText>
      </w:r>
      <w:r w:rsidRPr="00546433">
        <w:rPr>
          <w:rFonts w:asciiTheme="minorHAnsi" w:hAnsiTheme="minorHAnsi"/>
          <w:sz w:val="22"/>
          <w:szCs w:val="22"/>
        </w:rPr>
        <w:fldChar w:fldCharType="separate"/>
      </w:r>
      <w:r>
        <w:rPr>
          <w:rFonts w:asciiTheme="minorHAnsi" w:hAnsiTheme="minorHAnsi" w:cs="Calibri"/>
          <w:noProof/>
          <w:sz w:val="22"/>
          <w:szCs w:val="22"/>
        </w:rPr>
        <w:t>2</w:t>
      </w:r>
      <w:r w:rsidRPr="00546433">
        <w:rPr>
          <w:rFonts w:asciiTheme="minorHAnsi" w:hAnsiTheme="minorHAnsi"/>
          <w:sz w:val="22"/>
          <w:szCs w:val="22"/>
        </w:rPr>
        <w:fldChar w:fldCharType="end"/>
      </w:r>
      <w:r w:rsidRPr="00546433">
        <w:rPr>
          <w:rFonts w:asciiTheme="minorHAnsi" w:hAnsiTheme="minorHAnsi" w:cs="Calibri"/>
          <w:sz w:val="22"/>
          <w:szCs w:val="22"/>
        </w:rPr>
        <w:t>.</w:t>
      </w:r>
      <w:r w:rsidRPr="00546433">
        <w:rPr>
          <w:rFonts w:asciiTheme="minorHAnsi" w:hAnsiTheme="minorHAnsi"/>
          <w:sz w:val="22"/>
          <w:szCs w:val="22"/>
        </w:rPr>
        <w:fldChar w:fldCharType="begin"/>
      </w:r>
      <w:r w:rsidRPr="00546433">
        <w:rPr>
          <w:rFonts w:asciiTheme="minorHAnsi" w:hAnsiTheme="minorHAnsi" w:cs="Calibri"/>
          <w:sz w:val="22"/>
          <w:szCs w:val="22"/>
        </w:rPr>
        <w:instrText xml:space="preserve"> SEQ Table \* ARABIC \s 1 </w:instrText>
      </w:r>
      <w:r w:rsidRPr="00546433">
        <w:rPr>
          <w:rFonts w:asciiTheme="minorHAnsi" w:hAnsiTheme="minorHAnsi"/>
          <w:sz w:val="22"/>
          <w:szCs w:val="22"/>
        </w:rPr>
        <w:fldChar w:fldCharType="separate"/>
      </w:r>
      <w:r>
        <w:rPr>
          <w:rFonts w:asciiTheme="minorHAnsi" w:hAnsiTheme="minorHAnsi" w:cs="Calibri"/>
          <w:noProof/>
          <w:sz w:val="22"/>
          <w:szCs w:val="22"/>
        </w:rPr>
        <w:t>8</w:t>
      </w:r>
      <w:r w:rsidRPr="00546433">
        <w:rPr>
          <w:rFonts w:asciiTheme="minorHAnsi" w:hAnsiTheme="minorHAnsi"/>
          <w:sz w:val="22"/>
          <w:szCs w:val="22"/>
        </w:rPr>
        <w:fldChar w:fldCharType="end"/>
      </w:r>
      <w:r w:rsidRPr="00546433">
        <w:rPr>
          <w:rFonts w:asciiTheme="minorHAnsi" w:hAnsiTheme="minorHAnsi" w:cs="Calibri"/>
          <w:sz w:val="22"/>
          <w:szCs w:val="22"/>
        </w:rPr>
        <w:t xml:space="preserve"> General data of the discharge circuit</w:t>
      </w:r>
      <w:bookmarkEnd w:id="116"/>
      <w:bookmarkEnd w:id="11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55"/>
        <w:gridCol w:w="1355"/>
        <w:gridCol w:w="1355"/>
        <w:gridCol w:w="1355"/>
        <w:gridCol w:w="1356"/>
        <w:gridCol w:w="1356"/>
        <w:gridCol w:w="1356"/>
        <w:gridCol w:w="1356"/>
        <w:gridCol w:w="1356"/>
        <w:gridCol w:w="1356"/>
      </w:tblGrid>
      <w:tr w:rsidR="00623EF2" w:rsidRPr="00546433" w14:paraId="03546FA6" w14:textId="77777777" w:rsidTr="00D4594D">
        <w:trPr>
          <w:cantSplit/>
          <w:trHeight w:val="1644"/>
        </w:trPr>
        <w:tc>
          <w:tcPr>
            <w:tcW w:w="500" w:type="pct"/>
            <w:shd w:val="clear" w:color="auto" w:fill="auto"/>
            <w:textDirection w:val="btLr"/>
            <w:vAlign w:val="center"/>
            <w:hideMark/>
          </w:tcPr>
          <w:p w14:paraId="1DFBBA5A"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Relay Type:</w:t>
            </w:r>
          </w:p>
        </w:tc>
        <w:tc>
          <w:tcPr>
            <w:tcW w:w="500" w:type="pct"/>
            <w:shd w:val="clear" w:color="auto" w:fill="auto"/>
            <w:textDirection w:val="btLr"/>
            <w:vAlign w:val="center"/>
            <w:hideMark/>
          </w:tcPr>
          <w:p w14:paraId="5D28C28B"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Contact arrangement:</w:t>
            </w:r>
          </w:p>
        </w:tc>
        <w:tc>
          <w:tcPr>
            <w:tcW w:w="500" w:type="pct"/>
            <w:shd w:val="clear" w:color="auto" w:fill="auto"/>
            <w:textDirection w:val="btLr"/>
            <w:vAlign w:val="center"/>
            <w:hideMark/>
          </w:tcPr>
          <w:p w14:paraId="7FBC4302"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xml:space="preserve">Continuous DC current: </w:t>
            </w:r>
          </w:p>
        </w:tc>
        <w:tc>
          <w:tcPr>
            <w:tcW w:w="500" w:type="pct"/>
            <w:shd w:val="clear" w:color="auto" w:fill="auto"/>
            <w:textDirection w:val="btLr"/>
            <w:vAlign w:val="center"/>
            <w:hideMark/>
          </w:tcPr>
          <w:p w14:paraId="74638EDF"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xml:space="preserve">Voltage rating </w:t>
            </w:r>
          </w:p>
        </w:tc>
        <w:tc>
          <w:tcPr>
            <w:tcW w:w="500" w:type="pct"/>
            <w:shd w:val="clear" w:color="auto" w:fill="auto"/>
            <w:textDirection w:val="btLr"/>
            <w:vAlign w:val="center"/>
            <w:hideMark/>
          </w:tcPr>
          <w:p w14:paraId="2A6CF7A0"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Nominal Coil Voltage:</w:t>
            </w:r>
          </w:p>
        </w:tc>
        <w:tc>
          <w:tcPr>
            <w:tcW w:w="500" w:type="pct"/>
            <w:shd w:val="clear" w:color="auto" w:fill="auto"/>
            <w:textDirection w:val="btLr"/>
            <w:vAlign w:val="center"/>
            <w:hideMark/>
          </w:tcPr>
          <w:p w14:paraId="31647D48"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FET type:</w:t>
            </w:r>
          </w:p>
        </w:tc>
        <w:tc>
          <w:tcPr>
            <w:tcW w:w="500" w:type="pct"/>
            <w:shd w:val="clear" w:color="auto" w:fill="auto"/>
            <w:textDirection w:val="btLr"/>
            <w:vAlign w:val="center"/>
            <w:hideMark/>
          </w:tcPr>
          <w:p w14:paraId="772709EC"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Maximum Drain-Source Current:</w:t>
            </w:r>
          </w:p>
        </w:tc>
        <w:tc>
          <w:tcPr>
            <w:tcW w:w="500" w:type="pct"/>
            <w:shd w:val="clear" w:color="auto" w:fill="auto"/>
            <w:textDirection w:val="btLr"/>
            <w:vAlign w:val="center"/>
            <w:hideMark/>
          </w:tcPr>
          <w:p w14:paraId="2FB4899D"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Drain-Source Breakdown Voltage:</w:t>
            </w:r>
          </w:p>
        </w:tc>
        <w:tc>
          <w:tcPr>
            <w:tcW w:w="500" w:type="pct"/>
            <w:shd w:val="clear" w:color="auto" w:fill="auto"/>
            <w:textDirection w:val="btLr"/>
            <w:vAlign w:val="center"/>
            <w:hideMark/>
          </w:tcPr>
          <w:p w14:paraId="3C100EA6"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On Characteristics Gate Threshold Voltage:</w:t>
            </w:r>
          </w:p>
        </w:tc>
        <w:tc>
          <w:tcPr>
            <w:tcW w:w="500" w:type="pct"/>
            <w:shd w:val="clear" w:color="auto" w:fill="auto"/>
            <w:textDirection w:val="btLr"/>
            <w:vAlign w:val="center"/>
            <w:hideMark/>
          </w:tcPr>
          <w:p w14:paraId="4F0EBC23" w14:textId="77777777" w:rsidR="00623EF2" w:rsidRPr="00546433" w:rsidRDefault="00623EF2" w:rsidP="00D4594D">
            <w:pPr>
              <w:keepNext/>
              <w:suppressAutoHyphens w:val="0"/>
              <w:spacing w:after="0" w:line="240" w:lineRule="auto"/>
              <w:ind w:left="113" w:right="113"/>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Cross-sectional area of the wire used:</w:t>
            </w:r>
          </w:p>
        </w:tc>
      </w:tr>
      <w:tr w:rsidR="00623EF2" w:rsidRPr="00546433" w14:paraId="5E169CC3" w14:textId="77777777" w:rsidTr="00D4594D">
        <w:trPr>
          <w:cantSplit/>
          <w:trHeight w:val="20"/>
        </w:trPr>
        <w:tc>
          <w:tcPr>
            <w:tcW w:w="500" w:type="pct"/>
            <w:shd w:val="clear" w:color="auto" w:fill="auto"/>
            <w:vAlign w:val="center"/>
            <w:hideMark/>
          </w:tcPr>
          <w:p w14:paraId="594BDA1E"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DEF Relay</w:t>
            </w:r>
          </w:p>
        </w:tc>
        <w:tc>
          <w:tcPr>
            <w:tcW w:w="500" w:type="pct"/>
            <w:shd w:val="clear" w:color="auto" w:fill="auto"/>
            <w:vAlign w:val="center"/>
            <w:hideMark/>
          </w:tcPr>
          <w:p w14:paraId="4DFB8E30"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SPDT, SPST, SPCO, SPTT, DPST, ….</w:t>
            </w:r>
          </w:p>
        </w:tc>
        <w:tc>
          <w:tcPr>
            <w:tcW w:w="500" w:type="pct"/>
            <w:shd w:val="clear" w:color="auto" w:fill="auto"/>
            <w:vAlign w:val="center"/>
            <w:hideMark/>
          </w:tcPr>
          <w:p w14:paraId="468A9763"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25A</w:t>
            </w:r>
          </w:p>
        </w:tc>
        <w:tc>
          <w:tcPr>
            <w:tcW w:w="500" w:type="pct"/>
            <w:shd w:val="clear" w:color="auto" w:fill="auto"/>
            <w:vAlign w:val="center"/>
            <w:hideMark/>
          </w:tcPr>
          <w:p w14:paraId="4DDE8389"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2000VDC</w:t>
            </w:r>
          </w:p>
        </w:tc>
        <w:tc>
          <w:tcPr>
            <w:tcW w:w="500" w:type="pct"/>
            <w:shd w:val="clear" w:color="auto" w:fill="auto"/>
            <w:vAlign w:val="center"/>
            <w:hideMark/>
          </w:tcPr>
          <w:p w14:paraId="6C68FF0D"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500" w:type="pct"/>
            <w:shd w:val="clear" w:color="auto" w:fill="auto"/>
            <w:vAlign w:val="center"/>
            <w:hideMark/>
          </w:tcPr>
          <w:p w14:paraId="130D7F3A"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500" w:type="pct"/>
            <w:shd w:val="clear" w:color="auto" w:fill="auto"/>
            <w:vAlign w:val="center"/>
            <w:hideMark/>
          </w:tcPr>
          <w:p w14:paraId="07D67DF6"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500" w:type="pct"/>
            <w:shd w:val="clear" w:color="auto" w:fill="auto"/>
            <w:vAlign w:val="center"/>
            <w:hideMark/>
          </w:tcPr>
          <w:p w14:paraId="4AAAE816"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500" w:type="pct"/>
            <w:shd w:val="clear" w:color="auto" w:fill="auto"/>
            <w:vAlign w:val="center"/>
            <w:hideMark/>
          </w:tcPr>
          <w:p w14:paraId="199663CB" w14:textId="77777777" w:rsidR="00623EF2" w:rsidRPr="00546433" w:rsidRDefault="00623EF2" w:rsidP="00D4594D">
            <w:pPr>
              <w:keepNext/>
              <w:suppressAutoHyphens w:val="0"/>
              <w:spacing w:after="0" w:line="240" w:lineRule="auto"/>
              <w:rPr>
                <w:rFonts w:asciiTheme="minorHAnsi" w:eastAsia="Times New Roman" w:hAnsiTheme="minorHAnsi" w:cs="Calibri"/>
                <w:color w:val="000000"/>
                <w:lang w:eastAsia="en-GB"/>
              </w:rPr>
            </w:pPr>
            <w:r w:rsidRPr="00546433">
              <w:rPr>
                <w:rFonts w:asciiTheme="minorHAnsi" w:eastAsia="Times New Roman" w:hAnsiTheme="minorHAnsi" w:cs="Calibri"/>
                <w:color w:val="000000"/>
                <w:lang w:eastAsia="en-GB"/>
              </w:rPr>
              <w:t> </w:t>
            </w:r>
          </w:p>
        </w:tc>
        <w:tc>
          <w:tcPr>
            <w:tcW w:w="500" w:type="pct"/>
            <w:shd w:val="clear" w:color="auto" w:fill="auto"/>
            <w:vAlign w:val="center"/>
            <w:hideMark/>
          </w:tcPr>
          <w:p w14:paraId="397F2762" w14:textId="77777777" w:rsidR="00623EF2" w:rsidRPr="00546433" w:rsidRDefault="00623EF2" w:rsidP="00D4594D">
            <w:pPr>
              <w:keepNext/>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0.205 mm²</w:t>
            </w:r>
          </w:p>
        </w:tc>
      </w:tr>
    </w:tbl>
    <w:p w14:paraId="2488CD97" w14:textId="77777777" w:rsidR="00623EF2" w:rsidRPr="00546433" w:rsidRDefault="00623EF2" w:rsidP="00623EF2">
      <w:pPr>
        <w:pStyle w:val="Table"/>
        <w:spacing w:before="0" w:line="240" w:lineRule="auto"/>
        <w:jc w:val="center"/>
        <w:rPr>
          <w:rFonts w:asciiTheme="minorHAnsi" w:hAnsiTheme="minorHAnsi" w:cs="Calibri"/>
          <w:sz w:val="22"/>
          <w:szCs w:val="22"/>
        </w:rPr>
      </w:pPr>
      <w:bookmarkStart w:id="118" w:name="_Toc33294170"/>
      <w:bookmarkStart w:id="119" w:name="_Toc56931366"/>
      <w:r w:rsidRPr="00546433">
        <w:rPr>
          <w:rFonts w:asciiTheme="minorHAnsi" w:hAnsiTheme="minorHAnsi" w:cs="Calibri"/>
          <w:sz w:val="22"/>
          <w:szCs w:val="22"/>
        </w:rPr>
        <w:t xml:space="preserve">Table </w:t>
      </w:r>
      <w:r w:rsidRPr="00546433">
        <w:rPr>
          <w:rFonts w:asciiTheme="minorHAnsi" w:hAnsiTheme="minorHAnsi"/>
          <w:sz w:val="22"/>
          <w:szCs w:val="22"/>
        </w:rPr>
        <w:fldChar w:fldCharType="begin"/>
      </w:r>
      <w:r w:rsidRPr="00546433">
        <w:rPr>
          <w:rFonts w:asciiTheme="minorHAnsi" w:hAnsiTheme="minorHAnsi" w:cs="Calibri"/>
          <w:sz w:val="22"/>
          <w:szCs w:val="22"/>
        </w:rPr>
        <w:instrText xml:space="preserve"> STYLEREF 1 \s </w:instrText>
      </w:r>
      <w:r w:rsidRPr="00546433">
        <w:rPr>
          <w:rFonts w:asciiTheme="minorHAnsi" w:hAnsiTheme="minorHAnsi"/>
          <w:sz w:val="22"/>
          <w:szCs w:val="22"/>
        </w:rPr>
        <w:fldChar w:fldCharType="separate"/>
      </w:r>
      <w:r>
        <w:rPr>
          <w:rFonts w:asciiTheme="minorHAnsi" w:hAnsiTheme="minorHAnsi" w:cs="Calibri"/>
          <w:noProof/>
          <w:sz w:val="22"/>
          <w:szCs w:val="22"/>
        </w:rPr>
        <w:t>2</w:t>
      </w:r>
      <w:r w:rsidRPr="00546433">
        <w:rPr>
          <w:rFonts w:asciiTheme="minorHAnsi" w:hAnsiTheme="minorHAnsi"/>
          <w:sz w:val="22"/>
          <w:szCs w:val="22"/>
        </w:rPr>
        <w:fldChar w:fldCharType="end"/>
      </w:r>
      <w:r w:rsidRPr="00546433">
        <w:rPr>
          <w:rFonts w:asciiTheme="minorHAnsi" w:hAnsiTheme="minorHAnsi" w:cs="Calibri"/>
          <w:sz w:val="22"/>
          <w:szCs w:val="22"/>
        </w:rPr>
        <w:t>.</w:t>
      </w:r>
      <w:r w:rsidRPr="00546433">
        <w:rPr>
          <w:rFonts w:asciiTheme="minorHAnsi" w:hAnsiTheme="minorHAnsi"/>
          <w:sz w:val="22"/>
          <w:szCs w:val="22"/>
        </w:rPr>
        <w:fldChar w:fldCharType="begin"/>
      </w:r>
      <w:r w:rsidRPr="00546433">
        <w:rPr>
          <w:rFonts w:asciiTheme="minorHAnsi" w:hAnsiTheme="minorHAnsi" w:cs="Calibri"/>
          <w:sz w:val="22"/>
          <w:szCs w:val="22"/>
        </w:rPr>
        <w:instrText xml:space="preserve"> SEQ Table \* ARABIC \s 1 </w:instrText>
      </w:r>
      <w:r w:rsidRPr="00546433">
        <w:rPr>
          <w:rFonts w:asciiTheme="minorHAnsi" w:hAnsiTheme="minorHAnsi"/>
          <w:sz w:val="22"/>
          <w:szCs w:val="22"/>
        </w:rPr>
        <w:fldChar w:fldCharType="separate"/>
      </w:r>
      <w:r>
        <w:rPr>
          <w:rFonts w:asciiTheme="minorHAnsi" w:hAnsiTheme="minorHAnsi" w:cs="Calibri"/>
          <w:noProof/>
          <w:sz w:val="22"/>
          <w:szCs w:val="22"/>
        </w:rPr>
        <w:t>9</w:t>
      </w:r>
      <w:r w:rsidRPr="00546433">
        <w:rPr>
          <w:rFonts w:asciiTheme="minorHAnsi" w:hAnsiTheme="minorHAnsi"/>
          <w:sz w:val="22"/>
          <w:szCs w:val="22"/>
        </w:rPr>
        <w:fldChar w:fldCharType="end"/>
      </w:r>
      <w:r w:rsidRPr="00546433">
        <w:rPr>
          <w:rFonts w:asciiTheme="minorHAnsi" w:hAnsiTheme="minorHAnsi" w:cs="Calibri"/>
          <w:sz w:val="22"/>
          <w:szCs w:val="22"/>
        </w:rPr>
        <w:t xml:space="preserve"> General data of the dis-charge relay</w:t>
      </w:r>
      <w:bookmarkEnd w:id="118"/>
      <w:bookmarkEnd w:id="119"/>
    </w:p>
    <w:p w14:paraId="2F43F126" w14:textId="77777777" w:rsidR="00623EF2" w:rsidRDefault="00623EF2" w:rsidP="00623EF2">
      <w:pPr>
        <w:pStyle w:val="Heading3"/>
        <w:spacing w:line="240" w:lineRule="auto"/>
      </w:pPr>
      <w:bookmarkStart w:id="120" w:name="_Toc33294161"/>
      <w:bookmarkStart w:id="121" w:name="_Toc56931506"/>
      <w:r>
        <w:t>Position</w:t>
      </w:r>
      <w:r>
        <w:rPr>
          <w:rFonts w:eastAsia="Arial"/>
        </w:rPr>
        <w:t xml:space="preserve"> </w:t>
      </w:r>
      <w:r>
        <w:t>in</w:t>
      </w:r>
      <w:r>
        <w:rPr>
          <w:rFonts w:eastAsia="Arial"/>
        </w:rPr>
        <w:t xml:space="preserve"> </w:t>
      </w:r>
      <w:r>
        <w:t>car</w:t>
      </w:r>
      <w:bookmarkEnd w:id="120"/>
      <w:bookmarkEnd w:id="121"/>
    </w:p>
    <w:tbl>
      <w:tblPr>
        <w:tblStyle w:val="TableGrid"/>
        <w:tblW w:w="5000" w:type="pct"/>
        <w:tblLook w:val="04A0" w:firstRow="1" w:lastRow="0" w:firstColumn="1" w:lastColumn="0" w:noHBand="0" w:noVBand="1"/>
      </w:tblPr>
      <w:tblGrid>
        <w:gridCol w:w="13562"/>
      </w:tblGrid>
      <w:tr w:rsidR="00623EF2" w:rsidRPr="00546433" w14:paraId="438D3D59" w14:textId="77777777" w:rsidTr="00D4594D">
        <w:tc>
          <w:tcPr>
            <w:tcW w:w="5000" w:type="pct"/>
          </w:tcPr>
          <w:p w14:paraId="5C8709BB"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Provide</w:t>
            </w:r>
            <w:r w:rsidRPr="00546433">
              <w:rPr>
                <w:rFonts w:asciiTheme="minorHAnsi" w:eastAsia="Arial" w:hAnsiTheme="minorHAnsi" w:cs="Calibri"/>
              </w:rPr>
              <w:t xml:space="preserve"> </w:t>
            </w:r>
            <w:r w:rsidRPr="00546433">
              <w:rPr>
                <w:rFonts w:asciiTheme="minorHAnsi" w:hAnsiTheme="minorHAnsi" w:cs="Calibri"/>
              </w:rPr>
              <w:t>CAD renderings</w:t>
            </w:r>
            <w:r w:rsidRPr="00546433">
              <w:rPr>
                <w:rFonts w:asciiTheme="minorHAnsi" w:eastAsia="Arial" w:hAnsiTheme="minorHAnsi" w:cs="Calibri"/>
              </w:rPr>
              <w:t xml:space="preserve"> </w:t>
            </w:r>
            <w:r w:rsidRPr="00546433">
              <w:rPr>
                <w:rFonts w:asciiTheme="minorHAnsi" w:hAnsiTheme="minorHAnsi" w:cs="Calibri"/>
              </w:rPr>
              <w:t>showing</w:t>
            </w:r>
            <w:r w:rsidRPr="00546433">
              <w:rPr>
                <w:rFonts w:asciiTheme="minorHAnsi" w:eastAsia="Arial" w:hAnsiTheme="minorHAnsi" w:cs="Calibri"/>
              </w:rPr>
              <w:t xml:space="preserve"> </w:t>
            </w:r>
            <w:r w:rsidRPr="00546433">
              <w:rPr>
                <w:rFonts w:asciiTheme="minorHAnsi" w:hAnsiTheme="minorHAnsi" w:cs="Calibri"/>
              </w:rPr>
              <w:t>all</w:t>
            </w:r>
            <w:r w:rsidRPr="00546433">
              <w:rPr>
                <w:rFonts w:asciiTheme="minorHAnsi" w:eastAsia="Arial" w:hAnsiTheme="minorHAnsi" w:cs="Calibri"/>
              </w:rPr>
              <w:t xml:space="preserve"> </w:t>
            </w:r>
            <w:r w:rsidRPr="00546433">
              <w:rPr>
                <w:rFonts w:asciiTheme="minorHAnsi" w:hAnsiTheme="minorHAnsi" w:cs="Calibri"/>
              </w:rPr>
              <w:t>relevant</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Mark</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parts</w:t>
            </w:r>
            <w:r w:rsidRPr="00546433">
              <w:rPr>
                <w:rFonts w:asciiTheme="minorHAnsi" w:eastAsia="Arial" w:hAnsiTheme="minorHAnsi" w:cs="Calibri"/>
              </w:rPr>
              <w:t xml:space="preserve"> </w:t>
            </w:r>
            <w:r w:rsidRPr="00546433">
              <w:rPr>
                <w:rFonts w:asciiTheme="minorHAnsi" w:hAnsiTheme="minorHAnsi" w:cs="Calibri"/>
              </w:rPr>
              <w:t>in</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rendering,</w:t>
            </w:r>
            <w:r w:rsidRPr="00546433">
              <w:rPr>
                <w:rFonts w:asciiTheme="minorHAnsi" w:eastAsia="Arial" w:hAnsiTheme="minorHAnsi" w:cs="Calibri"/>
              </w:rPr>
              <w:t xml:space="preserve"> </w:t>
            </w:r>
            <w:r w:rsidRPr="00546433">
              <w:rPr>
                <w:rFonts w:asciiTheme="minorHAnsi" w:hAnsiTheme="minorHAnsi" w:cs="Calibri"/>
              </w:rPr>
              <w:t>if</w:t>
            </w:r>
            <w:r w:rsidRPr="00546433">
              <w:rPr>
                <w:rFonts w:asciiTheme="minorHAnsi" w:eastAsia="Arial" w:hAnsiTheme="minorHAnsi" w:cs="Calibri"/>
              </w:rPr>
              <w:t xml:space="preserve"> </w:t>
            </w:r>
            <w:r w:rsidRPr="00546433">
              <w:rPr>
                <w:rFonts w:asciiTheme="minorHAnsi" w:hAnsiTheme="minorHAnsi" w:cs="Calibri"/>
              </w:rPr>
              <w:t>necessary</w:t>
            </w:r>
          </w:p>
        </w:tc>
      </w:tr>
    </w:tbl>
    <w:p w14:paraId="1C77672F" w14:textId="77777777" w:rsidR="00623EF2" w:rsidRDefault="00623EF2" w:rsidP="00623EF2">
      <w:pPr>
        <w:pStyle w:val="Heading3"/>
      </w:pPr>
      <w:bookmarkStart w:id="122" w:name="_Toc56931507"/>
      <w:bookmarkStart w:id="123" w:name="_Toc33294162"/>
      <w:r>
        <w:t xml:space="preserve">Failure detection, </w:t>
      </w:r>
      <w:proofErr w:type="gramStart"/>
      <w:r>
        <w:t>control</w:t>
      </w:r>
      <w:proofErr w:type="gramEnd"/>
      <w:r>
        <w:t xml:space="preserve"> and mitigation</w:t>
      </w:r>
      <w:bookmarkEnd w:id="122"/>
    </w:p>
    <w:tbl>
      <w:tblPr>
        <w:tblStyle w:val="TableGrid"/>
        <w:tblW w:w="5000" w:type="pct"/>
        <w:tblLook w:val="04A0" w:firstRow="1" w:lastRow="0" w:firstColumn="1" w:lastColumn="0" w:noHBand="0" w:noVBand="1"/>
      </w:tblPr>
      <w:tblGrid>
        <w:gridCol w:w="13562"/>
      </w:tblGrid>
      <w:tr w:rsidR="00623EF2" w:rsidRPr="00546433" w14:paraId="3DA265FA" w14:textId="77777777" w:rsidTr="00D4594D">
        <w:tc>
          <w:tcPr>
            <w:tcW w:w="5000" w:type="pct"/>
          </w:tcPr>
          <w:p w14:paraId="2BBE4679" w14:textId="77777777" w:rsidR="00623EF2" w:rsidRPr="00546433" w:rsidRDefault="00623EF2" w:rsidP="00D4594D">
            <w:pPr>
              <w:spacing w:line="240" w:lineRule="auto"/>
              <w:rPr>
                <w:rFonts w:asciiTheme="minorHAnsi" w:hAnsiTheme="minorHAnsi" w:cs="Calibri"/>
              </w:rPr>
            </w:pPr>
            <w:r>
              <w:rPr>
                <w:rFonts w:asciiTheme="minorHAnsi" w:hAnsiTheme="minorHAnsi" w:cs="Calibri"/>
              </w:rPr>
              <w:t xml:space="preserve">Briefly describe the causes and consequences of key failures </w:t>
            </w:r>
            <w:r w:rsidRPr="00546433">
              <w:rPr>
                <w:rFonts w:asciiTheme="minorHAnsi" w:eastAsia="Arial" w:hAnsiTheme="minorHAnsi" w:cs="Calibri"/>
              </w:rPr>
              <w:t xml:space="preserve">of your discharge system, its </w:t>
            </w:r>
            <w:proofErr w:type="gramStart"/>
            <w:r w:rsidRPr="00546433">
              <w:rPr>
                <w:rFonts w:asciiTheme="minorHAnsi" w:eastAsia="Arial" w:hAnsiTheme="minorHAnsi" w:cs="Calibri"/>
              </w:rPr>
              <w:t>inputs</w:t>
            </w:r>
            <w:proofErr w:type="gramEnd"/>
            <w:r w:rsidRPr="00546433">
              <w:rPr>
                <w:rFonts w:asciiTheme="minorHAnsi" w:eastAsia="Arial" w:hAnsiTheme="minorHAnsi" w:cs="Calibri"/>
              </w:rPr>
              <w:t xml:space="preserve"> or outputs and how they are detected, mitigated and controlled.</w:t>
            </w:r>
          </w:p>
        </w:tc>
      </w:tr>
    </w:tbl>
    <w:p w14:paraId="1A2EEF61" w14:textId="77777777" w:rsidR="00623EF2" w:rsidRDefault="00623EF2" w:rsidP="00623EF2">
      <w:pPr>
        <w:pStyle w:val="Heading2"/>
        <w:spacing w:line="240" w:lineRule="auto"/>
      </w:pPr>
      <w:bookmarkStart w:id="124" w:name="_Toc56931508"/>
      <w:r>
        <w:t>Tractive</w:t>
      </w:r>
      <w:r>
        <w:rPr>
          <w:rFonts w:eastAsia="Arial"/>
        </w:rPr>
        <w:t xml:space="preserve"> S</w:t>
      </w:r>
      <w:r>
        <w:t>ystem</w:t>
      </w:r>
      <w:r>
        <w:rPr>
          <w:rFonts w:eastAsia="Arial"/>
        </w:rPr>
        <w:t xml:space="preserve"> </w:t>
      </w:r>
      <w:r>
        <w:t>Active</w:t>
      </w:r>
      <w:r>
        <w:rPr>
          <w:rFonts w:eastAsia="Arial"/>
        </w:rPr>
        <w:t xml:space="preserve"> </w:t>
      </w:r>
      <w:r>
        <w:t>Light (TSAL)</w:t>
      </w:r>
      <w:bookmarkEnd w:id="123"/>
      <w:bookmarkEnd w:id="124"/>
    </w:p>
    <w:p w14:paraId="15A221A0" w14:textId="77777777" w:rsidR="00623EF2" w:rsidRDefault="00623EF2" w:rsidP="00623EF2">
      <w:pPr>
        <w:pStyle w:val="Heading3"/>
        <w:spacing w:line="240" w:lineRule="auto"/>
      </w:pPr>
      <w:bookmarkStart w:id="125" w:name="_Toc33294163"/>
      <w:bookmarkStart w:id="126" w:name="_Toc56931509"/>
      <w:r>
        <w:t>Description/circuitry</w:t>
      </w:r>
      <w:bookmarkEnd w:id="125"/>
      <w:bookmarkEnd w:id="126"/>
    </w:p>
    <w:tbl>
      <w:tblPr>
        <w:tblStyle w:val="TableGrid"/>
        <w:tblW w:w="5000" w:type="pct"/>
        <w:tblLook w:val="04A0" w:firstRow="1" w:lastRow="0" w:firstColumn="1" w:lastColumn="0" w:noHBand="0" w:noVBand="1"/>
      </w:tblPr>
      <w:tblGrid>
        <w:gridCol w:w="13562"/>
      </w:tblGrid>
      <w:tr w:rsidR="00623EF2" w:rsidRPr="00546433" w14:paraId="37F2DA6D" w14:textId="77777777" w:rsidTr="00D4594D">
        <w:tc>
          <w:tcPr>
            <w:tcW w:w="5000" w:type="pct"/>
          </w:tcPr>
          <w:p w14:paraId="07F0B23F"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tractive</w:t>
            </w:r>
            <w:r w:rsidRPr="00546433">
              <w:rPr>
                <w:rFonts w:asciiTheme="minorHAnsi" w:eastAsia="Arial" w:hAnsiTheme="minorHAnsi" w:cs="Calibri"/>
              </w:rPr>
              <w:t xml:space="preserve"> </w:t>
            </w:r>
            <w:r w:rsidRPr="00546433">
              <w:rPr>
                <w:rFonts w:asciiTheme="minorHAnsi" w:hAnsiTheme="minorHAnsi" w:cs="Calibri"/>
              </w:rPr>
              <w:t>system</w:t>
            </w:r>
            <w:r w:rsidRPr="00546433">
              <w:rPr>
                <w:rFonts w:asciiTheme="minorHAnsi" w:eastAsia="Arial" w:hAnsiTheme="minorHAnsi" w:cs="Calibri"/>
              </w:rPr>
              <w:t xml:space="preserve"> </w:t>
            </w:r>
            <w:r w:rsidRPr="00546433">
              <w:rPr>
                <w:rFonts w:asciiTheme="minorHAnsi" w:hAnsiTheme="minorHAnsi" w:cs="Calibri"/>
              </w:rPr>
              <w:t>active</w:t>
            </w:r>
            <w:r w:rsidRPr="00546433">
              <w:rPr>
                <w:rFonts w:asciiTheme="minorHAnsi" w:eastAsia="Arial" w:hAnsiTheme="minorHAnsi" w:cs="Calibri"/>
              </w:rPr>
              <w:t xml:space="preserve"> </w:t>
            </w:r>
            <w:r w:rsidRPr="00546433">
              <w:rPr>
                <w:rFonts w:asciiTheme="minorHAnsi" w:hAnsiTheme="minorHAnsi" w:cs="Calibri"/>
              </w:rPr>
              <w:t>light</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additional</w:t>
            </w:r>
            <w:r w:rsidRPr="00546433">
              <w:rPr>
                <w:rFonts w:asciiTheme="minorHAnsi" w:eastAsia="Arial" w:hAnsiTheme="minorHAnsi" w:cs="Calibri"/>
              </w:rPr>
              <w:t xml:space="preserve"> </w:t>
            </w:r>
            <w:r w:rsidRPr="00546433">
              <w:rPr>
                <w:rFonts w:asciiTheme="minorHAnsi" w:hAnsiTheme="minorHAnsi" w:cs="Calibri"/>
              </w:rPr>
              <w:t>circuitry. Show a state-machine diagram describing the operation modes of the TSAL. Provide schematic how the TS voltages are measured (DC-link capacitors and AIR vehicle side) and how the mechanical relay states (2 AIRs + pre-charge relay) are detected.</w:t>
            </w:r>
          </w:p>
        </w:tc>
      </w:tr>
    </w:tbl>
    <w:p w14:paraId="7AB262A2" w14:textId="77777777" w:rsidR="00623EF2" w:rsidRDefault="00623EF2" w:rsidP="00623EF2">
      <w:pPr>
        <w:spacing w:line="240" w:lineRule="auto"/>
        <w:jc w:val="both"/>
        <w:rPr>
          <w:rFonts w:ascii="Calibri" w:hAnsi="Calibri" w:cs="Calibri"/>
          <w:sz w:val="24"/>
        </w:rPr>
      </w:pPr>
      <w:r>
        <w:rPr>
          <w:rFonts w:ascii="Calibri" w:hAnsi="Calibri" w:cs="Calibri"/>
          <w:sz w:val="24"/>
        </w:rPr>
        <w:t>Additionally, fill out the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6"/>
        <w:gridCol w:w="1545"/>
        <w:gridCol w:w="1825"/>
        <w:gridCol w:w="1545"/>
        <w:gridCol w:w="2112"/>
        <w:gridCol w:w="1681"/>
        <w:gridCol w:w="1765"/>
        <w:gridCol w:w="1537"/>
      </w:tblGrid>
      <w:tr w:rsidR="00623EF2" w:rsidRPr="00546433" w14:paraId="08BE89D2" w14:textId="77777777" w:rsidTr="00D4594D">
        <w:trPr>
          <w:cantSplit/>
          <w:trHeight w:val="20"/>
          <w:tblHeader/>
        </w:trPr>
        <w:tc>
          <w:tcPr>
            <w:tcW w:w="570" w:type="pct"/>
          </w:tcPr>
          <w:p w14:paraId="287ED54B"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Indication</w:t>
            </w:r>
          </w:p>
        </w:tc>
        <w:tc>
          <w:tcPr>
            <w:tcW w:w="570" w:type="pct"/>
            <w:shd w:val="clear" w:color="auto" w:fill="auto"/>
            <w:hideMark/>
          </w:tcPr>
          <w:p w14:paraId="24C95C37"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Supply voltage</w:t>
            </w:r>
          </w:p>
        </w:tc>
        <w:tc>
          <w:tcPr>
            <w:tcW w:w="673" w:type="pct"/>
            <w:shd w:val="clear" w:color="auto" w:fill="auto"/>
            <w:hideMark/>
          </w:tcPr>
          <w:p w14:paraId="5BE365C6"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Max. operational current</w:t>
            </w:r>
          </w:p>
        </w:tc>
        <w:tc>
          <w:tcPr>
            <w:tcW w:w="570" w:type="pct"/>
            <w:shd w:val="clear" w:color="auto" w:fill="auto"/>
            <w:hideMark/>
          </w:tcPr>
          <w:p w14:paraId="3DC434D2"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Lamp type</w:t>
            </w:r>
          </w:p>
        </w:tc>
        <w:tc>
          <w:tcPr>
            <w:tcW w:w="779" w:type="pct"/>
            <w:shd w:val="clear" w:color="auto" w:fill="auto"/>
            <w:hideMark/>
          </w:tcPr>
          <w:p w14:paraId="2B2B389A"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Power consumption:</w:t>
            </w:r>
          </w:p>
        </w:tc>
        <w:tc>
          <w:tcPr>
            <w:tcW w:w="620" w:type="pct"/>
            <w:shd w:val="clear" w:color="auto" w:fill="auto"/>
            <w:hideMark/>
          </w:tcPr>
          <w:p w14:paraId="34273D65"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Brightness</w:t>
            </w:r>
          </w:p>
        </w:tc>
        <w:tc>
          <w:tcPr>
            <w:tcW w:w="651" w:type="pct"/>
            <w:shd w:val="clear" w:color="auto" w:fill="auto"/>
            <w:hideMark/>
          </w:tcPr>
          <w:p w14:paraId="606B102D"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Frequency:</w:t>
            </w:r>
          </w:p>
        </w:tc>
        <w:tc>
          <w:tcPr>
            <w:tcW w:w="567" w:type="pct"/>
            <w:shd w:val="clear" w:color="auto" w:fill="auto"/>
            <w:hideMark/>
          </w:tcPr>
          <w:p w14:paraId="065868F1" w14:textId="77777777" w:rsidR="00623EF2" w:rsidRPr="00546433" w:rsidRDefault="00623EF2" w:rsidP="00D4594D">
            <w:pPr>
              <w:keepNext/>
              <w:suppressAutoHyphens w:val="0"/>
              <w:spacing w:after="0" w:line="240" w:lineRule="auto"/>
              <w:rPr>
                <w:rFonts w:asciiTheme="minorHAnsi" w:eastAsia="Times New Roman" w:hAnsiTheme="minorHAnsi" w:cs="Calibri"/>
                <w:lang w:eastAsia="en-GB"/>
              </w:rPr>
            </w:pPr>
            <w:r w:rsidRPr="00546433">
              <w:rPr>
                <w:rFonts w:asciiTheme="minorHAnsi" w:eastAsia="Times New Roman" w:hAnsiTheme="minorHAnsi" w:cs="Calibri"/>
                <w:lang w:eastAsia="en-GB"/>
              </w:rPr>
              <w:t>Size (length x height x width):</w:t>
            </w:r>
          </w:p>
        </w:tc>
      </w:tr>
      <w:tr w:rsidR="00623EF2" w:rsidRPr="00546433" w14:paraId="199960DE" w14:textId="77777777" w:rsidTr="00D4594D">
        <w:trPr>
          <w:cantSplit/>
          <w:trHeight w:val="20"/>
        </w:trPr>
        <w:tc>
          <w:tcPr>
            <w:tcW w:w="570" w:type="pct"/>
          </w:tcPr>
          <w:p w14:paraId="10B9ED79" w14:textId="77777777" w:rsidR="00623EF2" w:rsidRPr="00546433" w:rsidRDefault="00623EF2" w:rsidP="00D4594D">
            <w:pPr>
              <w:suppressAutoHyphens w:val="0"/>
              <w:spacing w:after="0" w:line="240" w:lineRule="auto"/>
              <w:rPr>
                <w:rFonts w:asciiTheme="minorHAnsi" w:eastAsia="Times New Roman" w:hAnsiTheme="minorHAnsi" w:cs="Calibri"/>
                <w:b/>
                <w:bCs/>
                <w:lang w:eastAsia="en-GB"/>
              </w:rPr>
            </w:pPr>
            <w:r w:rsidRPr="00546433">
              <w:rPr>
                <w:rFonts w:asciiTheme="minorHAnsi" w:eastAsia="Times New Roman" w:hAnsiTheme="minorHAnsi" w:cs="Calibri"/>
                <w:b/>
                <w:bCs/>
                <w:lang w:eastAsia="en-GB"/>
              </w:rPr>
              <w:t>RED</w:t>
            </w:r>
          </w:p>
        </w:tc>
        <w:tc>
          <w:tcPr>
            <w:tcW w:w="570" w:type="pct"/>
            <w:shd w:val="clear" w:color="auto" w:fill="auto"/>
            <w:hideMark/>
          </w:tcPr>
          <w:p w14:paraId="47D7E691"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12VDC</w:t>
            </w:r>
          </w:p>
        </w:tc>
        <w:tc>
          <w:tcPr>
            <w:tcW w:w="673" w:type="pct"/>
            <w:shd w:val="clear" w:color="auto" w:fill="auto"/>
            <w:hideMark/>
          </w:tcPr>
          <w:p w14:paraId="40B51793"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700mA</w:t>
            </w:r>
          </w:p>
        </w:tc>
        <w:tc>
          <w:tcPr>
            <w:tcW w:w="570" w:type="pct"/>
            <w:shd w:val="clear" w:color="auto" w:fill="auto"/>
            <w:hideMark/>
          </w:tcPr>
          <w:p w14:paraId="7E564681"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LED</w:t>
            </w:r>
          </w:p>
        </w:tc>
        <w:tc>
          <w:tcPr>
            <w:tcW w:w="779" w:type="pct"/>
            <w:shd w:val="clear" w:color="auto" w:fill="auto"/>
            <w:hideMark/>
          </w:tcPr>
          <w:p w14:paraId="4EDBB67A"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4.5W</w:t>
            </w:r>
          </w:p>
        </w:tc>
        <w:tc>
          <w:tcPr>
            <w:tcW w:w="620" w:type="pct"/>
            <w:shd w:val="clear" w:color="auto" w:fill="auto"/>
            <w:hideMark/>
          </w:tcPr>
          <w:p w14:paraId="5DF44AA6"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100 Lumen</w:t>
            </w:r>
          </w:p>
        </w:tc>
        <w:tc>
          <w:tcPr>
            <w:tcW w:w="651" w:type="pct"/>
            <w:shd w:val="clear" w:color="auto" w:fill="auto"/>
            <w:hideMark/>
          </w:tcPr>
          <w:p w14:paraId="7FE0A475"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1.5Hz</w:t>
            </w:r>
          </w:p>
        </w:tc>
        <w:tc>
          <w:tcPr>
            <w:tcW w:w="567" w:type="pct"/>
            <w:shd w:val="clear" w:color="auto" w:fill="auto"/>
            <w:hideMark/>
          </w:tcPr>
          <w:p w14:paraId="68121AC2"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roofErr w:type="gramStart"/>
            <w:r w:rsidRPr="00546433">
              <w:rPr>
                <w:rFonts w:asciiTheme="minorHAnsi" w:eastAsia="Times New Roman" w:hAnsiTheme="minorHAnsi" w:cs="Calibri"/>
                <w:b/>
                <w:bCs/>
                <w:color w:val="FF0000"/>
                <w:lang w:eastAsia="en-GB"/>
              </w:rPr>
              <w:t>e.g.</w:t>
            </w:r>
            <w:proofErr w:type="gramEnd"/>
            <w:r w:rsidRPr="00546433">
              <w:rPr>
                <w:rFonts w:asciiTheme="minorHAnsi" w:eastAsia="Times New Roman" w:hAnsiTheme="minorHAnsi" w:cs="Calibri"/>
                <w:color w:val="000000"/>
                <w:lang w:eastAsia="en-GB"/>
              </w:rPr>
              <w:t xml:space="preserve"> 20mm x 10mm x 50mm</w:t>
            </w:r>
          </w:p>
        </w:tc>
      </w:tr>
      <w:tr w:rsidR="00623EF2" w:rsidRPr="00546433" w14:paraId="42B40C48" w14:textId="77777777" w:rsidTr="00D4594D">
        <w:trPr>
          <w:cantSplit/>
          <w:trHeight w:val="20"/>
        </w:trPr>
        <w:tc>
          <w:tcPr>
            <w:tcW w:w="570" w:type="pct"/>
          </w:tcPr>
          <w:p w14:paraId="2C25D6B4" w14:textId="77777777" w:rsidR="00623EF2" w:rsidRPr="00546433" w:rsidRDefault="00623EF2" w:rsidP="00D4594D">
            <w:pPr>
              <w:suppressAutoHyphens w:val="0"/>
              <w:spacing w:after="0" w:line="240" w:lineRule="auto"/>
              <w:rPr>
                <w:rFonts w:asciiTheme="minorHAnsi" w:eastAsia="Times New Roman" w:hAnsiTheme="minorHAnsi" w:cs="Calibri"/>
                <w:b/>
                <w:bCs/>
                <w:lang w:eastAsia="en-GB"/>
              </w:rPr>
            </w:pPr>
            <w:r w:rsidRPr="00546433">
              <w:rPr>
                <w:rFonts w:asciiTheme="minorHAnsi" w:eastAsia="Times New Roman" w:hAnsiTheme="minorHAnsi" w:cs="Calibri"/>
                <w:b/>
                <w:bCs/>
                <w:lang w:eastAsia="en-GB"/>
              </w:rPr>
              <w:t>GREEN</w:t>
            </w:r>
          </w:p>
        </w:tc>
        <w:tc>
          <w:tcPr>
            <w:tcW w:w="570" w:type="pct"/>
            <w:shd w:val="clear" w:color="auto" w:fill="auto"/>
          </w:tcPr>
          <w:p w14:paraId="42AA77C1"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c>
          <w:tcPr>
            <w:tcW w:w="673" w:type="pct"/>
            <w:shd w:val="clear" w:color="auto" w:fill="auto"/>
          </w:tcPr>
          <w:p w14:paraId="20C10214"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c>
          <w:tcPr>
            <w:tcW w:w="570" w:type="pct"/>
            <w:shd w:val="clear" w:color="auto" w:fill="auto"/>
          </w:tcPr>
          <w:p w14:paraId="27798060"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c>
          <w:tcPr>
            <w:tcW w:w="779" w:type="pct"/>
            <w:shd w:val="clear" w:color="auto" w:fill="auto"/>
          </w:tcPr>
          <w:p w14:paraId="7B3EA4CF"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c>
          <w:tcPr>
            <w:tcW w:w="620" w:type="pct"/>
            <w:shd w:val="clear" w:color="auto" w:fill="auto"/>
          </w:tcPr>
          <w:p w14:paraId="2D459369"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c>
          <w:tcPr>
            <w:tcW w:w="651" w:type="pct"/>
            <w:shd w:val="clear" w:color="auto" w:fill="auto"/>
          </w:tcPr>
          <w:p w14:paraId="6134E082"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c>
          <w:tcPr>
            <w:tcW w:w="567" w:type="pct"/>
            <w:shd w:val="clear" w:color="auto" w:fill="auto"/>
          </w:tcPr>
          <w:p w14:paraId="4495D25D" w14:textId="77777777" w:rsidR="00623EF2" w:rsidRPr="00546433" w:rsidRDefault="00623EF2" w:rsidP="00D4594D">
            <w:pPr>
              <w:suppressAutoHyphens w:val="0"/>
              <w:spacing w:after="0" w:line="240" w:lineRule="auto"/>
              <w:rPr>
                <w:rFonts w:asciiTheme="minorHAnsi" w:eastAsia="Times New Roman" w:hAnsiTheme="minorHAnsi" w:cs="Calibri"/>
                <w:b/>
                <w:bCs/>
                <w:color w:val="FF0000"/>
                <w:lang w:eastAsia="en-GB"/>
              </w:rPr>
            </w:pPr>
          </w:p>
        </w:tc>
      </w:tr>
    </w:tbl>
    <w:p w14:paraId="1047FF79" w14:textId="77777777" w:rsidR="00623EF2" w:rsidRPr="00546433" w:rsidRDefault="00623EF2" w:rsidP="00623EF2">
      <w:pPr>
        <w:pStyle w:val="Table"/>
        <w:spacing w:before="0" w:line="240" w:lineRule="auto"/>
        <w:jc w:val="center"/>
        <w:rPr>
          <w:rFonts w:asciiTheme="minorHAnsi" w:hAnsiTheme="minorHAnsi" w:cstheme="minorHAnsi"/>
          <w:sz w:val="22"/>
          <w:szCs w:val="22"/>
        </w:rPr>
      </w:pPr>
      <w:bookmarkStart w:id="127" w:name="_Toc33294171"/>
      <w:bookmarkStart w:id="128" w:name="_Toc56931367"/>
      <w:r w:rsidRPr="00546433">
        <w:rPr>
          <w:rFonts w:asciiTheme="minorHAnsi" w:hAnsiTheme="minorHAnsi" w:cstheme="minorHAnsi"/>
          <w:sz w:val="22"/>
          <w:szCs w:val="22"/>
        </w:rPr>
        <w:t xml:space="preserve">Table </w:t>
      </w:r>
      <w:r w:rsidRPr="00546433">
        <w:rPr>
          <w:rFonts w:asciiTheme="minorHAnsi" w:hAnsiTheme="minorHAnsi" w:cstheme="minorHAnsi"/>
          <w:sz w:val="22"/>
          <w:szCs w:val="22"/>
        </w:rPr>
        <w:fldChar w:fldCharType="begin"/>
      </w:r>
      <w:r w:rsidRPr="00546433">
        <w:rPr>
          <w:rFonts w:asciiTheme="minorHAnsi" w:hAnsiTheme="minorHAnsi" w:cstheme="minorHAnsi"/>
          <w:sz w:val="22"/>
          <w:szCs w:val="22"/>
        </w:rPr>
        <w:instrText xml:space="preserve"> STYLEREF 1 \s </w:instrText>
      </w:r>
      <w:r w:rsidRPr="00546433">
        <w:rPr>
          <w:rFonts w:asciiTheme="minorHAnsi" w:hAnsiTheme="minorHAnsi" w:cstheme="minorHAnsi"/>
          <w:sz w:val="22"/>
          <w:szCs w:val="22"/>
        </w:rPr>
        <w:fldChar w:fldCharType="separate"/>
      </w:r>
      <w:r>
        <w:rPr>
          <w:rFonts w:asciiTheme="minorHAnsi" w:hAnsiTheme="minorHAnsi" w:cstheme="minorHAnsi"/>
          <w:noProof/>
          <w:sz w:val="22"/>
          <w:szCs w:val="22"/>
        </w:rPr>
        <w:t>2</w:t>
      </w:r>
      <w:r w:rsidRPr="00546433">
        <w:rPr>
          <w:rFonts w:asciiTheme="minorHAnsi" w:hAnsiTheme="minorHAnsi" w:cstheme="minorHAnsi"/>
          <w:sz w:val="22"/>
          <w:szCs w:val="22"/>
        </w:rPr>
        <w:fldChar w:fldCharType="end"/>
      </w:r>
      <w:r w:rsidRPr="00546433">
        <w:rPr>
          <w:rFonts w:asciiTheme="minorHAnsi" w:hAnsiTheme="minorHAnsi" w:cstheme="minorHAnsi"/>
          <w:sz w:val="22"/>
          <w:szCs w:val="22"/>
        </w:rPr>
        <w:t>.</w:t>
      </w:r>
      <w:r w:rsidRPr="00546433">
        <w:rPr>
          <w:rFonts w:asciiTheme="minorHAnsi" w:hAnsiTheme="minorHAnsi" w:cstheme="minorHAnsi"/>
          <w:sz w:val="22"/>
          <w:szCs w:val="22"/>
        </w:rPr>
        <w:fldChar w:fldCharType="begin"/>
      </w:r>
      <w:r w:rsidRPr="00546433">
        <w:rPr>
          <w:rFonts w:asciiTheme="minorHAnsi" w:hAnsiTheme="minorHAnsi" w:cstheme="minorHAnsi"/>
          <w:sz w:val="22"/>
          <w:szCs w:val="22"/>
        </w:rPr>
        <w:instrText xml:space="preserve"> SEQ Table \* ARABIC \s 1 </w:instrText>
      </w:r>
      <w:r w:rsidRPr="00546433">
        <w:rPr>
          <w:rFonts w:asciiTheme="minorHAnsi" w:hAnsiTheme="minorHAnsi" w:cstheme="minorHAnsi"/>
          <w:sz w:val="22"/>
          <w:szCs w:val="22"/>
        </w:rPr>
        <w:fldChar w:fldCharType="separate"/>
      </w:r>
      <w:r>
        <w:rPr>
          <w:rFonts w:asciiTheme="minorHAnsi" w:hAnsiTheme="minorHAnsi" w:cstheme="minorHAnsi"/>
          <w:noProof/>
          <w:sz w:val="22"/>
          <w:szCs w:val="22"/>
        </w:rPr>
        <w:t>10</w:t>
      </w:r>
      <w:r w:rsidRPr="00546433">
        <w:rPr>
          <w:rFonts w:asciiTheme="minorHAnsi" w:hAnsiTheme="minorHAnsi" w:cstheme="minorHAnsi"/>
          <w:sz w:val="22"/>
          <w:szCs w:val="22"/>
        </w:rPr>
        <w:fldChar w:fldCharType="end"/>
      </w:r>
      <w:r w:rsidRPr="00546433">
        <w:rPr>
          <w:rFonts w:asciiTheme="minorHAnsi" w:hAnsiTheme="minorHAnsi" w:cstheme="minorHAnsi"/>
          <w:sz w:val="22"/>
          <w:szCs w:val="22"/>
        </w:rPr>
        <w:t xml:space="preserve"> Parameters of the TSAL</w:t>
      </w:r>
      <w:bookmarkEnd w:id="127"/>
      <w:bookmarkEnd w:id="128"/>
    </w:p>
    <w:p w14:paraId="35208C37" w14:textId="77777777" w:rsidR="00623EF2" w:rsidRDefault="00623EF2" w:rsidP="00623EF2">
      <w:pPr>
        <w:pStyle w:val="Heading3"/>
        <w:spacing w:line="240" w:lineRule="auto"/>
      </w:pPr>
      <w:bookmarkStart w:id="129" w:name="_Toc33294164"/>
      <w:bookmarkStart w:id="130" w:name="_Toc56931510"/>
      <w:r>
        <w:t>Wiring/cables/connectors</w:t>
      </w:r>
      <w:bookmarkEnd w:id="129"/>
      <w:bookmarkEnd w:id="130"/>
    </w:p>
    <w:tbl>
      <w:tblPr>
        <w:tblStyle w:val="TableGrid"/>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556"/>
      </w:tblGrid>
      <w:tr w:rsidR="00623EF2" w:rsidRPr="00546433" w14:paraId="43AB4229" w14:textId="77777777" w:rsidTr="00D4594D">
        <w:tc>
          <w:tcPr>
            <w:tcW w:w="5000" w:type="pct"/>
          </w:tcPr>
          <w:p w14:paraId="3CAFE9DB" w14:textId="77777777" w:rsidR="00623EF2" w:rsidRPr="00546433" w:rsidRDefault="00623EF2" w:rsidP="00D4594D">
            <w:pPr>
              <w:spacing w:line="240" w:lineRule="auto"/>
              <w:jc w:val="both"/>
              <w:rPr>
                <w:rFonts w:asciiTheme="minorHAnsi" w:hAnsiTheme="minorHAnsi" w:cs="Calibri"/>
              </w:rPr>
            </w:pP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wiring,</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schematics,</w:t>
            </w:r>
            <w:r w:rsidRPr="00546433">
              <w:rPr>
                <w:rFonts w:asciiTheme="minorHAnsi" w:eastAsia="Arial" w:hAnsiTheme="minorHAnsi" w:cs="Calibri"/>
              </w:rPr>
              <w:t xml:space="preserve"> </w:t>
            </w:r>
            <w:r w:rsidRPr="00546433">
              <w:rPr>
                <w:rFonts w:asciiTheme="minorHAnsi" w:hAnsiTheme="minorHAnsi" w:cs="Calibri"/>
              </w:rPr>
              <w:t>describe</w:t>
            </w:r>
            <w:r w:rsidRPr="00546433">
              <w:rPr>
                <w:rFonts w:asciiTheme="minorHAnsi" w:eastAsia="Arial" w:hAnsiTheme="minorHAnsi" w:cs="Calibri"/>
              </w:rPr>
              <w:t xml:space="preserve"> </w:t>
            </w:r>
            <w:r w:rsidRPr="00546433">
              <w:rPr>
                <w:rFonts w:asciiTheme="minorHAnsi" w:hAnsiTheme="minorHAnsi" w:cs="Calibri"/>
              </w:rPr>
              <w:t>connectors</w:t>
            </w:r>
            <w:r w:rsidRPr="00546433">
              <w:rPr>
                <w:rFonts w:asciiTheme="minorHAnsi" w:eastAsia="Arial" w:hAnsiTheme="minorHAnsi" w:cs="Calibri"/>
              </w:rPr>
              <w:t xml:space="preserve"> </w:t>
            </w:r>
            <w:r w:rsidRPr="00546433">
              <w:rPr>
                <w:rFonts w:asciiTheme="minorHAnsi" w:hAnsiTheme="minorHAnsi" w:cs="Calibri"/>
              </w:rPr>
              <w:t>and</w:t>
            </w:r>
            <w:r w:rsidRPr="00546433">
              <w:rPr>
                <w:rFonts w:asciiTheme="minorHAnsi" w:eastAsia="Arial" w:hAnsiTheme="minorHAnsi" w:cs="Calibri"/>
              </w:rPr>
              <w:t xml:space="preserve"> </w:t>
            </w:r>
            <w:r w:rsidRPr="00546433">
              <w:rPr>
                <w:rFonts w:asciiTheme="minorHAnsi" w:hAnsiTheme="minorHAnsi" w:cs="Calibri"/>
              </w:rPr>
              <w:t>cables used and</w:t>
            </w:r>
            <w:r w:rsidRPr="00546433">
              <w:rPr>
                <w:rFonts w:asciiTheme="minorHAnsi" w:eastAsia="Arial" w:hAnsiTheme="minorHAnsi" w:cs="Calibri"/>
              </w:rPr>
              <w:t xml:space="preserve"> </w:t>
            </w:r>
            <w:r w:rsidRPr="00546433">
              <w:rPr>
                <w:rFonts w:asciiTheme="minorHAnsi" w:hAnsiTheme="minorHAnsi" w:cs="Calibri"/>
              </w:rPr>
              <w:t>show</w:t>
            </w:r>
            <w:r w:rsidRPr="00546433">
              <w:rPr>
                <w:rFonts w:asciiTheme="minorHAnsi" w:eastAsia="Arial" w:hAnsiTheme="minorHAnsi" w:cs="Calibri"/>
              </w:rPr>
              <w:t xml:space="preserve"> </w:t>
            </w:r>
            <w:r w:rsidRPr="00546433">
              <w:rPr>
                <w:rFonts w:asciiTheme="minorHAnsi" w:hAnsiTheme="minorHAnsi" w:cs="Calibri"/>
              </w:rPr>
              <w:t>useful</w:t>
            </w:r>
            <w:r w:rsidRPr="00546433">
              <w:rPr>
                <w:rFonts w:asciiTheme="minorHAnsi" w:eastAsia="Arial" w:hAnsiTheme="minorHAnsi" w:cs="Calibri"/>
              </w:rPr>
              <w:t xml:space="preserve"> </w:t>
            </w:r>
            <w:r w:rsidRPr="00546433">
              <w:rPr>
                <w:rFonts w:asciiTheme="minorHAnsi" w:hAnsiTheme="minorHAnsi" w:cs="Calibri"/>
              </w:rPr>
              <w:t>data</w:t>
            </w:r>
            <w:r w:rsidRPr="00546433">
              <w:rPr>
                <w:rFonts w:asciiTheme="minorHAnsi" w:eastAsia="Arial" w:hAnsiTheme="minorHAnsi" w:cs="Calibri"/>
              </w:rPr>
              <w:t xml:space="preserve"> </w:t>
            </w:r>
            <w:r w:rsidRPr="00546433">
              <w:rPr>
                <w:rFonts w:asciiTheme="minorHAnsi" w:hAnsiTheme="minorHAnsi" w:cs="Calibri"/>
              </w:rPr>
              <w:t>regarding</w:t>
            </w:r>
            <w:r w:rsidRPr="00546433">
              <w:rPr>
                <w:rFonts w:asciiTheme="minorHAnsi" w:eastAsia="Arial" w:hAnsiTheme="minorHAnsi" w:cs="Calibri"/>
              </w:rPr>
              <w:t xml:space="preserve"> </w:t>
            </w:r>
            <w:r w:rsidRPr="00546433">
              <w:rPr>
                <w:rFonts w:asciiTheme="minorHAnsi" w:hAnsiTheme="minorHAnsi" w:cs="Calibri"/>
              </w:rPr>
              <w:t>the</w:t>
            </w:r>
            <w:r w:rsidRPr="00546433">
              <w:rPr>
                <w:rFonts w:asciiTheme="minorHAnsi" w:eastAsia="Arial" w:hAnsiTheme="minorHAnsi" w:cs="Calibri"/>
              </w:rPr>
              <w:t xml:space="preserve"> </w:t>
            </w:r>
            <w:r w:rsidRPr="00546433">
              <w:rPr>
                <w:rFonts w:asciiTheme="minorHAnsi" w:hAnsiTheme="minorHAnsi" w:cs="Calibri"/>
              </w:rPr>
              <w:t>wiring.  Include gauge, voltage and temperature rating of wiring used and any fuses or other overcurrent protection used.</w:t>
            </w:r>
          </w:p>
        </w:tc>
      </w:tr>
    </w:tbl>
    <w:p w14:paraId="1C16034D" w14:textId="77777777" w:rsidR="00623EF2" w:rsidRDefault="00623EF2" w:rsidP="00623EF2">
      <w:pPr>
        <w:pStyle w:val="Heading3"/>
        <w:spacing w:line="240" w:lineRule="auto"/>
      </w:pPr>
      <w:bookmarkStart w:id="131" w:name="_Toc56931511"/>
      <w:bookmarkStart w:id="132" w:name="_Toc33294165"/>
      <w:r>
        <w:t>TSAL Power</w:t>
      </w:r>
      <w:bookmarkEnd w:id="131"/>
    </w:p>
    <w:tbl>
      <w:tblPr>
        <w:tblStyle w:val="TableGrid"/>
        <w:tblW w:w="0" w:type="auto"/>
        <w:tblLook w:val="04A0" w:firstRow="1" w:lastRow="0" w:firstColumn="1" w:lastColumn="0" w:noHBand="0" w:noVBand="1"/>
      </w:tblPr>
      <w:tblGrid>
        <w:gridCol w:w="13562"/>
      </w:tblGrid>
      <w:tr w:rsidR="00623EF2" w:rsidRPr="00546433" w14:paraId="18C3F712" w14:textId="77777777" w:rsidTr="00D4594D">
        <w:tc>
          <w:tcPr>
            <w:tcW w:w="13562" w:type="dxa"/>
          </w:tcPr>
          <w:p w14:paraId="138963BD" w14:textId="77777777" w:rsidR="00623EF2" w:rsidRPr="00546433" w:rsidRDefault="00623EF2" w:rsidP="00D4594D">
            <w:pPr>
              <w:spacing w:line="240" w:lineRule="auto"/>
              <w:jc w:val="both"/>
              <w:rPr>
                <w:rFonts w:ascii="Calibri" w:hAnsi="Calibri" w:cs="Calibri"/>
              </w:rPr>
            </w:pPr>
            <w:r w:rsidRPr="00546433">
              <w:rPr>
                <w:rFonts w:ascii="Calibri" w:hAnsi="Calibri" w:cs="Calibri"/>
              </w:rPr>
              <w:t xml:space="preserve">Describe how your TSAL is powered to ensure it can remain active for at least 15 minutes after the LVs is switched off.  Describe the method used (if any) to deactivate the TSAL when the LVS is switched off and the TS is confirmed to be deactivated. </w:t>
            </w:r>
          </w:p>
        </w:tc>
      </w:tr>
    </w:tbl>
    <w:p w14:paraId="30EA23DD" w14:textId="77777777" w:rsidR="00623EF2" w:rsidRDefault="00623EF2" w:rsidP="00623EF2">
      <w:pPr>
        <w:pStyle w:val="Heading3"/>
        <w:spacing w:line="240" w:lineRule="auto"/>
      </w:pPr>
      <w:bookmarkStart w:id="133" w:name="_Toc56931512"/>
      <w:r>
        <w:t>Position</w:t>
      </w:r>
      <w:r>
        <w:rPr>
          <w:rFonts w:eastAsia="Arial"/>
        </w:rPr>
        <w:t xml:space="preserve"> </w:t>
      </w:r>
      <w:r>
        <w:t>in</w:t>
      </w:r>
      <w:r>
        <w:rPr>
          <w:rFonts w:eastAsia="Arial"/>
        </w:rPr>
        <w:t xml:space="preserve"> </w:t>
      </w:r>
      <w:r>
        <w:t>car</w:t>
      </w:r>
      <w:bookmarkEnd w:id="132"/>
      <w:bookmarkEnd w:id="133"/>
    </w:p>
    <w:tbl>
      <w:tblPr>
        <w:tblStyle w:val="TableGrid"/>
        <w:tblW w:w="5000" w:type="pct"/>
        <w:tblLook w:val="04A0" w:firstRow="1" w:lastRow="0" w:firstColumn="1" w:lastColumn="0" w:noHBand="0" w:noVBand="1"/>
      </w:tblPr>
      <w:tblGrid>
        <w:gridCol w:w="13562"/>
      </w:tblGrid>
      <w:tr w:rsidR="00623EF2" w:rsidRPr="00546433" w14:paraId="2C7824DC" w14:textId="77777777" w:rsidTr="00D4594D">
        <w:tc>
          <w:tcPr>
            <w:tcW w:w="5000" w:type="pct"/>
          </w:tcPr>
          <w:p w14:paraId="216EA336"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182AE863" w14:textId="77777777" w:rsidR="00623EF2" w:rsidRDefault="00623EF2" w:rsidP="00623EF2">
      <w:pPr>
        <w:pStyle w:val="Heading3"/>
      </w:pPr>
      <w:bookmarkStart w:id="134" w:name="_Toc56931513"/>
      <w:r>
        <w:t xml:space="preserve">Failure detection, </w:t>
      </w:r>
      <w:proofErr w:type="gramStart"/>
      <w:r>
        <w:t>control</w:t>
      </w:r>
      <w:proofErr w:type="gramEnd"/>
      <w:r>
        <w:t xml:space="preserve"> and mitigation</w:t>
      </w:r>
      <w:bookmarkEnd w:id="134"/>
    </w:p>
    <w:tbl>
      <w:tblPr>
        <w:tblStyle w:val="TableGrid"/>
        <w:tblW w:w="5000" w:type="pct"/>
        <w:tblLook w:val="04A0" w:firstRow="1" w:lastRow="0" w:firstColumn="1" w:lastColumn="0" w:noHBand="0" w:noVBand="1"/>
      </w:tblPr>
      <w:tblGrid>
        <w:gridCol w:w="13562"/>
      </w:tblGrid>
      <w:tr w:rsidR="00623EF2" w:rsidRPr="00546433" w14:paraId="4A416427" w14:textId="77777777" w:rsidTr="00D4594D">
        <w:tc>
          <w:tcPr>
            <w:tcW w:w="5000" w:type="pct"/>
          </w:tcPr>
          <w:p w14:paraId="4121D6FC"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TSAL system, its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49AC0781" w14:textId="77777777" w:rsidR="00623EF2" w:rsidRDefault="00623EF2" w:rsidP="00623EF2">
      <w:pPr>
        <w:pStyle w:val="Heading2"/>
        <w:spacing w:line="240" w:lineRule="auto"/>
      </w:pPr>
      <w:bookmarkStart w:id="135" w:name="_Toc56931514"/>
      <w:r>
        <w:t>Activating the tractive system</w:t>
      </w:r>
      <w:bookmarkEnd w:id="135"/>
    </w:p>
    <w:p w14:paraId="67A8C9CF" w14:textId="77777777" w:rsidR="00623EF2" w:rsidRPr="00F0289E" w:rsidRDefault="00623EF2" w:rsidP="00623EF2">
      <w:pPr>
        <w:pStyle w:val="Heading3"/>
        <w:spacing w:line="240" w:lineRule="auto"/>
      </w:pPr>
      <w:bookmarkStart w:id="136" w:name="_Toc56931515"/>
      <w:r w:rsidRPr="00F0289E">
        <w:t>Description</w:t>
      </w:r>
      <w:bookmarkEnd w:id="136"/>
    </w:p>
    <w:tbl>
      <w:tblPr>
        <w:tblStyle w:val="TableGrid"/>
        <w:tblW w:w="5000" w:type="pct"/>
        <w:tblLook w:val="04A0" w:firstRow="1" w:lastRow="0" w:firstColumn="1" w:lastColumn="0" w:noHBand="0" w:noVBand="1"/>
      </w:tblPr>
      <w:tblGrid>
        <w:gridCol w:w="13562"/>
      </w:tblGrid>
      <w:tr w:rsidR="00623EF2" w:rsidRPr="00546433" w14:paraId="78D72DB1" w14:textId="77777777" w:rsidTr="00D4594D">
        <w:tc>
          <w:tcPr>
            <w:tcW w:w="5000" w:type="pct"/>
          </w:tcPr>
          <w:p w14:paraId="51530442"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process for activating the tractive system and explain how the TS cannot be activated closing the shutdown circuit (EV4.11.3).</w:t>
            </w:r>
          </w:p>
        </w:tc>
      </w:tr>
    </w:tbl>
    <w:p w14:paraId="7200D7B5" w14:textId="77777777" w:rsidR="00623EF2" w:rsidRPr="00F0289E" w:rsidRDefault="00623EF2" w:rsidP="00623EF2">
      <w:pPr>
        <w:pStyle w:val="Heading3"/>
        <w:spacing w:line="240" w:lineRule="auto"/>
      </w:pPr>
      <w:bookmarkStart w:id="137" w:name="_Toc56931516"/>
      <w:r w:rsidRPr="00F0289E">
        <w:t>Wiring,</w:t>
      </w:r>
      <w:r w:rsidRPr="00F0289E">
        <w:rPr>
          <w:rFonts w:eastAsia="Arial"/>
        </w:rPr>
        <w:t xml:space="preserve"> </w:t>
      </w:r>
      <w:r w:rsidRPr="00F0289E">
        <w:t>cables,</w:t>
      </w:r>
      <w:r w:rsidRPr="00F0289E">
        <w:rPr>
          <w:rFonts w:eastAsia="Arial"/>
        </w:rPr>
        <w:t xml:space="preserve"> </w:t>
      </w:r>
      <w:r w:rsidRPr="00F0289E">
        <w:t>current</w:t>
      </w:r>
      <w:r w:rsidRPr="00F0289E">
        <w:rPr>
          <w:rFonts w:eastAsia="Arial"/>
        </w:rPr>
        <w:t xml:space="preserve"> </w:t>
      </w:r>
      <w:r w:rsidRPr="00F0289E">
        <w:t>calculations,</w:t>
      </w:r>
      <w:r w:rsidRPr="00F0289E">
        <w:rPr>
          <w:rFonts w:eastAsia="Arial"/>
        </w:rPr>
        <w:t xml:space="preserve"> </w:t>
      </w:r>
      <w:r w:rsidRPr="00F0289E">
        <w:t>connectors</w:t>
      </w:r>
      <w:bookmarkEnd w:id="137"/>
    </w:p>
    <w:tbl>
      <w:tblPr>
        <w:tblStyle w:val="TableGrid"/>
        <w:tblW w:w="5000" w:type="pct"/>
        <w:tblLook w:val="04A0" w:firstRow="1" w:lastRow="0" w:firstColumn="1" w:lastColumn="0" w:noHBand="0" w:noVBand="1"/>
      </w:tblPr>
      <w:tblGrid>
        <w:gridCol w:w="13562"/>
      </w:tblGrid>
      <w:tr w:rsidR="00623EF2" w:rsidRPr="00546433" w14:paraId="772D2179" w14:textId="77777777" w:rsidTr="00D4594D">
        <w:tc>
          <w:tcPr>
            <w:tcW w:w="5000" w:type="pct"/>
          </w:tcPr>
          <w:p w14:paraId="25603710"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proofErr w:type="gramStart"/>
            <w:r w:rsidRPr="00546433">
              <w:rPr>
                <w:rFonts w:ascii="Calibri" w:hAnsi="Calibri" w:cs="Calibri"/>
              </w:rPr>
              <w:t>cables</w:t>
            </w:r>
            <w:proofErr w:type="gramEnd"/>
            <w:r w:rsidRPr="00546433">
              <w:rPr>
                <w:rFonts w:ascii="Calibri" w:hAnsi="Calibri" w:cs="Calibri"/>
              </w:rPr>
              <w:t xml:space="preserve">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w:t>
            </w:r>
          </w:p>
        </w:tc>
      </w:tr>
    </w:tbl>
    <w:p w14:paraId="196A15CC" w14:textId="77777777" w:rsidR="00623EF2" w:rsidRPr="00F0289E" w:rsidRDefault="00623EF2" w:rsidP="00623EF2">
      <w:pPr>
        <w:pStyle w:val="Heading3"/>
        <w:spacing w:line="240" w:lineRule="auto"/>
      </w:pPr>
      <w:bookmarkStart w:id="138" w:name="_Toc56931517"/>
      <w:r w:rsidRPr="00F0289E">
        <w:t>Position</w:t>
      </w:r>
      <w:r w:rsidRPr="00F0289E">
        <w:rPr>
          <w:rFonts w:eastAsia="Arial"/>
        </w:rPr>
        <w:t xml:space="preserve"> </w:t>
      </w:r>
      <w:r w:rsidRPr="00F0289E">
        <w:t>in</w:t>
      </w:r>
      <w:r w:rsidRPr="00F0289E">
        <w:rPr>
          <w:rFonts w:eastAsia="Arial"/>
        </w:rPr>
        <w:t xml:space="preserve"> </w:t>
      </w:r>
      <w:r w:rsidRPr="00F0289E">
        <w:t>car</w:t>
      </w:r>
      <w:bookmarkEnd w:id="138"/>
    </w:p>
    <w:tbl>
      <w:tblPr>
        <w:tblStyle w:val="TableGrid"/>
        <w:tblW w:w="5000" w:type="pct"/>
        <w:tblLook w:val="04A0" w:firstRow="1" w:lastRow="0" w:firstColumn="1" w:lastColumn="0" w:noHBand="0" w:noVBand="1"/>
      </w:tblPr>
      <w:tblGrid>
        <w:gridCol w:w="13562"/>
      </w:tblGrid>
      <w:tr w:rsidR="00623EF2" w:rsidRPr="00546433" w14:paraId="57635479" w14:textId="77777777" w:rsidTr="00D4594D">
        <w:tc>
          <w:tcPr>
            <w:tcW w:w="5000" w:type="pct"/>
          </w:tcPr>
          <w:p w14:paraId="15D2E9E3"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18AC89D7" w14:textId="77777777" w:rsidR="00623EF2" w:rsidRDefault="00623EF2" w:rsidP="00623EF2">
      <w:pPr>
        <w:pStyle w:val="Heading3"/>
      </w:pPr>
      <w:bookmarkStart w:id="139" w:name="_Toc56931518"/>
      <w:r>
        <w:t xml:space="preserve">Failure detection, </w:t>
      </w:r>
      <w:proofErr w:type="gramStart"/>
      <w:r>
        <w:t>control</w:t>
      </w:r>
      <w:proofErr w:type="gramEnd"/>
      <w:r>
        <w:t xml:space="preserve"> and mitigation</w:t>
      </w:r>
      <w:bookmarkEnd w:id="139"/>
    </w:p>
    <w:tbl>
      <w:tblPr>
        <w:tblStyle w:val="TableGrid"/>
        <w:tblW w:w="5000" w:type="pct"/>
        <w:tblLook w:val="04A0" w:firstRow="1" w:lastRow="0" w:firstColumn="1" w:lastColumn="0" w:noHBand="0" w:noVBand="1"/>
      </w:tblPr>
      <w:tblGrid>
        <w:gridCol w:w="13562"/>
      </w:tblGrid>
      <w:tr w:rsidR="00623EF2" w:rsidRPr="00546433" w14:paraId="1DADED66" w14:textId="77777777" w:rsidTr="00D4594D">
        <w:tc>
          <w:tcPr>
            <w:tcW w:w="5000" w:type="pct"/>
          </w:tcPr>
          <w:p w14:paraId="2E30B574"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TS activation system, its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347915C2" w14:textId="77777777" w:rsidR="00623EF2" w:rsidRPr="00F0289E" w:rsidRDefault="00623EF2" w:rsidP="00623EF2">
      <w:pPr>
        <w:pStyle w:val="Heading2"/>
        <w:spacing w:line="240" w:lineRule="auto"/>
      </w:pPr>
      <w:bookmarkStart w:id="140" w:name="_Toc56931519"/>
      <w:r w:rsidRPr="00F0289E">
        <w:t>Ready-To-Drive</w:t>
      </w:r>
      <w:r>
        <w:t xml:space="preserve"> Mode</w:t>
      </w:r>
      <w:bookmarkEnd w:id="140"/>
    </w:p>
    <w:p w14:paraId="244473B1" w14:textId="77777777" w:rsidR="00623EF2" w:rsidRPr="00F0289E" w:rsidRDefault="00623EF2" w:rsidP="00623EF2">
      <w:pPr>
        <w:pStyle w:val="Heading3"/>
        <w:spacing w:line="240" w:lineRule="auto"/>
      </w:pPr>
      <w:bookmarkStart w:id="141" w:name="_Toc56931520"/>
      <w:r w:rsidRPr="00F0289E">
        <w:t>Description</w:t>
      </w:r>
      <w:bookmarkEnd w:id="141"/>
    </w:p>
    <w:tbl>
      <w:tblPr>
        <w:tblStyle w:val="TableGrid"/>
        <w:tblW w:w="5000" w:type="pct"/>
        <w:tblLook w:val="04A0" w:firstRow="1" w:lastRow="0" w:firstColumn="1" w:lastColumn="0" w:noHBand="0" w:noVBand="1"/>
      </w:tblPr>
      <w:tblGrid>
        <w:gridCol w:w="13562"/>
      </w:tblGrid>
      <w:tr w:rsidR="00623EF2" w:rsidRPr="00546433" w14:paraId="1E59D7DE" w14:textId="77777777" w:rsidTr="00D4594D">
        <w:tc>
          <w:tcPr>
            <w:tcW w:w="5000" w:type="pct"/>
          </w:tcPr>
          <w:p w14:paraId="71171A53"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your</w:t>
            </w:r>
            <w:r w:rsidRPr="00546433">
              <w:rPr>
                <w:rFonts w:ascii="Calibri" w:eastAsia="Arial" w:hAnsi="Calibri" w:cs="Calibri"/>
              </w:rPr>
              <w:t xml:space="preserve"> </w:t>
            </w:r>
            <w:r w:rsidRPr="00546433">
              <w:rPr>
                <w:rFonts w:ascii="Calibri" w:hAnsi="Calibri" w:cs="Calibri"/>
              </w:rPr>
              <w:t>concept</w:t>
            </w:r>
            <w:r w:rsidRPr="00546433">
              <w:rPr>
                <w:rFonts w:ascii="Calibri" w:eastAsia="Arial" w:hAnsi="Calibri" w:cs="Calibri"/>
              </w:rPr>
              <w:t xml:space="preserve"> for making the vehicle ready to drive, the actions required of the driver and how the ready-to-drive mode is deactivated.  </w:t>
            </w:r>
            <w:r w:rsidRPr="00546433">
              <w:rPr>
                <w:rFonts w:ascii="Calibri" w:hAnsi="Calibri" w:cs="Calibri"/>
              </w:rPr>
              <w:t>of</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RTDS,</w:t>
            </w:r>
            <w:r w:rsidRPr="00546433">
              <w:rPr>
                <w:rFonts w:ascii="Calibri" w:eastAsia="Arial" w:hAnsi="Calibri" w:cs="Calibri"/>
              </w:rPr>
              <w:t xml:space="preserve"> </w:t>
            </w:r>
            <w:r w:rsidRPr="00546433">
              <w:rPr>
                <w:rFonts w:ascii="Calibri" w:hAnsi="Calibri" w:cs="Calibri"/>
              </w:rPr>
              <w:t>how</w:t>
            </w:r>
            <w:r w:rsidRPr="00546433">
              <w:rPr>
                <w:rFonts w:ascii="Calibri" w:eastAsia="Arial" w:hAnsi="Calibri" w:cs="Calibri"/>
              </w:rPr>
              <w:t xml:space="preserve"> </w:t>
            </w:r>
            <w:r w:rsidRPr="00546433">
              <w:rPr>
                <w:rFonts w:ascii="Calibri" w:hAnsi="Calibri" w:cs="Calibri"/>
              </w:rPr>
              <w:t>is</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sound</w:t>
            </w:r>
            <w:r w:rsidRPr="00546433">
              <w:rPr>
                <w:rFonts w:ascii="Calibri" w:eastAsia="Arial" w:hAnsi="Calibri" w:cs="Calibri"/>
              </w:rPr>
              <w:t xml:space="preserve"> </w:t>
            </w:r>
            <w:r w:rsidRPr="00546433">
              <w:rPr>
                <w:rFonts w:ascii="Calibri" w:hAnsi="Calibri" w:cs="Calibri"/>
              </w:rPr>
              <w:t>produced,</w:t>
            </w:r>
            <w:r w:rsidRPr="00546433">
              <w:rPr>
                <w:rFonts w:ascii="Calibri" w:eastAsia="Arial" w:hAnsi="Calibri" w:cs="Calibri"/>
              </w:rPr>
              <w:t xml:space="preserve"> </w:t>
            </w:r>
            <w:r w:rsidRPr="00546433">
              <w:rPr>
                <w:rFonts w:ascii="Calibri" w:hAnsi="Calibri" w:cs="Calibri"/>
              </w:rPr>
              <w:t>what</w:t>
            </w:r>
            <w:r w:rsidRPr="00546433">
              <w:rPr>
                <w:rFonts w:ascii="Calibri" w:eastAsia="Arial" w:hAnsi="Calibri" w:cs="Calibri"/>
              </w:rPr>
              <w:t xml:space="preserve"> </w:t>
            </w:r>
            <w:r w:rsidRPr="00546433">
              <w:rPr>
                <w:rFonts w:ascii="Calibri" w:hAnsi="Calibri" w:cs="Calibri"/>
              </w:rPr>
              <w:t>are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parameters</w:t>
            </w:r>
            <w:r w:rsidRPr="00546433">
              <w:rPr>
                <w:rFonts w:ascii="Calibri" w:eastAsia="Arial" w:hAnsi="Calibri" w:cs="Calibri"/>
              </w:rPr>
              <w:t xml:space="preserve"> </w:t>
            </w:r>
            <w:r w:rsidRPr="00546433">
              <w:rPr>
                <w:rFonts w:ascii="Calibri" w:hAnsi="Calibri" w:cs="Calibri"/>
              </w:rPr>
              <w:t>for</w:t>
            </w:r>
            <w:r w:rsidRPr="00546433">
              <w:rPr>
                <w:rFonts w:ascii="Calibri" w:eastAsia="Arial" w:hAnsi="Calibri" w:cs="Calibri"/>
              </w:rPr>
              <w:t xml:space="preserve"> </w:t>
            </w:r>
            <w:r w:rsidRPr="00546433">
              <w:rPr>
                <w:rFonts w:ascii="Calibri" w:hAnsi="Calibri" w:cs="Calibri"/>
              </w:rPr>
              <w:t>activating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RTDS,</w:t>
            </w:r>
            <w:r w:rsidRPr="00546433">
              <w:rPr>
                <w:rFonts w:ascii="Calibri" w:eastAsia="Arial" w:hAnsi="Calibri" w:cs="Calibri"/>
              </w:rPr>
              <w:t xml:space="preserve"> </w:t>
            </w:r>
            <w:r w:rsidRPr="00546433">
              <w:rPr>
                <w:rFonts w:ascii="Calibri" w:hAnsi="Calibri" w:cs="Calibri"/>
              </w:rPr>
              <w:t>etc.</w:t>
            </w:r>
          </w:p>
        </w:tc>
      </w:tr>
    </w:tbl>
    <w:p w14:paraId="77BB20E8" w14:textId="77777777" w:rsidR="00623EF2" w:rsidRDefault="00623EF2" w:rsidP="00623EF2">
      <w:pPr>
        <w:pStyle w:val="Heading3"/>
        <w:spacing w:line="240" w:lineRule="auto"/>
      </w:pPr>
      <w:bookmarkStart w:id="142" w:name="_Toc56931521"/>
      <w:r>
        <w:t>Ready to Drive Sound (RTDS)</w:t>
      </w:r>
      <w:bookmarkEnd w:id="142"/>
    </w:p>
    <w:tbl>
      <w:tblPr>
        <w:tblStyle w:val="TableGrid"/>
        <w:tblW w:w="0" w:type="auto"/>
        <w:tblLook w:val="04A0" w:firstRow="1" w:lastRow="0" w:firstColumn="1" w:lastColumn="0" w:noHBand="0" w:noVBand="1"/>
      </w:tblPr>
      <w:tblGrid>
        <w:gridCol w:w="13562"/>
      </w:tblGrid>
      <w:tr w:rsidR="00623EF2" w:rsidRPr="00546433" w14:paraId="1C514D09" w14:textId="77777777" w:rsidTr="00D4594D">
        <w:tc>
          <w:tcPr>
            <w:tcW w:w="13562" w:type="dxa"/>
          </w:tcPr>
          <w:p w14:paraId="60EA6C80" w14:textId="77777777" w:rsidR="00623EF2" w:rsidRPr="00546433" w:rsidRDefault="00623EF2" w:rsidP="00D4594D">
            <w:pPr>
              <w:spacing w:line="240" w:lineRule="auto"/>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your</w:t>
            </w:r>
            <w:r w:rsidRPr="00546433">
              <w:rPr>
                <w:rFonts w:ascii="Calibri" w:eastAsia="Arial" w:hAnsi="Calibri" w:cs="Calibri"/>
              </w:rPr>
              <w:t xml:space="preserve"> </w:t>
            </w:r>
            <w:r w:rsidRPr="00546433">
              <w:rPr>
                <w:rFonts w:ascii="Calibri" w:hAnsi="Calibri" w:cs="Calibri"/>
              </w:rPr>
              <w:t>concept</w:t>
            </w:r>
            <w:r w:rsidRPr="00546433">
              <w:rPr>
                <w:rFonts w:ascii="Calibri" w:eastAsia="Arial" w:hAnsi="Calibri" w:cs="Calibri"/>
              </w:rPr>
              <w:t xml:space="preserve"> of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RTDS,</w:t>
            </w:r>
            <w:r w:rsidRPr="00546433">
              <w:rPr>
                <w:rFonts w:ascii="Calibri" w:eastAsia="Arial" w:hAnsi="Calibri" w:cs="Calibri"/>
              </w:rPr>
              <w:t xml:space="preserve"> </w:t>
            </w:r>
            <w:r w:rsidRPr="00546433">
              <w:rPr>
                <w:rFonts w:ascii="Calibri" w:hAnsi="Calibri" w:cs="Calibri"/>
              </w:rPr>
              <w:t>how</w:t>
            </w:r>
            <w:r w:rsidRPr="00546433">
              <w:rPr>
                <w:rFonts w:ascii="Calibri" w:eastAsia="Arial" w:hAnsi="Calibri" w:cs="Calibri"/>
              </w:rPr>
              <w:t xml:space="preserve"> </w:t>
            </w:r>
            <w:r w:rsidRPr="00546433">
              <w:rPr>
                <w:rFonts w:ascii="Calibri" w:hAnsi="Calibri" w:cs="Calibri"/>
              </w:rPr>
              <w:t>is</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sound</w:t>
            </w:r>
            <w:r w:rsidRPr="00546433">
              <w:rPr>
                <w:rFonts w:ascii="Calibri" w:eastAsia="Arial" w:hAnsi="Calibri" w:cs="Calibri"/>
              </w:rPr>
              <w:t xml:space="preserve"> </w:t>
            </w:r>
            <w:r w:rsidRPr="00546433">
              <w:rPr>
                <w:rFonts w:ascii="Calibri" w:hAnsi="Calibri" w:cs="Calibri"/>
              </w:rPr>
              <w:t>produced,</w:t>
            </w:r>
            <w:r w:rsidRPr="00546433">
              <w:rPr>
                <w:rFonts w:ascii="Calibri" w:eastAsia="Arial" w:hAnsi="Calibri" w:cs="Calibri"/>
              </w:rPr>
              <w:t xml:space="preserve"> </w:t>
            </w:r>
            <w:r w:rsidRPr="00546433">
              <w:rPr>
                <w:rFonts w:ascii="Calibri" w:hAnsi="Calibri" w:cs="Calibri"/>
              </w:rPr>
              <w:t>etc.</w:t>
            </w:r>
          </w:p>
        </w:tc>
      </w:tr>
    </w:tbl>
    <w:p w14:paraId="76050046" w14:textId="77777777" w:rsidR="00623EF2" w:rsidRPr="00F0289E" w:rsidRDefault="00623EF2" w:rsidP="00623EF2">
      <w:pPr>
        <w:pStyle w:val="Heading3"/>
        <w:spacing w:line="240" w:lineRule="auto"/>
      </w:pPr>
      <w:bookmarkStart w:id="143" w:name="_Toc56931522"/>
      <w:r w:rsidRPr="00F0289E">
        <w:t>Wiring,</w:t>
      </w:r>
      <w:r w:rsidRPr="00F0289E">
        <w:rPr>
          <w:rFonts w:eastAsia="Arial"/>
        </w:rPr>
        <w:t xml:space="preserve"> </w:t>
      </w:r>
      <w:r w:rsidRPr="00F0289E">
        <w:t>cables,</w:t>
      </w:r>
      <w:r w:rsidRPr="00F0289E">
        <w:rPr>
          <w:rFonts w:eastAsia="Arial"/>
        </w:rPr>
        <w:t xml:space="preserve"> </w:t>
      </w:r>
      <w:r w:rsidRPr="00F0289E">
        <w:t>current</w:t>
      </w:r>
      <w:r w:rsidRPr="00F0289E">
        <w:rPr>
          <w:rFonts w:eastAsia="Arial"/>
        </w:rPr>
        <w:t xml:space="preserve"> </w:t>
      </w:r>
      <w:r w:rsidRPr="00F0289E">
        <w:t>calculations,</w:t>
      </w:r>
      <w:r w:rsidRPr="00F0289E">
        <w:rPr>
          <w:rFonts w:eastAsia="Arial"/>
        </w:rPr>
        <w:t xml:space="preserve"> </w:t>
      </w:r>
      <w:r w:rsidRPr="00F0289E">
        <w:t>connectors</w:t>
      </w:r>
      <w:bookmarkEnd w:id="143"/>
    </w:p>
    <w:tbl>
      <w:tblPr>
        <w:tblStyle w:val="TableGrid"/>
        <w:tblW w:w="5000" w:type="pct"/>
        <w:tblLook w:val="04A0" w:firstRow="1" w:lastRow="0" w:firstColumn="1" w:lastColumn="0" w:noHBand="0" w:noVBand="1"/>
      </w:tblPr>
      <w:tblGrid>
        <w:gridCol w:w="13562"/>
      </w:tblGrid>
      <w:tr w:rsidR="00623EF2" w:rsidRPr="00546433" w14:paraId="4770E0E5" w14:textId="77777777" w:rsidTr="00D4594D">
        <w:tc>
          <w:tcPr>
            <w:tcW w:w="5000" w:type="pct"/>
          </w:tcPr>
          <w:p w14:paraId="38E86B80"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proofErr w:type="gramStart"/>
            <w:r w:rsidRPr="00546433">
              <w:rPr>
                <w:rFonts w:ascii="Calibri" w:hAnsi="Calibri" w:cs="Calibri"/>
              </w:rPr>
              <w:t>cables</w:t>
            </w:r>
            <w:proofErr w:type="gramEnd"/>
            <w:r w:rsidRPr="00546433">
              <w:rPr>
                <w:rFonts w:ascii="Calibri" w:hAnsi="Calibri" w:cs="Calibri"/>
              </w:rPr>
              <w:t xml:space="preserve">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w:t>
            </w:r>
          </w:p>
        </w:tc>
      </w:tr>
    </w:tbl>
    <w:p w14:paraId="50709166" w14:textId="77777777" w:rsidR="00623EF2" w:rsidRPr="00F0289E" w:rsidRDefault="00623EF2" w:rsidP="00623EF2">
      <w:pPr>
        <w:pStyle w:val="Heading3"/>
        <w:spacing w:line="240" w:lineRule="auto"/>
      </w:pPr>
      <w:bookmarkStart w:id="144" w:name="_Toc56931523"/>
      <w:r w:rsidRPr="00F0289E">
        <w:t>Position</w:t>
      </w:r>
      <w:r w:rsidRPr="00F0289E">
        <w:rPr>
          <w:rFonts w:eastAsia="Arial"/>
        </w:rPr>
        <w:t xml:space="preserve"> </w:t>
      </w:r>
      <w:r w:rsidRPr="00F0289E">
        <w:t>in</w:t>
      </w:r>
      <w:r w:rsidRPr="00F0289E">
        <w:rPr>
          <w:rFonts w:eastAsia="Arial"/>
        </w:rPr>
        <w:t xml:space="preserve"> </w:t>
      </w:r>
      <w:r w:rsidRPr="00F0289E">
        <w:t>car</w:t>
      </w:r>
      <w:bookmarkEnd w:id="144"/>
    </w:p>
    <w:tbl>
      <w:tblPr>
        <w:tblStyle w:val="TableGrid"/>
        <w:tblW w:w="5000" w:type="pct"/>
        <w:tblLook w:val="04A0" w:firstRow="1" w:lastRow="0" w:firstColumn="1" w:lastColumn="0" w:noHBand="0" w:noVBand="1"/>
      </w:tblPr>
      <w:tblGrid>
        <w:gridCol w:w="13562"/>
      </w:tblGrid>
      <w:tr w:rsidR="00623EF2" w:rsidRPr="00546433" w14:paraId="152FC6DD" w14:textId="77777777" w:rsidTr="00D4594D">
        <w:tc>
          <w:tcPr>
            <w:tcW w:w="5000" w:type="pct"/>
          </w:tcPr>
          <w:p w14:paraId="0986D897"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64ECD3FD" w14:textId="77777777" w:rsidR="00623EF2" w:rsidRDefault="00623EF2" w:rsidP="00623EF2">
      <w:pPr>
        <w:pStyle w:val="Heading3"/>
      </w:pPr>
      <w:bookmarkStart w:id="145" w:name="_Toc56931524"/>
      <w:r>
        <w:t xml:space="preserve">Failure detection, </w:t>
      </w:r>
      <w:proofErr w:type="gramStart"/>
      <w:r>
        <w:t>control</w:t>
      </w:r>
      <w:proofErr w:type="gramEnd"/>
      <w:r>
        <w:t xml:space="preserve"> and mitigation</w:t>
      </w:r>
      <w:bookmarkEnd w:id="145"/>
    </w:p>
    <w:tbl>
      <w:tblPr>
        <w:tblStyle w:val="TableGrid"/>
        <w:tblW w:w="5000" w:type="pct"/>
        <w:tblLook w:val="04A0" w:firstRow="1" w:lastRow="0" w:firstColumn="1" w:lastColumn="0" w:noHBand="0" w:noVBand="1"/>
      </w:tblPr>
      <w:tblGrid>
        <w:gridCol w:w="13562"/>
      </w:tblGrid>
      <w:tr w:rsidR="00623EF2" w:rsidRPr="00546433" w14:paraId="0D0AC276" w14:textId="77777777" w:rsidTr="00D4594D">
        <w:tc>
          <w:tcPr>
            <w:tcW w:w="5000" w:type="pct"/>
          </w:tcPr>
          <w:p w14:paraId="6C8D8A97"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ready to drive system or the RTDS, its inputs or outputs and how they are detected, </w:t>
            </w:r>
            <w:proofErr w:type="gramStart"/>
            <w:r w:rsidRPr="00546433">
              <w:rPr>
                <w:rFonts w:ascii="Calibri" w:eastAsia="Arial" w:hAnsi="Calibri" w:cs="Calibri"/>
              </w:rPr>
              <w:t>mitigated</w:t>
            </w:r>
            <w:proofErr w:type="gramEnd"/>
            <w:r w:rsidRPr="00546433">
              <w:rPr>
                <w:rFonts w:ascii="Calibri" w:eastAsia="Arial" w:hAnsi="Calibri" w:cs="Calibri"/>
              </w:rPr>
              <w:t xml:space="preserve"> and controlled.</w:t>
            </w:r>
          </w:p>
        </w:tc>
      </w:tr>
    </w:tbl>
    <w:p w14:paraId="70D2E93A" w14:textId="77777777" w:rsidR="00623EF2" w:rsidRDefault="00623EF2" w:rsidP="00623EF2">
      <w:pPr>
        <w:pStyle w:val="Heading1"/>
        <w:spacing w:line="240" w:lineRule="auto"/>
      </w:pPr>
      <w:bookmarkStart w:id="146" w:name="_Toc33283713"/>
      <w:bookmarkStart w:id="147" w:name="_Toc56931525"/>
      <w:r>
        <w:t>Accumulators</w:t>
      </w:r>
      <w:bookmarkEnd w:id="146"/>
      <w:bookmarkEnd w:id="147"/>
    </w:p>
    <w:p w14:paraId="664A5765" w14:textId="77777777" w:rsidR="00623EF2" w:rsidRDefault="00623EF2" w:rsidP="00623EF2">
      <w:pPr>
        <w:pStyle w:val="Heading2"/>
        <w:spacing w:line="240" w:lineRule="auto"/>
      </w:pPr>
      <w:bookmarkStart w:id="148" w:name="_Toc33283714"/>
      <w:bookmarkStart w:id="149" w:name="_Toc399226685"/>
      <w:bookmarkStart w:id="150" w:name="_Toc56931526"/>
      <w:r>
        <w:t>TS Accumulator</w:t>
      </w:r>
      <w:r>
        <w:rPr>
          <w:rFonts w:eastAsia="Arial"/>
        </w:rPr>
        <w:t xml:space="preserve"> </w:t>
      </w:r>
      <w:r>
        <w:t>pack</w:t>
      </w:r>
      <w:bookmarkEnd w:id="148"/>
      <w:bookmarkEnd w:id="149"/>
      <w:r>
        <w:t>(s)</w:t>
      </w:r>
      <w:bookmarkEnd w:id="150"/>
    </w:p>
    <w:p w14:paraId="4D07AB50" w14:textId="77777777" w:rsidR="00623EF2" w:rsidRDefault="00623EF2" w:rsidP="00623EF2">
      <w:pPr>
        <w:pStyle w:val="Heading3"/>
        <w:spacing w:line="240" w:lineRule="auto"/>
      </w:pPr>
      <w:bookmarkStart w:id="151" w:name="_Toc33283715"/>
      <w:bookmarkStart w:id="152" w:name="_Ref3231740"/>
      <w:bookmarkStart w:id="153" w:name="_Toc399226686"/>
      <w:bookmarkStart w:id="154" w:name="_Toc56931527"/>
      <w:r>
        <w:t>Overview/description/parameters</w:t>
      </w:r>
      <w:bookmarkEnd w:id="151"/>
      <w:bookmarkEnd w:id="152"/>
      <w:bookmarkEnd w:id="153"/>
      <w:bookmarkEnd w:id="154"/>
    </w:p>
    <w:tbl>
      <w:tblPr>
        <w:tblStyle w:val="TableGrid"/>
        <w:tblW w:w="5000" w:type="pct"/>
        <w:tblLook w:val="04A0" w:firstRow="1" w:lastRow="0" w:firstColumn="1" w:lastColumn="0" w:noHBand="0" w:noVBand="1"/>
      </w:tblPr>
      <w:tblGrid>
        <w:gridCol w:w="561"/>
        <w:gridCol w:w="13001"/>
      </w:tblGrid>
      <w:tr w:rsidR="00623EF2" w:rsidRPr="00736FAF" w14:paraId="718026C9" w14:textId="77777777" w:rsidTr="00D4594D">
        <w:tc>
          <w:tcPr>
            <w:tcW w:w="207" w:type="pct"/>
          </w:tcPr>
          <w:p w14:paraId="3A43EBF0" w14:textId="77777777" w:rsidR="00623EF2" w:rsidRPr="00736FAF" w:rsidRDefault="00623EF2" w:rsidP="00D4594D">
            <w:pPr>
              <w:spacing w:line="240" w:lineRule="auto"/>
              <w:jc w:val="both"/>
              <w:rPr>
                <w:rFonts w:ascii="Calibri" w:hAnsi="Calibri" w:cs="Calibri"/>
              </w:rPr>
            </w:pPr>
            <w:r>
              <w:rPr>
                <w:rFonts w:ascii="Calibri" w:hAnsi="Calibri" w:cs="Calibri"/>
              </w:rPr>
              <w:t>1</w:t>
            </w:r>
          </w:p>
        </w:tc>
        <w:tc>
          <w:tcPr>
            <w:tcW w:w="4793" w:type="pct"/>
          </w:tcPr>
          <w:p w14:paraId="5ABF21CA" w14:textId="77777777" w:rsidR="00623EF2" w:rsidRPr="00736FAF" w:rsidRDefault="00623EF2" w:rsidP="00D4594D">
            <w:pPr>
              <w:spacing w:line="240" w:lineRule="auto"/>
              <w:jc w:val="both"/>
              <w:rPr>
                <w:rFonts w:ascii="Calibri" w:hAnsi="Calibri" w:cs="Calibri"/>
              </w:rPr>
            </w:pPr>
            <w:r w:rsidRPr="00736FAF">
              <w:rPr>
                <w:rFonts w:ascii="Calibri" w:hAnsi="Calibri" w:cs="Calibri"/>
              </w:rPr>
              <w:t>Describe</w:t>
            </w:r>
            <w:r w:rsidRPr="00736FAF">
              <w:rPr>
                <w:rFonts w:ascii="Calibri" w:eastAsia="Arial" w:hAnsi="Calibri" w:cs="Calibri"/>
              </w:rPr>
              <w:t xml:space="preserve"> the </w:t>
            </w:r>
            <w:r w:rsidRPr="00736FAF">
              <w:rPr>
                <w:rFonts w:ascii="Calibri" w:hAnsi="Calibri" w:cs="Calibri"/>
              </w:rPr>
              <w:t>concept</w:t>
            </w:r>
            <w:r w:rsidRPr="00736FAF">
              <w:rPr>
                <w:rFonts w:ascii="Calibri" w:eastAsia="Arial" w:hAnsi="Calibri" w:cs="Calibri"/>
              </w:rPr>
              <w:t xml:space="preserve"> </w:t>
            </w:r>
            <w:r w:rsidRPr="00736FAF">
              <w:rPr>
                <w:rFonts w:ascii="Calibri" w:hAnsi="Calibri" w:cs="Calibri"/>
              </w:rPr>
              <w:t>of the TS</w:t>
            </w:r>
            <w:r w:rsidRPr="00736FAF">
              <w:rPr>
                <w:rFonts w:ascii="Calibri" w:eastAsia="Arial" w:hAnsi="Calibri" w:cs="Calibri"/>
              </w:rPr>
              <w:t xml:space="preserve"> </w:t>
            </w:r>
            <w:r w:rsidRPr="00736FAF">
              <w:rPr>
                <w:rFonts w:ascii="Calibri" w:hAnsi="Calibri" w:cs="Calibri"/>
              </w:rPr>
              <w:t>accumulator</w:t>
            </w:r>
            <w:r w:rsidRPr="00736FAF">
              <w:rPr>
                <w:rFonts w:ascii="Calibri" w:eastAsia="Arial" w:hAnsi="Calibri" w:cs="Calibri"/>
              </w:rPr>
              <w:t xml:space="preserve"> </w:t>
            </w:r>
            <w:r w:rsidRPr="00736FAF">
              <w:rPr>
                <w:rFonts w:ascii="Calibri" w:hAnsi="Calibri" w:cs="Calibri"/>
              </w:rPr>
              <w:t>pack,</w:t>
            </w:r>
            <w:r w:rsidRPr="00736FAF">
              <w:rPr>
                <w:rFonts w:ascii="Calibri" w:eastAsia="Arial" w:hAnsi="Calibri" w:cs="Calibri"/>
              </w:rPr>
              <w:t xml:space="preserve"> </w:t>
            </w:r>
            <w:r w:rsidRPr="00736FAF">
              <w:rPr>
                <w:rFonts w:ascii="Calibri" w:hAnsi="Calibri" w:cs="Calibri"/>
              </w:rPr>
              <w:t>provide</w:t>
            </w:r>
            <w:r w:rsidRPr="00736FAF">
              <w:rPr>
                <w:rFonts w:ascii="Calibri" w:eastAsia="Arial" w:hAnsi="Calibri" w:cs="Calibri"/>
              </w:rPr>
              <w:t xml:space="preserve"> </w:t>
            </w:r>
            <w:r w:rsidRPr="00736FAF">
              <w:rPr>
                <w:rFonts w:ascii="Calibri" w:hAnsi="Calibri" w:cs="Calibri"/>
              </w:rPr>
              <w:t>table</w:t>
            </w:r>
            <w:r w:rsidRPr="00736FAF">
              <w:rPr>
                <w:rFonts w:ascii="Calibri" w:eastAsia="Arial" w:hAnsi="Calibri" w:cs="Calibri"/>
              </w:rPr>
              <w:t xml:space="preserve"> </w:t>
            </w:r>
            <w:r w:rsidRPr="00736FAF">
              <w:rPr>
                <w:rFonts w:ascii="Calibri" w:hAnsi="Calibri" w:cs="Calibri"/>
              </w:rPr>
              <w:t>with</w:t>
            </w:r>
            <w:r w:rsidRPr="00736FAF">
              <w:rPr>
                <w:rFonts w:ascii="Calibri" w:eastAsia="Arial" w:hAnsi="Calibri" w:cs="Calibri"/>
              </w:rPr>
              <w:t xml:space="preserve"> </w:t>
            </w:r>
            <w:r w:rsidRPr="00736FAF">
              <w:rPr>
                <w:rFonts w:ascii="Calibri" w:hAnsi="Calibri" w:cs="Calibri"/>
              </w:rPr>
              <w:t>main</w:t>
            </w:r>
            <w:r w:rsidRPr="00736FAF">
              <w:rPr>
                <w:rFonts w:ascii="Calibri" w:eastAsia="Arial" w:hAnsi="Calibri" w:cs="Calibri"/>
              </w:rPr>
              <w:t xml:space="preserve"> </w:t>
            </w:r>
            <w:r w:rsidRPr="00736FAF">
              <w:rPr>
                <w:rFonts w:ascii="Calibri" w:hAnsi="Calibri" w:cs="Calibri"/>
              </w:rPr>
              <w:t>parameters</w:t>
            </w:r>
            <w:r w:rsidRPr="00736FAF">
              <w:rPr>
                <w:rFonts w:ascii="Calibri" w:eastAsia="Arial" w:hAnsi="Calibri" w:cs="Calibri"/>
              </w:rPr>
              <w:t xml:space="preserve"> </w:t>
            </w:r>
            <w:r w:rsidRPr="00736FAF">
              <w:rPr>
                <w:rFonts w:ascii="Calibri" w:hAnsi="Calibri" w:cs="Calibri"/>
              </w:rPr>
              <w:t>like</w:t>
            </w:r>
            <w:r w:rsidRPr="00736FAF">
              <w:rPr>
                <w:rFonts w:ascii="Calibri" w:eastAsia="Arial" w:hAnsi="Calibri" w:cs="Calibri"/>
              </w:rPr>
              <w:t xml:space="preserve"> </w:t>
            </w:r>
            <w:r w:rsidRPr="00736FAF">
              <w:rPr>
                <w:rFonts w:ascii="Calibri" w:hAnsi="Calibri" w:cs="Calibri"/>
              </w:rPr>
              <w:t>number</w:t>
            </w:r>
            <w:r w:rsidRPr="00736FAF">
              <w:rPr>
                <w:rFonts w:ascii="Calibri" w:eastAsia="Arial" w:hAnsi="Calibri" w:cs="Calibri"/>
              </w:rPr>
              <w:t xml:space="preserve"> </w:t>
            </w:r>
            <w:r w:rsidRPr="00736FAF">
              <w:rPr>
                <w:rFonts w:ascii="Calibri" w:hAnsi="Calibri" w:cs="Calibri"/>
              </w:rPr>
              <w:t>of</w:t>
            </w:r>
            <w:r w:rsidRPr="00736FAF">
              <w:rPr>
                <w:rFonts w:ascii="Calibri" w:eastAsia="Arial" w:hAnsi="Calibri" w:cs="Calibri"/>
              </w:rPr>
              <w:t xml:space="preserve"> </w:t>
            </w:r>
            <w:r w:rsidRPr="00736FAF">
              <w:rPr>
                <w:rFonts w:ascii="Calibri" w:hAnsi="Calibri" w:cs="Calibri"/>
              </w:rPr>
              <w:t>cells, cell stacks separated by maintenance plugs,</w:t>
            </w:r>
            <w:r w:rsidRPr="00736FAF">
              <w:rPr>
                <w:rFonts w:ascii="Calibri" w:eastAsia="Arial" w:hAnsi="Calibri" w:cs="Calibri"/>
              </w:rPr>
              <w:t xml:space="preserve"> </w:t>
            </w:r>
            <w:r w:rsidRPr="00736FAF">
              <w:rPr>
                <w:rFonts w:ascii="Calibri" w:hAnsi="Calibri" w:cs="Calibri"/>
              </w:rPr>
              <w:t>cell</w:t>
            </w:r>
            <w:r w:rsidRPr="00736FAF">
              <w:rPr>
                <w:rFonts w:ascii="Calibri" w:eastAsia="Arial" w:hAnsi="Calibri" w:cs="Calibri"/>
              </w:rPr>
              <w:t xml:space="preserve"> </w:t>
            </w:r>
            <w:r w:rsidRPr="00736FAF">
              <w:rPr>
                <w:rFonts w:ascii="Calibri" w:hAnsi="Calibri" w:cs="Calibri"/>
              </w:rPr>
              <w:t>configuration,</w:t>
            </w:r>
            <w:r w:rsidRPr="00736FAF">
              <w:rPr>
                <w:rFonts w:ascii="Calibri" w:eastAsia="Arial" w:hAnsi="Calibri" w:cs="Calibri"/>
              </w:rPr>
              <w:t xml:space="preserve"> </w:t>
            </w:r>
            <w:r w:rsidRPr="00736FAF">
              <w:rPr>
                <w:rFonts w:ascii="Calibri" w:hAnsi="Calibri" w:cs="Calibri"/>
              </w:rPr>
              <w:t>resulting</w:t>
            </w:r>
            <w:r w:rsidRPr="00736FAF">
              <w:rPr>
                <w:rFonts w:ascii="Calibri" w:eastAsia="Arial" w:hAnsi="Calibri" w:cs="Calibri"/>
              </w:rPr>
              <w:t xml:space="preserve"> </w:t>
            </w:r>
            <w:r w:rsidRPr="00736FAF">
              <w:rPr>
                <w:rFonts w:ascii="Calibri" w:hAnsi="Calibri" w:cs="Calibri"/>
              </w:rPr>
              <w:t>voltages (minimum,</w:t>
            </w:r>
            <w:r w:rsidRPr="00736FAF">
              <w:rPr>
                <w:rFonts w:ascii="Calibri" w:eastAsia="Arial" w:hAnsi="Calibri" w:cs="Calibri"/>
              </w:rPr>
              <w:t xml:space="preserve"> </w:t>
            </w:r>
            <w:r w:rsidRPr="00736FAF">
              <w:rPr>
                <w:rFonts w:ascii="Calibri" w:hAnsi="Calibri" w:cs="Calibri"/>
              </w:rPr>
              <w:t>maximum,</w:t>
            </w:r>
            <w:r w:rsidRPr="00736FAF">
              <w:rPr>
                <w:rFonts w:ascii="Calibri" w:eastAsia="Arial" w:hAnsi="Calibri" w:cs="Calibri"/>
              </w:rPr>
              <w:t xml:space="preserve"> </w:t>
            </w:r>
            <w:r w:rsidRPr="00736FAF">
              <w:rPr>
                <w:rFonts w:ascii="Calibri" w:hAnsi="Calibri" w:cs="Calibri"/>
              </w:rPr>
              <w:t>nominal),</w:t>
            </w:r>
            <w:r w:rsidRPr="00736FAF">
              <w:rPr>
                <w:rFonts w:ascii="Calibri" w:eastAsia="Arial" w:hAnsi="Calibri" w:cs="Calibri"/>
              </w:rPr>
              <w:t xml:space="preserve"> </w:t>
            </w:r>
            <w:r w:rsidRPr="00736FAF">
              <w:rPr>
                <w:rFonts w:ascii="Calibri" w:hAnsi="Calibri" w:cs="Calibri"/>
              </w:rPr>
              <w:t>currents,</w:t>
            </w:r>
            <w:r w:rsidRPr="00736FAF">
              <w:rPr>
                <w:rFonts w:ascii="Calibri" w:eastAsia="Arial" w:hAnsi="Calibri" w:cs="Calibri"/>
              </w:rPr>
              <w:t xml:space="preserve"> </w:t>
            </w:r>
            <w:r w:rsidRPr="00736FAF">
              <w:rPr>
                <w:rFonts w:ascii="Calibri" w:hAnsi="Calibri" w:cs="Calibri"/>
              </w:rPr>
              <w:t>capacity</w:t>
            </w:r>
            <w:r w:rsidRPr="00736FAF">
              <w:rPr>
                <w:rFonts w:ascii="Calibri" w:eastAsia="Arial" w:hAnsi="Calibri" w:cs="Calibri"/>
              </w:rPr>
              <w:t xml:space="preserve"> </w:t>
            </w:r>
            <w:r w:rsidRPr="00736FAF">
              <w:rPr>
                <w:rFonts w:ascii="Calibri" w:hAnsi="Calibri" w:cs="Calibri"/>
              </w:rPr>
              <w:t>etc.</w:t>
            </w:r>
          </w:p>
        </w:tc>
      </w:tr>
      <w:tr w:rsidR="00623EF2" w:rsidRPr="00B062A8" w14:paraId="63C05D2C" w14:textId="77777777" w:rsidTr="00D4594D">
        <w:tc>
          <w:tcPr>
            <w:tcW w:w="207" w:type="pct"/>
          </w:tcPr>
          <w:p w14:paraId="5C5CD624"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2</w:t>
            </w:r>
          </w:p>
        </w:tc>
        <w:tc>
          <w:tcPr>
            <w:tcW w:w="4793" w:type="pct"/>
          </w:tcPr>
          <w:p w14:paraId="70901D49"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 xml:space="preserve">Where more than one </w:t>
            </w:r>
            <w:r>
              <w:rPr>
                <w:rFonts w:asciiTheme="minorHAnsi" w:hAnsiTheme="minorHAnsi" w:cstheme="minorHAnsi"/>
                <w:color w:val="FF0000"/>
              </w:rPr>
              <w:t>TS accumulator</w:t>
            </w:r>
            <w:r w:rsidRPr="00B062A8">
              <w:rPr>
                <w:rFonts w:asciiTheme="minorHAnsi" w:hAnsiTheme="minorHAnsi" w:cstheme="minorHAnsi"/>
                <w:color w:val="FF0000"/>
              </w:rPr>
              <w:t xml:space="preserve"> is used, add additional rows describing any differences, etc. (</w:t>
            </w:r>
            <w:r>
              <w:rPr>
                <w:rFonts w:asciiTheme="minorHAnsi" w:hAnsiTheme="minorHAnsi" w:cstheme="minorHAnsi"/>
                <w:color w:val="FF0000"/>
              </w:rPr>
              <w:t>i</w:t>
            </w:r>
            <w:r w:rsidRPr="00B062A8">
              <w:rPr>
                <w:rFonts w:asciiTheme="minorHAnsi" w:hAnsiTheme="minorHAnsi" w:cstheme="minorHAnsi"/>
                <w:color w:val="FF0000"/>
              </w:rPr>
              <w:t>f identical parts are used, just refer to the corresponding sections, do not copy and paste</w:t>
            </w:r>
            <w:r>
              <w:rPr>
                <w:rFonts w:asciiTheme="minorHAnsi" w:hAnsiTheme="minorHAnsi" w:cstheme="minorHAnsi"/>
                <w:color w:val="FF0000"/>
              </w:rPr>
              <w:t>)</w:t>
            </w:r>
          </w:p>
        </w:tc>
      </w:tr>
    </w:tbl>
    <w:p w14:paraId="65C3514D" w14:textId="77777777" w:rsidR="00623EF2" w:rsidRPr="00736FAF" w:rsidRDefault="00623EF2" w:rsidP="00623EF2">
      <w:pPr>
        <w:spacing w:before="200" w:after="0" w:line="240" w:lineRule="auto"/>
        <w:jc w:val="both"/>
        <w:rPr>
          <w:rFonts w:ascii="Calibri" w:hAnsi="Calibri" w:cs="Calibri"/>
        </w:rPr>
      </w:pPr>
      <w:r w:rsidRPr="00736FAF">
        <w:rPr>
          <w:rFonts w:ascii="Calibri" w:hAnsi="Calibri" w:cs="Calibri"/>
        </w:rPr>
        <w:t>Fill out the following table (add additional rows for additional accumulators if required):</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68"/>
        <w:gridCol w:w="1197"/>
        <w:gridCol w:w="1233"/>
        <w:gridCol w:w="1234"/>
        <w:gridCol w:w="1234"/>
        <w:gridCol w:w="1234"/>
        <w:gridCol w:w="1234"/>
        <w:gridCol w:w="1234"/>
        <w:gridCol w:w="1234"/>
        <w:gridCol w:w="1234"/>
        <w:gridCol w:w="1220"/>
      </w:tblGrid>
      <w:tr w:rsidR="00623EF2" w:rsidRPr="00736FAF" w14:paraId="200C7DA8" w14:textId="77777777" w:rsidTr="00D4594D">
        <w:trPr>
          <w:cantSplit/>
          <w:trHeight w:val="20"/>
        </w:trPr>
        <w:tc>
          <w:tcPr>
            <w:tcW w:w="468" w:type="pct"/>
            <w:vAlign w:val="center"/>
          </w:tcPr>
          <w:p w14:paraId="1112DB88" w14:textId="77777777" w:rsidR="00623EF2" w:rsidRPr="00736FAF" w:rsidRDefault="00623EF2" w:rsidP="00D4594D">
            <w:pPr>
              <w:keepNext/>
              <w:suppressAutoHyphens w:val="0"/>
              <w:spacing w:after="0" w:line="240" w:lineRule="auto"/>
              <w:rPr>
                <w:rFonts w:ascii="Calibri" w:eastAsia="Times New Roman" w:hAnsi="Calibri" w:cs="Calibri"/>
                <w:color w:val="000000"/>
                <w:lang w:eastAsia="en-GB"/>
              </w:rPr>
            </w:pPr>
            <w:r w:rsidRPr="00736FAF">
              <w:rPr>
                <w:rFonts w:ascii="Calibri" w:eastAsia="Times New Roman" w:hAnsi="Calibri" w:cs="Calibri"/>
                <w:color w:val="000000"/>
                <w:lang w:eastAsia="en-GB"/>
              </w:rPr>
              <w:t>Accumulator</w:t>
            </w:r>
          </w:p>
        </w:tc>
        <w:tc>
          <w:tcPr>
            <w:tcW w:w="442" w:type="pct"/>
            <w:shd w:val="clear" w:color="auto" w:fill="auto"/>
            <w:vAlign w:val="center"/>
            <w:hideMark/>
          </w:tcPr>
          <w:p w14:paraId="1B7C9ABE"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Maximum Voltage:</w:t>
            </w:r>
          </w:p>
        </w:tc>
        <w:tc>
          <w:tcPr>
            <w:tcW w:w="455" w:type="pct"/>
            <w:shd w:val="clear" w:color="auto" w:fill="auto"/>
            <w:vAlign w:val="center"/>
            <w:hideMark/>
          </w:tcPr>
          <w:p w14:paraId="1649368E"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Nominal Voltage:</w:t>
            </w:r>
          </w:p>
        </w:tc>
        <w:tc>
          <w:tcPr>
            <w:tcW w:w="455" w:type="pct"/>
            <w:shd w:val="clear" w:color="auto" w:fill="auto"/>
            <w:vAlign w:val="center"/>
            <w:hideMark/>
          </w:tcPr>
          <w:p w14:paraId="11BE9CA9"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Minimum Voltage:</w:t>
            </w:r>
          </w:p>
        </w:tc>
        <w:tc>
          <w:tcPr>
            <w:tcW w:w="455" w:type="pct"/>
            <w:shd w:val="clear" w:color="auto" w:fill="auto"/>
            <w:vAlign w:val="center"/>
            <w:hideMark/>
          </w:tcPr>
          <w:p w14:paraId="588CC647"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Maximum output current:</w:t>
            </w:r>
          </w:p>
        </w:tc>
        <w:tc>
          <w:tcPr>
            <w:tcW w:w="455" w:type="pct"/>
            <w:shd w:val="clear" w:color="auto" w:fill="auto"/>
            <w:vAlign w:val="center"/>
            <w:hideMark/>
          </w:tcPr>
          <w:p w14:paraId="2B9F6531"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Maximum nominal current:</w:t>
            </w:r>
          </w:p>
        </w:tc>
        <w:tc>
          <w:tcPr>
            <w:tcW w:w="455" w:type="pct"/>
            <w:shd w:val="clear" w:color="auto" w:fill="auto"/>
            <w:vAlign w:val="center"/>
            <w:hideMark/>
          </w:tcPr>
          <w:p w14:paraId="1CF9C2A6"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Maximum charging current:</w:t>
            </w:r>
          </w:p>
        </w:tc>
        <w:tc>
          <w:tcPr>
            <w:tcW w:w="455" w:type="pct"/>
            <w:shd w:val="clear" w:color="auto" w:fill="auto"/>
            <w:vAlign w:val="center"/>
            <w:hideMark/>
          </w:tcPr>
          <w:p w14:paraId="34AD1679"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Total numbers of cells:</w:t>
            </w:r>
          </w:p>
        </w:tc>
        <w:tc>
          <w:tcPr>
            <w:tcW w:w="455" w:type="pct"/>
            <w:shd w:val="clear" w:color="auto" w:fill="auto"/>
            <w:vAlign w:val="center"/>
            <w:hideMark/>
          </w:tcPr>
          <w:p w14:paraId="6F43F453"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Cell configuration:</w:t>
            </w:r>
          </w:p>
        </w:tc>
        <w:tc>
          <w:tcPr>
            <w:tcW w:w="455" w:type="pct"/>
            <w:shd w:val="clear" w:color="auto" w:fill="auto"/>
            <w:vAlign w:val="center"/>
            <w:hideMark/>
          </w:tcPr>
          <w:p w14:paraId="1D010239"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Total Capacity:</w:t>
            </w:r>
          </w:p>
        </w:tc>
        <w:tc>
          <w:tcPr>
            <w:tcW w:w="450" w:type="pct"/>
            <w:shd w:val="clear" w:color="auto" w:fill="auto"/>
            <w:vAlign w:val="center"/>
            <w:hideMark/>
          </w:tcPr>
          <w:p w14:paraId="4ABF181A" w14:textId="77777777" w:rsidR="00623EF2" w:rsidRPr="00440CBF" w:rsidRDefault="00623EF2" w:rsidP="00D4594D">
            <w:pPr>
              <w:keepNext/>
              <w:suppressAutoHyphens w:val="0"/>
              <w:spacing w:after="0" w:line="240" w:lineRule="auto"/>
              <w:rPr>
                <w:rFonts w:ascii="Calibri" w:eastAsia="Times New Roman" w:hAnsi="Calibri" w:cs="Calibri"/>
                <w:color w:val="000000"/>
                <w:lang w:eastAsia="en-GB"/>
              </w:rPr>
            </w:pPr>
            <w:r w:rsidRPr="00440CBF">
              <w:rPr>
                <w:rFonts w:ascii="Calibri" w:eastAsia="Times New Roman" w:hAnsi="Calibri" w:cs="Calibri"/>
                <w:color w:val="000000"/>
                <w:lang w:eastAsia="en-GB"/>
              </w:rPr>
              <w:t>Number of cell stacks &lt; 120VDC</w:t>
            </w:r>
          </w:p>
        </w:tc>
      </w:tr>
      <w:tr w:rsidR="00623EF2" w:rsidRPr="00736FAF" w14:paraId="075B3545" w14:textId="77777777" w:rsidTr="00D4594D">
        <w:trPr>
          <w:cantSplit/>
          <w:trHeight w:val="20"/>
        </w:trPr>
        <w:tc>
          <w:tcPr>
            <w:tcW w:w="468" w:type="pct"/>
          </w:tcPr>
          <w:p w14:paraId="1A3D5234" w14:textId="77777777" w:rsidR="00623EF2" w:rsidRPr="00736FAF" w:rsidRDefault="00623EF2" w:rsidP="00D4594D">
            <w:pPr>
              <w:suppressAutoHyphens w:val="0"/>
              <w:spacing w:after="0" w:line="240" w:lineRule="auto"/>
              <w:rPr>
                <w:rFonts w:ascii="Calibri" w:eastAsia="Times New Roman" w:hAnsi="Calibri" w:cs="Calibri"/>
                <w:b/>
                <w:bCs/>
                <w:color w:val="FF0000"/>
                <w:lang w:eastAsia="en-GB"/>
              </w:rPr>
            </w:pPr>
            <w:r w:rsidRPr="00736FAF">
              <w:rPr>
                <w:rFonts w:ascii="Calibri" w:eastAsia="Times New Roman" w:hAnsi="Calibri" w:cs="Calibri"/>
                <w:b/>
                <w:bCs/>
                <w:color w:val="FF0000"/>
                <w:lang w:eastAsia="en-GB"/>
              </w:rPr>
              <w:t>1</w:t>
            </w:r>
          </w:p>
        </w:tc>
        <w:tc>
          <w:tcPr>
            <w:tcW w:w="442" w:type="pct"/>
            <w:shd w:val="clear" w:color="auto" w:fill="auto"/>
            <w:hideMark/>
          </w:tcPr>
          <w:p w14:paraId="3D8742E6"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550VDC</w:t>
            </w:r>
          </w:p>
        </w:tc>
        <w:tc>
          <w:tcPr>
            <w:tcW w:w="455" w:type="pct"/>
            <w:shd w:val="clear" w:color="auto" w:fill="auto"/>
            <w:hideMark/>
          </w:tcPr>
          <w:p w14:paraId="091E3944"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500VDC</w:t>
            </w:r>
          </w:p>
        </w:tc>
        <w:tc>
          <w:tcPr>
            <w:tcW w:w="455" w:type="pct"/>
            <w:shd w:val="clear" w:color="auto" w:fill="auto"/>
            <w:hideMark/>
          </w:tcPr>
          <w:p w14:paraId="678792A8"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300VDC</w:t>
            </w:r>
          </w:p>
        </w:tc>
        <w:tc>
          <w:tcPr>
            <w:tcW w:w="455" w:type="pct"/>
            <w:shd w:val="clear" w:color="auto" w:fill="auto"/>
            <w:hideMark/>
          </w:tcPr>
          <w:p w14:paraId="571236A2"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405A for 10s</w:t>
            </w:r>
          </w:p>
        </w:tc>
        <w:tc>
          <w:tcPr>
            <w:tcW w:w="455" w:type="pct"/>
            <w:shd w:val="clear" w:color="auto" w:fill="auto"/>
            <w:hideMark/>
          </w:tcPr>
          <w:p w14:paraId="70C6CB80"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250A</w:t>
            </w:r>
          </w:p>
        </w:tc>
        <w:tc>
          <w:tcPr>
            <w:tcW w:w="455" w:type="pct"/>
            <w:shd w:val="clear" w:color="auto" w:fill="auto"/>
            <w:hideMark/>
          </w:tcPr>
          <w:p w14:paraId="1579E7DC"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50A</w:t>
            </w:r>
          </w:p>
        </w:tc>
        <w:tc>
          <w:tcPr>
            <w:tcW w:w="455" w:type="pct"/>
            <w:shd w:val="clear" w:color="auto" w:fill="auto"/>
            <w:hideMark/>
          </w:tcPr>
          <w:p w14:paraId="00C0AE3B"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200</w:t>
            </w:r>
          </w:p>
        </w:tc>
        <w:tc>
          <w:tcPr>
            <w:tcW w:w="455" w:type="pct"/>
            <w:shd w:val="clear" w:color="auto" w:fill="auto"/>
            <w:hideMark/>
          </w:tcPr>
          <w:p w14:paraId="7AE8AF99"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100s2p</w:t>
            </w:r>
          </w:p>
        </w:tc>
        <w:tc>
          <w:tcPr>
            <w:tcW w:w="455" w:type="pct"/>
            <w:shd w:val="clear" w:color="auto" w:fill="auto"/>
            <w:hideMark/>
          </w:tcPr>
          <w:p w14:paraId="4BA57A31" w14:textId="77777777" w:rsidR="00623EF2" w:rsidRPr="00440CBF" w:rsidRDefault="00623EF2" w:rsidP="00D4594D">
            <w:pPr>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21.6 MJ</w:t>
            </w:r>
          </w:p>
        </w:tc>
        <w:tc>
          <w:tcPr>
            <w:tcW w:w="450" w:type="pct"/>
            <w:shd w:val="clear" w:color="auto" w:fill="auto"/>
            <w:hideMark/>
          </w:tcPr>
          <w:p w14:paraId="264D87B0" w14:textId="77777777" w:rsidR="00623EF2" w:rsidRPr="00440CBF"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Pr>
                <w:rFonts w:ascii="Calibri" w:eastAsia="Times New Roman" w:hAnsi="Calibri" w:cs="Calibri"/>
                <w:b/>
                <w:bCs/>
                <w:color w:val="FF0000"/>
                <w:lang w:eastAsia="en-GB"/>
              </w:rPr>
              <w:t>e.g.</w:t>
            </w:r>
            <w:proofErr w:type="gramEnd"/>
            <w:r w:rsidRPr="00440CBF">
              <w:rPr>
                <w:rFonts w:ascii="Calibri" w:eastAsia="Times New Roman" w:hAnsi="Calibri" w:cs="Calibri"/>
                <w:color w:val="000000"/>
                <w:lang w:eastAsia="en-GB"/>
              </w:rPr>
              <w:t xml:space="preserve"> 5</w:t>
            </w:r>
          </w:p>
        </w:tc>
      </w:tr>
      <w:tr w:rsidR="00623EF2" w:rsidRPr="00736FAF" w14:paraId="4A4463C9" w14:textId="77777777" w:rsidTr="00D4594D">
        <w:trPr>
          <w:cantSplit/>
          <w:trHeight w:val="20"/>
        </w:trPr>
        <w:tc>
          <w:tcPr>
            <w:tcW w:w="468" w:type="pct"/>
          </w:tcPr>
          <w:p w14:paraId="511752BC" w14:textId="77777777" w:rsidR="00623EF2" w:rsidRPr="00736FAF" w:rsidRDefault="00623EF2" w:rsidP="00D4594D">
            <w:pPr>
              <w:suppressAutoHyphens w:val="0"/>
              <w:spacing w:after="0" w:line="240" w:lineRule="auto"/>
              <w:rPr>
                <w:rFonts w:ascii="Calibri" w:eastAsia="Times New Roman" w:hAnsi="Calibri" w:cs="Calibri"/>
                <w:b/>
                <w:bCs/>
                <w:color w:val="FF0000"/>
                <w:lang w:eastAsia="en-GB"/>
              </w:rPr>
            </w:pPr>
          </w:p>
        </w:tc>
        <w:tc>
          <w:tcPr>
            <w:tcW w:w="442" w:type="pct"/>
            <w:shd w:val="clear" w:color="auto" w:fill="auto"/>
          </w:tcPr>
          <w:p w14:paraId="06CDD8C2"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22013184"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22D560C8"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6EEEAB99"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553A0FB5"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2F7967CD"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5F8FDD2A"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2D248F37"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5" w:type="pct"/>
            <w:shd w:val="clear" w:color="auto" w:fill="auto"/>
          </w:tcPr>
          <w:p w14:paraId="6E970D97" w14:textId="77777777" w:rsidR="00623EF2" w:rsidRDefault="00623EF2" w:rsidP="00D4594D">
            <w:pPr>
              <w:suppressAutoHyphens w:val="0"/>
              <w:spacing w:after="0" w:line="240" w:lineRule="auto"/>
              <w:rPr>
                <w:rFonts w:ascii="Calibri" w:eastAsia="Times New Roman" w:hAnsi="Calibri" w:cs="Calibri"/>
                <w:b/>
                <w:bCs/>
                <w:color w:val="FF0000"/>
                <w:lang w:eastAsia="en-GB"/>
              </w:rPr>
            </w:pPr>
          </w:p>
        </w:tc>
        <w:tc>
          <w:tcPr>
            <w:tcW w:w="450" w:type="pct"/>
            <w:shd w:val="clear" w:color="auto" w:fill="auto"/>
          </w:tcPr>
          <w:p w14:paraId="33F1472D" w14:textId="77777777" w:rsidR="00623EF2" w:rsidRDefault="00623EF2" w:rsidP="00D4594D">
            <w:pPr>
              <w:keepNext/>
              <w:suppressAutoHyphens w:val="0"/>
              <w:spacing w:after="0" w:line="240" w:lineRule="auto"/>
              <w:rPr>
                <w:rFonts w:ascii="Calibri" w:eastAsia="Times New Roman" w:hAnsi="Calibri" w:cs="Calibri"/>
                <w:b/>
                <w:bCs/>
                <w:color w:val="FF0000"/>
                <w:lang w:eastAsia="en-GB"/>
              </w:rPr>
            </w:pPr>
          </w:p>
        </w:tc>
      </w:tr>
    </w:tbl>
    <w:p w14:paraId="3CB4F913" w14:textId="77777777" w:rsidR="00623EF2" w:rsidRPr="00736FAF" w:rsidRDefault="00623EF2" w:rsidP="00623EF2">
      <w:pPr>
        <w:pStyle w:val="Table"/>
        <w:spacing w:before="0" w:line="240" w:lineRule="auto"/>
        <w:jc w:val="center"/>
        <w:rPr>
          <w:rFonts w:ascii="Calibri" w:hAnsi="Calibri" w:cs="Calibri"/>
          <w:sz w:val="22"/>
          <w:szCs w:val="22"/>
        </w:rPr>
      </w:pPr>
      <w:bookmarkStart w:id="155" w:name="_Toc33283728"/>
      <w:bookmarkStart w:id="156" w:name="_Toc399226745"/>
      <w:bookmarkStart w:id="157" w:name="_Toc56931368"/>
      <w:r w:rsidRPr="00736FAF">
        <w:rPr>
          <w:rFonts w:ascii="Calibri" w:hAnsi="Calibri" w:cs="Calibri"/>
          <w:sz w:val="22"/>
          <w:szCs w:val="22"/>
        </w:rPr>
        <w:t xml:space="preserve">Table </w:t>
      </w:r>
      <w:r w:rsidRPr="00736FAF">
        <w:rPr>
          <w:sz w:val="22"/>
          <w:szCs w:val="22"/>
        </w:rPr>
        <w:fldChar w:fldCharType="begin"/>
      </w:r>
      <w:r w:rsidRPr="00736FAF">
        <w:rPr>
          <w:rFonts w:ascii="Calibri" w:hAnsi="Calibri" w:cs="Calibri"/>
          <w:sz w:val="22"/>
          <w:szCs w:val="22"/>
        </w:rPr>
        <w:instrText xml:space="preserve"> STYLEREF 1 \s </w:instrText>
      </w:r>
      <w:r w:rsidRPr="00736FAF">
        <w:rPr>
          <w:sz w:val="22"/>
          <w:szCs w:val="22"/>
        </w:rPr>
        <w:fldChar w:fldCharType="separate"/>
      </w:r>
      <w:r>
        <w:rPr>
          <w:rFonts w:ascii="Calibri" w:hAnsi="Calibri" w:cs="Calibri"/>
          <w:noProof/>
          <w:sz w:val="22"/>
          <w:szCs w:val="22"/>
        </w:rPr>
        <w:t>3</w:t>
      </w:r>
      <w:r w:rsidRPr="00736FAF">
        <w:rPr>
          <w:sz w:val="22"/>
          <w:szCs w:val="22"/>
        </w:rPr>
        <w:fldChar w:fldCharType="end"/>
      </w:r>
      <w:r w:rsidRPr="00736FAF">
        <w:rPr>
          <w:rFonts w:ascii="Calibri" w:hAnsi="Calibri" w:cs="Calibri"/>
          <w:sz w:val="22"/>
          <w:szCs w:val="22"/>
        </w:rPr>
        <w:t>.</w:t>
      </w:r>
      <w:r w:rsidRPr="00736FAF">
        <w:rPr>
          <w:sz w:val="22"/>
          <w:szCs w:val="22"/>
        </w:rPr>
        <w:fldChar w:fldCharType="begin"/>
      </w:r>
      <w:r w:rsidRPr="00736FAF">
        <w:rPr>
          <w:rFonts w:ascii="Calibri" w:hAnsi="Calibri" w:cs="Calibri"/>
          <w:sz w:val="22"/>
          <w:szCs w:val="22"/>
        </w:rPr>
        <w:instrText xml:space="preserve"> SEQ Table \* ARABIC \s 1 </w:instrText>
      </w:r>
      <w:r w:rsidRPr="00736FAF">
        <w:rPr>
          <w:sz w:val="22"/>
          <w:szCs w:val="22"/>
        </w:rPr>
        <w:fldChar w:fldCharType="separate"/>
      </w:r>
      <w:r>
        <w:rPr>
          <w:rFonts w:ascii="Calibri" w:hAnsi="Calibri" w:cs="Calibri"/>
          <w:noProof/>
          <w:sz w:val="22"/>
          <w:szCs w:val="22"/>
        </w:rPr>
        <w:t>1</w:t>
      </w:r>
      <w:r w:rsidRPr="00736FAF">
        <w:rPr>
          <w:sz w:val="22"/>
          <w:szCs w:val="22"/>
        </w:rPr>
        <w:fldChar w:fldCharType="end"/>
      </w:r>
      <w:r w:rsidRPr="00736FAF">
        <w:rPr>
          <w:rFonts w:ascii="Calibri" w:hAnsi="Calibri" w:cs="Calibri"/>
          <w:sz w:val="22"/>
          <w:szCs w:val="22"/>
        </w:rPr>
        <w:t xml:space="preserve"> TS accumulator parameters</w:t>
      </w:r>
      <w:bookmarkEnd w:id="155"/>
      <w:bookmarkEnd w:id="156"/>
      <w:bookmarkEnd w:id="157"/>
    </w:p>
    <w:p w14:paraId="05C42CB1" w14:textId="77777777" w:rsidR="00623EF2" w:rsidRDefault="00623EF2" w:rsidP="00623EF2">
      <w:pPr>
        <w:pStyle w:val="Heading3"/>
        <w:spacing w:line="240" w:lineRule="auto"/>
      </w:pPr>
      <w:bookmarkStart w:id="158" w:name="_Toc33283716"/>
      <w:bookmarkStart w:id="159" w:name="_Toc399226687"/>
      <w:bookmarkStart w:id="160" w:name="_Toc56931528"/>
      <w:r>
        <w:t>Cell</w:t>
      </w:r>
      <w:r>
        <w:rPr>
          <w:rFonts w:eastAsia="Arial"/>
        </w:rPr>
        <w:t xml:space="preserve"> </w:t>
      </w:r>
      <w:r>
        <w:t>description</w:t>
      </w:r>
      <w:bookmarkEnd w:id="158"/>
      <w:bookmarkEnd w:id="159"/>
      <w:bookmarkEnd w:id="160"/>
    </w:p>
    <w:tbl>
      <w:tblPr>
        <w:tblStyle w:val="TableGrid"/>
        <w:tblW w:w="5000" w:type="pct"/>
        <w:tblLook w:val="04A0" w:firstRow="1" w:lastRow="0" w:firstColumn="1" w:lastColumn="0" w:noHBand="0" w:noVBand="1"/>
      </w:tblPr>
      <w:tblGrid>
        <w:gridCol w:w="13562"/>
      </w:tblGrid>
      <w:tr w:rsidR="00623EF2" w:rsidRPr="00736FAF" w14:paraId="791853D6" w14:textId="77777777" w:rsidTr="00D4594D">
        <w:tc>
          <w:tcPr>
            <w:tcW w:w="5000" w:type="pct"/>
          </w:tcPr>
          <w:p w14:paraId="51F32D29" w14:textId="77777777" w:rsidR="00623EF2" w:rsidRPr="00736FAF" w:rsidRDefault="00623EF2" w:rsidP="00D4594D">
            <w:pPr>
              <w:spacing w:line="240" w:lineRule="auto"/>
              <w:jc w:val="both"/>
              <w:rPr>
                <w:rFonts w:asciiTheme="minorHAnsi" w:hAnsiTheme="minorHAnsi" w:cstheme="minorHAnsi"/>
              </w:rPr>
            </w:pPr>
            <w:r w:rsidRPr="00736FAF">
              <w:rPr>
                <w:rFonts w:asciiTheme="minorHAnsi" w:hAnsiTheme="minorHAnsi" w:cstheme="minorHAnsi"/>
              </w:rPr>
              <w:t>Describe</w:t>
            </w:r>
            <w:r w:rsidRPr="00736FAF">
              <w:rPr>
                <w:rFonts w:asciiTheme="minorHAnsi" w:eastAsia="Arial" w:hAnsiTheme="minorHAnsi" w:cstheme="minorHAnsi"/>
              </w:rPr>
              <w:t xml:space="preserve"> </w:t>
            </w:r>
            <w:r w:rsidRPr="00736FAF">
              <w:rPr>
                <w:rFonts w:asciiTheme="minorHAnsi" w:hAnsiTheme="minorHAnsi" w:cstheme="minorHAnsi"/>
              </w:rPr>
              <w:t>the</w:t>
            </w:r>
            <w:r w:rsidRPr="00736FAF">
              <w:rPr>
                <w:rFonts w:asciiTheme="minorHAnsi" w:eastAsia="Arial" w:hAnsiTheme="minorHAnsi" w:cstheme="minorHAnsi"/>
              </w:rPr>
              <w:t xml:space="preserve"> </w:t>
            </w:r>
            <w:r w:rsidRPr="00736FAF">
              <w:rPr>
                <w:rFonts w:asciiTheme="minorHAnsi" w:hAnsiTheme="minorHAnsi" w:cstheme="minorHAnsi"/>
              </w:rPr>
              <w:t>cell</w:t>
            </w:r>
            <w:r w:rsidRPr="00736FAF">
              <w:rPr>
                <w:rFonts w:asciiTheme="minorHAnsi" w:eastAsia="Arial" w:hAnsiTheme="minorHAnsi" w:cstheme="minorHAnsi"/>
              </w:rPr>
              <w:t xml:space="preserve"> </w:t>
            </w:r>
            <w:r w:rsidRPr="00736FAF">
              <w:rPr>
                <w:rFonts w:asciiTheme="minorHAnsi" w:hAnsiTheme="minorHAnsi" w:cstheme="minorHAnsi"/>
              </w:rPr>
              <w:t>type</w:t>
            </w:r>
            <w:r>
              <w:rPr>
                <w:rFonts w:asciiTheme="minorHAnsi" w:hAnsiTheme="minorHAnsi" w:cstheme="minorHAnsi"/>
              </w:rPr>
              <w:t>(s)</w:t>
            </w:r>
            <w:r w:rsidRPr="00736FAF">
              <w:rPr>
                <w:rFonts w:asciiTheme="minorHAnsi" w:hAnsiTheme="minorHAnsi" w:cstheme="minorHAnsi"/>
              </w:rPr>
              <w:t xml:space="preserve"> used</w:t>
            </w:r>
            <w:r w:rsidRPr="00736FAF">
              <w:rPr>
                <w:rFonts w:asciiTheme="minorHAnsi" w:eastAsia="Arial" w:hAnsiTheme="minorHAnsi" w:cstheme="minorHAnsi"/>
              </w:rPr>
              <w:t xml:space="preserve"> </w:t>
            </w:r>
            <w:r w:rsidRPr="00736FAF">
              <w:rPr>
                <w:rFonts w:asciiTheme="minorHAnsi" w:hAnsiTheme="minorHAnsi" w:cstheme="minorHAnsi"/>
              </w:rPr>
              <w:t>and</w:t>
            </w:r>
            <w:r w:rsidRPr="00736FAF">
              <w:rPr>
                <w:rFonts w:asciiTheme="minorHAnsi" w:eastAsia="Arial" w:hAnsiTheme="minorHAnsi" w:cstheme="minorHAnsi"/>
              </w:rPr>
              <w:t xml:space="preserve"> the </w:t>
            </w:r>
            <w:r w:rsidRPr="00736FAF">
              <w:rPr>
                <w:rFonts w:asciiTheme="minorHAnsi" w:hAnsiTheme="minorHAnsi" w:cstheme="minorHAnsi"/>
              </w:rPr>
              <w:t>chemistry,</w:t>
            </w:r>
            <w:r w:rsidRPr="00736FAF">
              <w:rPr>
                <w:rFonts w:asciiTheme="minorHAnsi" w:eastAsia="Arial" w:hAnsiTheme="minorHAnsi" w:cstheme="minorHAnsi"/>
              </w:rPr>
              <w:t xml:space="preserve"> </w:t>
            </w:r>
            <w:r w:rsidRPr="00736FAF">
              <w:rPr>
                <w:rFonts w:asciiTheme="minorHAnsi" w:hAnsiTheme="minorHAnsi" w:cstheme="minorHAnsi"/>
              </w:rPr>
              <w:t>provide</w:t>
            </w:r>
            <w:r w:rsidRPr="00736FAF">
              <w:rPr>
                <w:rFonts w:asciiTheme="minorHAnsi" w:eastAsia="Arial" w:hAnsiTheme="minorHAnsi" w:cstheme="minorHAnsi"/>
              </w:rPr>
              <w:t xml:space="preserve"> </w:t>
            </w:r>
            <w:r w:rsidRPr="00736FAF">
              <w:rPr>
                <w:rFonts w:asciiTheme="minorHAnsi" w:hAnsiTheme="minorHAnsi" w:cstheme="minorHAnsi"/>
              </w:rPr>
              <w:t>table</w:t>
            </w:r>
            <w:r w:rsidRPr="00736FAF">
              <w:rPr>
                <w:rFonts w:asciiTheme="minorHAnsi" w:eastAsia="Arial" w:hAnsiTheme="minorHAnsi" w:cstheme="minorHAnsi"/>
              </w:rPr>
              <w:t xml:space="preserve"> </w:t>
            </w:r>
            <w:r w:rsidRPr="00736FAF">
              <w:rPr>
                <w:rFonts w:asciiTheme="minorHAnsi" w:hAnsiTheme="minorHAnsi" w:cstheme="minorHAnsi"/>
              </w:rPr>
              <w:t>with</w:t>
            </w:r>
            <w:r w:rsidRPr="00736FAF">
              <w:rPr>
                <w:rFonts w:asciiTheme="minorHAnsi" w:eastAsia="Arial" w:hAnsiTheme="minorHAnsi" w:cstheme="minorHAnsi"/>
              </w:rPr>
              <w:t xml:space="preserve"> </w:t>
            </w:r>
            <w:r w:rsidRPr="00736FAF">
              <w:rPr>
                <w:rFonts w:asciiTheme="minorHAnsi" w:hAnsiTheme="minorHAnsi" w:cstheme="minorHAnsi"/>
              </w:rPr>
              <w:t>main</w:t>
            </w:r>
            <w:r w:rsidRPr="00736FAF">
              <w:rPr>
                <w:rFonts w:asciiTheme="minorHAnsi" w:eastAsia="Arial" w:hAnsiTheme="minorHAnsi" w:cstheme="minorHAnsi"/>
              </w:rPr>
              <w:t xml:space="preserve"> </w:t>
            </w:r>
            <w:r w:rsidRPr="00736FAF">
              <w:rPr>
                <w:rFonts w:asciiTheme="minorHAnsi" w:hAnsiTheme="minorHAnsi" w:cstheme="minorHAnsi"/>
              </w:rPr>
              <w:t>parameters</w:t>
            </w:r>
          </w:p>
        </w:tc>
      </w:tr>
    </w:tbl>
    <w:p w14:paraId="35551FB2" w14:textId="77777777" w:rsidR="00623EF2" w:rsidRPr="00736FAF" w:rsidRDefault="00623EF2" w:rsidP="00623EF2">
      <w:pPr>
        <w:spacing w:line="240" w:lineRule="auto"/>
        <w:jc w:val="both"/>
        <w:rPr>
          <w:rFonts w:asciiTheme="minorHAnsi" w:hAnsiTheme="minorHAnsi" w:cstheme="minorHAnsi"/>
        </w:rPr>
      </w:pPr>
      <w:r w:rsidRPr="00736FAF">
        <w:rPr>
          <w:rFonts w:asciiTheme="minorHAnsi" w:hAnsiTheme="minorHAnsi" w:cstheme="minorHAnsi"/>
        </w:rPr>
        <w:t>Fill out the following table:</w:t>
      </w:r>
    </w:p>
    <w:tbl>
      <w:tblPr>
        <w:tblW w:w="135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13"/>
        <w:gridCol w:w="1203"/>
        <w:gridCol w:w="1204"/>
        <w:gridCol w:w="1204"/>
        <w:gridCol w:w="1204"/>
        <w:gridCol w:w="1204"/>
        <w:gridCol w:w="1204"/>
        <w:gridCol w:w="1204"/>
        <w:gridCol w:w="1204"/>
        <w:gridCol w:w="1204"/>
        <w:gridCol w:w="1204"/>
      </w:tblGrid>
      <w:tr w:rsidR="00623EF2" w:rsidRPr="00736FAF" w14:paraId="47782A4A" w14:textId="77777777" w:rsidTr="00D4594D">
        <w:trPr>
          <w:cantSplit/>
          <w:trHeight w:val="20"/>
          <w:tblHeader/>
        </w:trPr>
        <w:tc>
          <w:tcPr>
            <w:tcW w:w="1513" w:type="dxa"/>
            <w:vMerge w:val="restart"/>
            <w:shd w:val="clear" w:color="auto" w:fill="auto"/>
            <w:vAlign w:val="center"/>
          </w:tcPr>
          <w:p w14:paraId="1DADB952"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Cell Manufacturer and Type</w:t>
            </w:r>
          </w:p>
        </w:tc>
        <w:tc>
          <w:tcPr>
            <w:tcW w:w="1203" w:type="dxa"/>
            <w:vMerge w:val="restart"/>
            <w:shd w:val="clear" w:color="auto" w:fill="auto"/>
            <w:vAlign w:val="center"/>
          </w:tcPr>
          <w:p w14:paraId="2CAB4779"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Cell nominal capacity:</w:t>
            </w:r>
          </w:p>
        </w:tc>
        <w:tc>
          <w:tcPr>
            <w:tcW w:w="1204" w:type="dxa"/>
            <w:vMerge w:val="restart"/>
            <w:shd w:val="clear" w:color="auto" w:fill="auto"/>
            <w:vAlign w:val="center"/>
          </w:tcPr>
          <w:p w14:paraId="41E1A7C7"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Maximum Voltage:</w:t>
            </w:r>
          </w:p>
        </w:tc>
        <w:tc>
          <w:tcPr>
            <w:tcW w:w="1204" w:type="dxa"/>
            <w:vMerge w:val="restart"/>
            <w:shd w:val="clear" w:color="auto" w:fill="auto"/>
            <w:vAlign w:val="center"/>
          </w:tcPr>
          <w:p w14:paraId="08EE4753"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Nominal Voltage:</w:t>
            </w:r>
          </w:p>
        </w:tc>
        <w:tc>
          <w:tcPr>
            <w:tcW w:w="1204" w:type="dxa"/>
            <w:vMerge w:val="restart"/>
            <w:shd w:val="clear" w:color="auto" w:fill="auto"/>
            <w:vAlign w:val="center"/>
          </w:tcPr>
          <w:p w14:paraId="38330050"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 xml:space="preserve">Minimum Voltage: </w:t>
            </w:r>
          </w:p>
        </w:tc>
        <w:tc>
          <w:tcPr>
            <w:tcW w:w="1204" w:type="dxa"/>
            <w:vMerge w:val="restart"/>
            <w:shd w:val="clear" w:color="auto" w:fill="auto"/>
            <w:vAlign w:val="center"/>
          </w:tcPr>
          <w:p w14:paraId="179FC9A4"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Maximum output current:</w:t>
            </w:r>
          </w:p>
        </w:tc>
        <w:tc>
          <w:tcPr>
            <w:tcW w:w="1204" w:type="dxa"/>
            <w:vMerge w:val="restart"/>
            <w:shd w:val="clear" w:color="auto" w:fill="auto"/>
            <w:vAlign w:val="center"/>
          </w:tcPr>
          <w:p w14:paraId="6807647A"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Maximum nominal output current:</w:t>
            </w:r>
          </w:p>
        </w:tc>
        <w:tc>
          <w:tcPr>
            <w:tcW w:w="1204" w:type="dxa"/>
            <w:vMerge w:val="restart"/>
            <w:shd w:val="clear" w:color="auto" w:fill="auto"/>
            <w:vAlign w:val="center"/>
          </w:tcPr>
          <w:p w14:paraId="7EA69C98"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Maximum charging current:</w:t>
            </w:r>
          </w:p>
        </w:tc>
        <w:tc>
          <w:tcPr>
            <w:tcW w:w="2408" w:type="dxa"/>
            <w:gridSpan w:val="2"/>
            <w:shd w:val="clear" w:color="auto" w:fill="auto"/>
            <w:vAlign w:val="center"/>
          </w:tcPr>
          <w:p w14:paraId="58D27239" w14:textId="77777777" w:rsidR="00623EF2" w:rsidRPr="00736FAF" w:rsidRDefault="00623EF2" w:rsidP="00D4594D">
            <w:pPr>
              <w:keepNext/>
              <w:suppressAutoHyphens w:val="0"/>
              <w:spacing w:after="0" w:line="240" w:lineRule="auto"/>
              <w:jc w:val="center"/>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Maximum Cell Temperature</w:t>
            </w:r>
          </w:p>
        </w:tc>
        <w:tc>
          <w:tcPr>
            <w:tcW w:w="1204" w:type="dxa"/>
            <w:vMerge w:val="restart"/>
            <w:shd w:val="clear" w:color="auto" w:fill="auto"/>
            <w:vAlign w:val="center"/>
          </w:tcPr>
          <w:p w14:paraId="1C74CA0E" w14:textId="77777777" w:rsidR="00623EF2" w:rsidRPr="00736FAF" w:rsidRDefault="00623EF2" w:rsidP="00D4594D">
            <w:pPr>
              <w:keepNext/>
              <w:spacing w:after="0" w:line="240" w:lineRule="auto"/>
              <w:rPr>
                <w:rFonts w:asciiTheme="minorHAnsi" w:eastAsia="Times New Roman" w:hAnsiTheme="minorHAnsi" w:cstheme="minorHAnsi"/>
                <w:color w:val="000000"/>
                <w:lang w:eastAsia="en-GB"/>
              </w:rPr>
            </w:pPr>
            <w:r w:rsidRPr="00736FAF">
              <w:rPr>
                <w:rFonts w:asciiTheme="minorHAnsi" w:eastAsia="Times New Roman" w:hAnsiTheme="minorHAnsi" w:cstheme="minorHAnsi"/>
                <w:color w:val="000000"/>
                <w:lang w:eastAsia="en-GB"/>
              </w:rPr>
              <w:t>Cell chemistry:</w:t>
            </w:r>
          </w:p>
        </w:tc>
      </w:tr>
      <w:tr w:rsidR="00623EF2" w:rsidRPr="00736FAF" w14:paraId="798E279E" w14:textId="77777777" w:rsidTr="00D4594D">
        <w:trPr>
          <w:trHeight w:val="20"/>
        </w:trPr>
        <w:tc>
          <w:tcPr>
            <w:tcW w:w="1513" w:type="dxa"/>
            <w:vMerge/>
            <w:shd w:val="clear" w:color="auto" w:fill="auto"/>
            <w:vAlign w:val="center"/>
            <w:hideMark/>
          </w:tcPr>
          <w:p w14:paraId="67FB435B"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3" w:type="dxa"/>
            <w:vMerge/>
            <w:shd w:val="clear" w:color="auto" w:fill="auto"/>
            <w:vAlign w:val="center"/>
            <w:hideMark/>
          </w:tcPr>
          <w:p w14:paraId="2D53D82C"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vMerge/>
            <w:shd w:val="clear" w:color="auto" w:fill="auto"/>
            <w:vAlign w:val="center"/>
            <w:hideMark/>
          </w:tcPr>
          <w:p w14:paraId="0498C8DC"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vMerge/>
            <w:shd w:val="clear" w:color="auto" w:fill="auto"/>
            <w:vAlign w:val="center"/>
            <w:hideMark/>
          </w:tcPr>
          <w:p w14:paraId="745E4E3A"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vMerge/>
            <w:shd w:val="clear" w:color="auto" w:fill="auto"/>
            <w:vAlign w:val="center"/>
            <w:hideMark/>
          </w:tcPr>
          <w:p w14:paraId="60EBEAA6"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vMerge/>
            <w:shd w:val="clear" w:color="auto" w:fill="auto"/>
            <w:vAlign w:val="center"/>
            <w:hideMark/>
          </w:tcPr>
          <w:p w14:paraId="5595CB94"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vMerge/>
            <w:shd w:val="clear" w:color="auto" w:fill="auto"/>
            <w:vAlign w:val="center"/>
            <w:hideMark/>
          </w:tcPr>
          <w:p w14:paraId="6EAFCE78"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vMerge/>
            <w:shd w:val="clear" w:color="auto" w:fill="auto"/>
            <w:vAlign w:val="center"/>
            <w:hideMark/>
          </w:tcPr>
          <w:p w14:paraId="6990CC66"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c>
          <w:tcPr>
            <w:tcW w:w="1204" w:type="dxa"/>
            <w:shd w:val="clear" w:color="auto" w:fill="auto"/>
            <w:vAlign w:val="center"/>
            <w:hideMark/>
          </w:tcPr>
          <w:p w14:paraId="72FE5A2A"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sz w:val="20"/>
                <w:szCs w:val="20"/>
                <w:lang w:eastAsia="en-GB"/>
              </w:rPr>
            </w:pPr>
            <w:r w:rsidRPr="00736FAF">
              <w:rPr>
                <w:rFonts w:asciiTheme="minorHAnsi" w:eastAsia="Times New Roman" w:hAnsiTheme="minorHAnsi" w:cstheme="minorHAnsi"/>
                <w:color w:val="000000"/>
                <w:sz w:val="20"/>
                <w:szCs w:val="20"/>
                <w:lang w:eastAsia="en-GB"/>
              </w:rPr>
              <w:t>Discharging</w:t>
            </w:r>
          </w:p>
        </w:tc>
        <w:tc>
          <w:tcPr>
            <w:tcW w:w="1204" w:type="dxa"/>
            <w:shd w:val="clear" w:color="auto" w:fill="auto"/>
            <w:vAlign w:val="center"/>
            <w:hideMark/>
          </w:tcPr>
          <w:p w14:paraId="22D5F9CA"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sz w:val="20"/>
                <w:szCs w:val="20"/>
                <w:lang w:eastAsia="en-GB"/>
              </w:rPr>
            </w:pPr>
            <w:r>
              <w:rPr>
                <w:rFonts w:asciiTheme="minorHAnsi" w:eastAsia="Times New Roman" w:hAnsiTheme="minorHAnsi" w:cstheme="minorHAnsi"/>
                <w:color w:val="000000"/>
                <w:sz w:val="20"/>
                <w:szCs w:val="20"/>
                <w:lang w:eastAsia="en-GB"/>
              </w:rPr>
              <w:t>C</w:t>
            </w:r>
            <w:r w:rsidRPr="00736FAF">
              <w:rPr>
                <w:rFonts w:asciiTheme="minorHAnsi" w:eastAsia="Times New Roman" w:hAnsiTheme="minorHAnsi" w:cstheme="minorHAnsi"/>
                <w:color w:val="000000"/>
                <w:sz w:val="20"/>
                <w:szCs w:val="20"/>
                <w:lang w:eastAsia="en-GB"/>
              </w:rPr>
              <w:t>harging</w:t>
            </w:r>
          </w:p>
        </w:tc>
        <w:tc>
          <w:tcPr>
            <w:tcW w:w="1204" w:type="dxa"/>
            <w:vMerge/>
            <w:shd w:val="clear" w:color="auto" w:fill="auto"/>
            <w:vAlign w:val="center"/>
            <w:hideMark/>
          </w:tcPr>
          <w:p w14:paraId="05DC9008" w14:textId="77777777" w:rsidR="00623EF2" w:rsidRPr="00736FAF" w:rsidRDefault="00623EF2" w:rsidP="00D4594D">
            <w:pPr>
              <w:suppressAutoHyphens w:val="0"/>
              <w:spacing w:after="0" w:line="240" w:lineRule="auto"/>
              <w:rPr>
                <w:rFonts w:asciiTheme="minorHAnsi" w:eastAsia="Times New Roman" w:hAnsiTheme="minorHAnsi" w:cstheme="minorHAnsi"/>
                <w:color w:val="000000"/>
                <w:lang w:eastAsia="en-GB"/>
              </w:rPr>
            </w:pPr>
          </w:p>
        </w:tc>
      </w:tr>
      <w:tr w:rsidR="00623EF2" w:rsidRPr="00736FAF" w14:paraId="5EA6AE3B" w14:textId="77777777" w:rsidTr="00D4594D">
        <w:trPr>
          <w:cantSplit/>
          <w:trHeight w:val="20"/>
        </w:trPr>
        <w:tc>
          <w:tcPr>
            <w:tcW w:w="1513" w:type="dxa"/>
            <w:shd w:val="clear" w:color="auto" w:fill="auto"/>
            <w:vAlign w:val="center"/>
            <w:hideMark/>
          </w:tcPr>
          <w:p w14:paraId="5D92D8C0"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w:t>
            </w:r>
            <w:proofErr w:type="spellStart"/>
            <w:r w:rsidRPr="00736FAF">
              <w:rPr>
                <w:rFonts w:asciiTheme="minorHAnsi" w:eastAsia="Times New Roman" w:hAnsiTheme="minorHAnsi" w:cstheme="minorHAnsi"/>
                <w:color w:val="000000"/>
                <w:lang w:eastAsia="en-GB"/>
              </w:rPr>
              <w:t>Kokam</w:t>
            </w:r>
            <w:proofErr w:type="spellEnd"/>
            <w:r w:rsidRPr="00736FAF">
              <w:rPr>
                <w:rFonts w:asciiTheme="minorHAnsi" w:eastAsia="Times New Roman" w:hAnsiTheme="minorHAnsi" w:cstheme="minorHAnsi"/>
                <w:color w:val="000000"/>
                <w:lang w:eastAsia="en-GB"/>
              </w:rPr>
              <w:t xml:space="preserve"> XYZ</w:t>
            </w:r>
          </w:p>
        </w:tc>
        <w:tc>
          <w:tcPr>
            <w:tcW w:w="1203" w:type="dxa"/>
            <w:shd w:val="clear" w:color="auto" w:fill="auto"/>
            <w:vAlign w:val="center"/>
            <w:hideMark/>
          </w:tcPr>
          <w:p w14:paraId="65921D6E"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5.4 Ah</w:t>
            </w:r>
          </w:p>
        </w:tc>
        <w:tc>
          <w:tcPr>
            <w:tcW w:w="1204" w:type="dxa"/>
            <w:shd w:val="clear" w:color="auto" w:fill="auto"/>
            <w:vAlign w:val="center"/>
            <w:hideMark/>
          </w:tcPr>
          <w:p w14:paraId="31800371"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4.2 V</w:t>
            </w:r>
          </w:p>
        </w:tc>
        <w:tc>
          <w:tcPr>
            <w:tcW w:w="1204" w:type="dxa"/>
            <w:shd w:val="clear" w:color="auto" w:fill="auto"/>
            <w:vAlign w:val="center"/>
            <w:hideMark/>
          </w:tcPr>
          <w:p w14:paraId="1710D0E8"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3.7V</w:t>
            </w:r>
          </w:p>
        </w:tc>
        <w:tc>
          <w:tcPr>
            <w:tcW w:w="1204" w:type="dxa"/>
            <w:shd w:val="clear" w:color="auto" w:fill="auto"/>
            <w:vAlign w:val="center"/>
            <w:hideMark/>
          </w:tcPr>
          <w:p w14:paraId="7B2B195D"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2.8V</w:t>
            </w:r>
          </w:p>
        </w:tc>
        <w:tc>
          <w:tcPr>
            <w:tcW w:w="1204" w:type="dxa"/>
            <w:shd w:val="clear" w:color="auto" w:fill="auto"/>
            <w:vAlign w:val="center"/>
            <w:hideMark/>
          </w:tcPr>
          <w:p w14:paraId="3F78F0C2"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20C for 10s</w:t>
            </w:r>
          </w:p>
        </w:tc>
        <w:tc>
          <w:tcPr>
            <w:tcW w:w="1204" w:type="dxa"/>
            <w:shd w:val="clear" w:color="auto" w:fill="auto"/>
            <w:vAlign w:val="center"/>
            <w:hideMark/>
          </w:tcPr>
          <w:p w14:paraId="1DB91294"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15C</w:t>
            </w:r>
          </w:p>
        </w:tc>
        <w:tc>
          <w:tcPr>
            <w:tcW w:w="1204" w:type="dxa"/>
            <w:shd w:val="clear" w:color="auto" w:fill="auto"/>
            <w:vAlign w:val="center"/>
            <w:hideMark/>
          </w:tcPr>
          <w:p w14:paraId="600A71E9"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5C</w:t>
            </w:r>
          </w:p>
        </w:tc>
        <w:tc>
          <w:tcPr>
            <w:tcW w:w="1204" w:type="dxa"/>
            <w:shd w:val="clear" w:color="auto" w:fill="auto"/>
            <w:vAlign w:val="center"/>
            <w:hideMark/>
          </w:tcPr>
          <w:p w14:paraId="0BC0CFB0"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65°C</w:t>
            </w:r>
          </w:p>
        </w:tc>
        <w:tc>
          <w:tcPr>
            <w:tcW w:w="1204" w:type="dxa"/>
            <w:shd w:val="clear" w:color="auto" w:fill="auto"/>
            <w:vAlign w:val="center"/>
            <w:hideMark/>
          </w:tcPr>
          <w:p w14:paraId="7EEC56D2"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55°C</w:t>
            </w:r>
          </w:p>
        </w:tc>
        <w:tc>
          <w:tcPr>
            <w:tcW w:w="1204" w:type="dxa"/>
            <w:shd w:val="clear" w:color="auto" w:fill="auto"/>
            <w:vAlign w:val="center"/>
            <w:hideMark/>
          </w:tcPr>
          <w:p w14:paraId="4BCBA5DB" w14:textId="77777777" w:rsidR="00623EF2" w:rsidRPr="00736FAF"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gramStart"/>
            <w:r>
              <w:rPr>
                <w:rFonts w:asciiTheme="minorHAnsi" w:eastAsia="Times New Roman" w:hAnsiTheme="minorHAnsi" w:cstheme="minorHAnsi"/>
                <w:b/>
                <w:bCs/>
                <w:color w:val="FF0000"/>
                <w:lang w:eastAsia="en-GB"/>
              </w:rPr>
              <w:t>e.g.</w:t>
            </w:r>
            <w:proofErr w:type="gramEnd"/>
            <w:r w:rsidRPr="00736FAF">
              <w:rPr>
                <w:rFonts w:asciiTheme="minorHAnsi" w:eastAsia="Times New Roman" w:hAnsiTheme="minorHAnsi" w:cstheme="minorHAnsi"/>
                <w:color w:val="000000"/>
                <w:lang w:eastAsia="en-GB"/>
              </w:rPr>
              <w:t xml:space="preserve"> LiFePO4</w:t>
            </w:r>
          </w:p>
        </w:tc>
      </w:tr>
    </w:tbl>
    <w:p w14:paraId="3B76E7F3" w14:textId="77777777" w:rsidR="00623EF2" w:rsidRPr="00736FAF" w:rsidRDefault="00623EF2" w:rsidP="00623EF2">
      <w:pPr>
        <w:pStyle w:val="Table"/>
        <w:spacing w:before="0" w:line="240" w:lineRule="auto"/>
        <w:jc w:val="center"/>
        <w:rPr>
          <w:rFonts w:asciiTheme="minorHAnsi" w:hAnsiTheme="minorHAnsi" w:cstheme="minorHAnsi"/>
          <w:sz w:val="22"/>
          <w:szCs w:val="22"/>
        </w:rPr>
      </w:pPr>
      <w:bookmarkStart w:id="161" w:name="_Toc33283729"/>
      <w:bookmarkStart w:id="162" w:name="_Toc399226746"/>
      <w:bookmarkStart w:id="163" w:name="_Toc56931369"/>
      <w:r w:rsidRPr="00736FAF">
        <w:rPr>
          <w:rFonts w:asciiTheme="minorHAnsi" w:hAnsiTheme="minorHAnsi" w:cstheme="minorHAnsi"/>
          <w:sz w:val="22"/>
          <w:szCs w:val="22"/>
        </w:rPr>
        <w:t xml:space="preserve">Table </w:t>
      </w:r>
      <w:r w:rsidRPr="00736FAF">
        <w:rPr>
          <w:rFonts w:asciiTheme="minorHAnsi" w:hAnsiTheme="minorHAnsi" w:cstheme="minorHAnsi"/>
          <w:sz w:val="22"/>
          <w:szCs w:val="22"/>
        </w:rPr>
        <w:fldChar w:fldCharType="begin"/>
      </w:r>
      <w:r w:rsidRPr="00736FAF">
        <w:rPr>
          <w:rFonts w:asciiTheme="minorHAnsi" w:hAnsiTheme="minorHAnsi" w:cstheme="minorHAnsi"/>
          <w:sz w:val="22"/>
          <w:szCs w:val="22"/>
        </w:rPr>
        <w:instrText xml:space="preserve"> STYLEREF 1 \s </w:instrText>
      </w:r>
      <w:r w:rsidRPr="00736FAF">
        <w:rPr>
          <w:rFonts w:asciiTheme="minorHAnsi" w:hAnsiTheme="minorHAnsi" w:cstheme="minorHAnsi"/>
          <w:sz w:val="22"/>
          <w:szCs w:val="22"/>
        </w:rPr>
        <w:fldChar w:fldCharType="separate"/>
      </w:r>
      <w:r>
        <w:rPr>
          <w:rFonts w:asciiTheme="minorHAnsi" w:hAnsiTheme="minorHAnsi" w:cstheme="minorHAnsi"/>
          <w:noProof/>
          <w:sz w:val="22"/>
          <w:szCs w:val="22"/>
        </w:rPr>
        <w:t>3</w:t>
      </w:r>
      <w:r w:rsidRPr="00736FAF">
        <w:rPr>
          <w:rFonts w:asciiTheme="minorHAnsi" w:hAnsiTheme="minorHAnsi" w:cstheme="minorHAnsi"/>
          <w:sz w:val="22"/>
          <w:szCs w:val="22"/>
        </w:rPr>
        <w:fldChar w:fldCharType="end"/>
      </w:r>
      <w:r w:rsidRPr="00736FAF">
        <w:rPr>
          <w:rFonts w:asciiTheme="minorHAnsi" w:hAnsiTheme="minorHAnsi" w:cstheme="minorHAnsi"/>
          <w:sz w:val="22"/>
          <w:szCs w:val="22"/>
        </w:rPr>
        <w:t>.</w:t>
      </w:r>
      <w:r w:rsidRPr="00736FAF">
        <w:rPr>
          <w:rFonts w:asciiTheme="minorHAnsi" w:hAnsiTheme="minorHAnsi" w:cstheme="minorHAnsi"/>
          <w:sz w:val="22"/>
          <w:szCs w:val="22"/>
        </w:rPr>
        <w:fldChar w:fldCharType="begin"/>
      </w:r>
      <w:r w:rsidRPr="00736FAF">
        <w:rPr>
          <w:rFonts w:asciiTheme="minorHAnsi" w:hAnsiTheme="minorHAnsi" w:cstheme="minorHAnsi"/>
          <w:sz w:val="22"/>
          <w:szCs w:val="22"/>
        </w:rPr>
        <w:instrText xml:space="preserve"> SEQ Table \* ARABIC \s 1 </w:instrText>
      </w:r>
      <w:r w:rsidRPr="00736FAF">
        <w:rPr>
          <w:rFonts w:asciiTheme="minorHAnsi" w:hAnsiTheme="minorHAnsi" w:cstheme="minorHAnsi"/>
          <w:sz w:val="22"/>
          <w:szCs w:val="22"/>
        </w:rPr>
        <w:fldChar w:fldCharType="separate"/>
      </w:r>
      <w:r>
        <w:rPr>
          <w:rFonts w:asciiTheme="minorHAnsi" w:hAnsiTheme="minorHAnsi" w:cstheme="minorHAnsi"/>
          <w:noProof/>
          <w:sz w:val="22"/>
          <w:szCs w:val="22"/>
        </w:rPr>
        <w:t>2</w:t>
      </w:r>
      <w:r w:rsidRPr="00736FAF">
        <w:rPr>
          <w:rFonts w:asciiTheme="minorHAnsi" w:hAnsiTheme="minorHAnsi" w:cstheme="minorHAnsi"/>
          <w:sz w:val="22"/>
          <w:szCs w:val="22"/>
        </w:rPr>
        <w:fldChar w:fldCharType="end"/>
      </w:r>
      <w:r w:rsidRPr="00736FAF">
        <w:rPr>
          <w:rFonts w:asciiTheme="minorHAnsi" w:hAnsiTheme="minorHAnsi" w:cstheme="minorHAnsi"/>
          <w:sz w:val="22"/>
          <w:szCs w:val="22"/>
        </w:rPr>
        <w:t xml:space="preserve"> Main cell specification</w:t>
      </w:r>
      <w:bookmarkEnd w:id="161"/>
      <w:bookmarkEnd w:id="162"/>
      <w:bookmarkEnd w:id="163"/>
    </w:p>
    <w:p w14:paraId="5BAD18F0" w14:textId="77777777" w:rsidR="00623EF2" w:rsidRDefault="00623EF2" w:rsidP="00623EF2">
      <w:pPr>
        <w:pStyle w:val="Heading3"/>
        <w:spacing w:line="240" w:lineRule="auto"/>
      </w:pPr>
      <w:bookmarkStart w:id="164" w:name="_Toc33283717"/>
      <w:bookmarkStart w:id="165" w:name="_Toc399226688"/>
      <w:bookmarkStart w:id="166" w:name="_Toc56931529"/>
      <w:r>
        <w:t>Cell</w:t>
      </w:r>
      <w:r>
        <w:rPr>
          <w:rFonts w:eastAsia="Arial"/>
        </w:rPr>
        <w:t xml:space="preserve"> </w:t>
      </w:r>
      <w:r>
        <w:t>configuration</w:t>
      </w:r>
      <w:bookmarkEnd w:id="164"/>
      <w:bookmarkEnd w:id="165"/>
      <w:bookmarkEnd w:id="166"/>
    </w:p>
    <w:tbl>
      <w:tblPr>
        <w:tblStyle w:val="TableGrid"/>
        <w:tblW w:w="5000" w:type="pct"/>
        <w:tblLook w:val="04A0" w:firstRow="1" w:lastRow="0" w:firstColumn="1" w:lastColumn="0" w:noHBand="0" w:noVBand="1"/>
      </w:tblPr>
      <w:tblGrid>
        <w:gridCol w:w="561"/>
        <w:gridCol w:w="13001"/>
      </w:tblGrid>
      <w:tr w:rsidR="00623EF2" w:rsidRPr="00B062A8" w14:paraId="5ADBDB2A" w14:textId="77777777" w:rsidTr="00D4594D">
        <w:tc>
          <w:tcPr>
            <w:tcW w:w="207" w:type="pct"/>
          </w:tcPr>
          <w:p w14:paraId="1AA289DA" w14:textId="77777777" w:rsidR="00623EF2" w:rsidRPr="00AF22BC" w:rsidRDefault="00623EF2" w:rsidP="00D4594D">
            <w:pPr>
              <w:spacing w:line="240" w:lineRule="auto"/>
              <w:jc w:val="both"/>
              <w:rPr>
                <w:rFonts w:asciiTheme="minorHAnsi" w:hAnsiTheme="minorHAnsi" w:cstheme="minorHAnsi"/>
              </w:rPr>
            </w:pPr>
            <w:r w:rsidRPr="00AF22BC">
              <w:rPr>
                <w:rFonts w:asciiTheme="minorHAnsi" w:hAnsiTheme="minorHAnsi" w:cstheme="minorHAnsi"/>
              </w:rPr>
              <w:t>1</w:t>
            </w:r>
          </w:p>
        </w:tc>
        <w:tc>
          <w:tcPr>
            <w:tcW w:w="4793" w:type="pct"/>
          </w:tcPr>
          <w:p w14:paraId="688F41CA" w14:textId="77777777" w:rsidR="00623EF2" w:rsidRPr="00B062A8" w:rsidRDefault="00623EF2" w:rsidP="00D4594D">
            <w:pPr>
              <w:spacing w:line="240" w:lineRule="auto"/>
              <w:jc w:val="both"/>
              <w:rPr>
                <w:rFonts w:asciiTheme="minorHAnsi" w:hAnsiTheme="minorHAnsi" w:cstheme="minorHAnsi"/>
                <w:color w:val="FF0000"/>
              </w:rPr>
            </w:pPr>
            <w:r w:rsidRPr="003A476E">
              <w:rPr>
                <w:rFonts w:ascii="Calibri" w:hAnsi="Calibri" w:cs="Calibri"/>
              </w:rPr>
              <w:t>Describe cell configuration, cell interconnect, show schematics of electrical configuration and CAD rendering of connection techniques, cover additional parts like internal cell fuses etc.</w:t>
            </w:r>
          </w:p>
        </w:tc>
      </w:tr>
      <w:tr w:rsidR="00623EF2" w:rsidRPr="00B062A8" w14:paraId="689CD474" w14:textId="77777777" w:rsidTr="00D4594D">
        <w:tc>
          <w:tcPr>
            <w:tcW w:w="207" w:type="pct"/>
          </w:tcPr>
          <w:p w14:paraId="3F73D2F8"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2</w:t>
            </w:r>
          </w:p>
        </w:tc>
        <w:tc>
          <w:tcPr>
            <w:tcW w:w="4793" w:type="pct"/>
          </w:tcPr>
          <w:p w14:paraId="59713F78"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 xml:space="preserve">Where more than one </w:t>
            </w:r>
            <w:r>
              <w:rPr>
                <w:rFonts w:asciiTheme="minorHAnsi" w:hAnsiTheme="minorHAnsi" w:cstheme="minorHAnsi"/>
                <w:color w:val="FF0000"/>
              </w:rPr>
              <w:t>TS accumulator</w:t>
            </w:r>
            <w:r w:rsidRPr="00B062A8">
              <w:rPr>
                <w:rFonts w:asciiTheme="minorHAnsi" w:hAnsiTheme="minorHAnsi" w:cstheme="minorHAnsi"/>
                <w:color w:val="FF0000"/>
              </w:rPr>
              <w:t xml:space="preserve"> is used, add additional rows describing any differences</w:t>
            </w:r>
            <w:r>
              <w:rPr>
                <w:rFonts w:asciiTheme="minorHAnsi" w:hAnsiTheme="minorHAnsi" w:cstheme="minorHAnsi"/>
                <w:color w:val="FF0000"/>
              </w:rPr>
              <w:t xml:space="preserve"> in </w:t>
            </w:r>
            <w:r w:rsidRPr="00AF22BC">
              <w:rPr>
                <w:rFonts w:asciiTheme="minorHAnsi" w:hAnsiTheme="minorHAnsi" w:cstheme="minorHAnsi"/>
                <w:color w:val="FF0000"/>
              </w:rPr>
              <w:t>cell configuration, cell interconnect</w:t>
            </w:r>
            <w:r>
              <w:rPr>
                <w:rFonts w:asciiTheme="minorHAnsi" w:hAnsiTheme="minorHAnsi" w:cstheme="minorHAnsi"/>
                <w:color w:val="FF0000"/>
              </w:rPr>
              <w:t>ion</w:t>
            </w:r>
            <w:r w:rsidRPr="00B062A8">
              <w:rPr>
                <w:rFonts w:asciiTheme="minorHAnsi" w:hAnsiTheme="minorHAnsi" w:cstheme="minorHAnsi"/>
                <w:color w:val="FF0000"/>
              </w:rPr>
              <w:t>, etc. (</w:t>
            </w:r>
            <w:r>
              <w:rPr>
                <w:rFonts w:asciiTheme="minorHAnsi" w:hAnsiTheme="minorHAnsi" w:cstheme="minorHAnsi"/>
                <w:color w:val="FF0000"/>
              </w:rPr>
              <w:t>i</w:t>
            </w:r>
            <w:r w:rsidRPr="00B062A8">
              <w:rPr>
                <w:rFonts w:asciiTheme="minorHAnsi" w:hAnsiTheme="minorHAnsi" w:cstheme="minorHAnsi"/>
                <w:color w:val="FF0000"/>
              </w:rPr>
              <w:t>f identical parts are used, just refer to the corresponding sections, do not copy and paste</w:t>
            </w:r>
            <w:r>
              <w:rPr>
                <w:rFonts w:asciiTheme="minorHAnsi" w:hAnsiTheme="minorHAnsi" w:cstheme="minorHAnsi"/>
                <w:color w:val="FF0000"/>
              </w:rPr>
              <w:t>)</w:t>
            </w:r>
          </w:p>
        </w:tc>
      </w:tr>
    </w:tbl>
    <w:p w14:paraId="638F5BA0" w14:textId="77777777" w:rsidR="00623EF2" w:rsidRDefault="00623EF2" w:rsidP="00623EF2">
      <w:pPr>
        <w:pStyle w:val="Heading3"/>
        <w:spacing w:after="200" w:line="240" w:lineRule="auto"/>
      </w:pPr>
      <w:bookmarkStart w:id="167" w:name="_Toc33283718"/>
      <w:bookmarkStart w:id="168" w:name="_Toc399226689"/>
      <w:bookmarkStart w:id="169" w:name="_Toc56931530"/>
      <w:r>
        <w:t>Cell</w:t>
      </w:r>
      <w:r>
        <w:rPr>
          <w:rFonts w:eastAsia="Arial"/>
        </w:rPr>
        <w:t xml:space="preserve"> </w:t>
      </w:r>
      <w:r>
        <w:t>temperature</w:t>
      </w:r>
      <w:r>
        <w:rPr>
          <w:rFonts w:eastAsia="Arial"/>
        </w:rPr>
        <w:t xml:space="preserve"> </w:t>
      </w:r>
      <w:r>
        <w:t>monitoring</w:t>
      </w:r>
      <w:bookmarkEnd w:id="167"/>
      <w:bookmarkEnd w:id="168"/>
      <w:bookmarkEnd w:id="169"/>
    </w:p>
    <w:tbl>
      <w:tblPr>
        <w:tblStyle w:val="TableGrid"/>
        <w:tblW w:w="5000" w:type="pct"/>
        <w:tblLook w:val="04A0" w:firstRow="1" w:lastRow="0" w:firstColumn="1" w:lastColumn="0" w:noHBand="0" w:noVBand="1"/>
      </w:tblPr>
      <w:tblGrid>
        <w:gridCol w:w="561"/>
        <w:gridCol w:w="13001"/>
      </w:tblGrid>
      <w:tr w:rsidR="00623EF2" w:rsidRPr="00B062A8" w14:paraId="72D62E52" w14:textId="77777777" w:rsidTr="00D4594D">
        <w:tc>
          <w:tcPr>
            <w:tcW w:w="207" w:type="pct"/>
          </w:tcPr>
          <w:p w14:paraId="0DBB0223" w14:textId="77777777" w:rsidR="00623EF2" w:rsidRPr="00AF22BC" w:rsidRDefault="00623EF2" w:rsidP="00D4594D">
            <w:pPr>
              <w:spacing w:line="240" w:lineRule="auto"/>
              <w:jc w:val="both"/>
              <w:rPr>
                <w:rFonts w:asciiTheme="minorHAnsi" w:hAnsiTheme="minorHAnsi" w:cstheme="minorHAnsi"/>
              </w:rPr>
            </w:pPr>
            <w:r w:rsidRPr="00AF22BC">
              <w:rPr>
                <w:rFonts w:asciiTheme="minorHAnsi" w:hAnsiTheme="minorHAnsi" w:cstheme="minorHAnsi"/>
              </w:rPr>
              <w:t>1</w:t>
            </w:r>
          </w:p>
        </w:tc>
        <w:tc>
          <w:tcPr>
            <w:tcW w:w="4793" w:type="pct"/>
          </w:tcPr>
          <w:p w14:paraId="5A4DB99A" w14:textId="77777777" w:rsidR="00623EF2" w:rsidRPr="00B062A8" w:rsidRDefault="00623EF2" w:rsidP="00D4594D">
            <w:pPr>
              <w:spacing w:line="240" w:lineRule="auto"/>
              <w:jc w:val="both"/>
              <w:rPr>
                <w:rFonts w:asciiTheme="minorHAnsi" w:hAnsiTheme="minorHAnsi" w:cstheme="minorHAnsi"/>
                <w:color w:val="FF0000"/>
              </w:rPr>
            </w:pPr>
            <w:r w:rsidRPr="003A476E">
              <w:rPr>
                <w:rFonts w:ascii="Calibri" w:hAnsi="Calibri" w:cs="Calibri"/>
              </w:rPr>
              <w:t>Describe</w:t>
            </w:r>
            <w:r w:rsidRPr="003A476E">
              <w:rPr>
                <w:rFonts w:ascii="Calibri" w:eastAsia="Arial" w:hAnsi="Calibri" w:cs="Calibri"/>
              </w:rPr>
              <w:t xml:space="preserve"> </w:t>
            </w:r>
            <w:r w:rsidRPr="003A476E">
              <w:rPr>
                <w:rFonts w:ascii="Calibri" w:hAnsi="Calibri" w:cs="Calibri"/>
              </w:rPr>
              <w:t>how</w:t>
            </w:r>
            <w:r w:rsidRPr="003A476E">
              <w:rPr>
                <w:rFonts w:ascii="Calibri" w:eastAsia="Arial" w:hAnsi="Calibri" w:cs="Calibri"/>
              </w:rPr>
              <w:t xml:space="preserve"> </w:t>
            </w:r>
            <w:r w:rsidRPr="003A476E">
              <w:rPr>
                <w:rFonts w:ascii="Calibri" w:hAnsi="Calibri" w:cs="Calibri"/>
              </w:rPr>
              <w:t>the</w:t>
            </w:r>
            <w:r w:rsidRPr="003A476E">
              <w:rPr>
                <w:rFonts w:ascii="Calibri" w:eastAsia="Arial" w:hAnsi="Calibri" w:cs="Calibri"/>
              </w:rPr>
              <w:t xml:space="preserve"> </w:t>
            </w:r>
            <w:r w:rsidRPr="003A476E">
              <w:rPr>
                <w:rFonts w:ascii="Calibri" w:hAnsi="Calibri" w:cs="Calibri"/>
              </w:rPr>
              <w:t>temperature</w:t>
            </w:r>
            <w:r w:rsidRPr="003A476E">
              <w:rPr>
                <w:rFonts w:ascii="Calibri" w:eastAsia="Arial" w:hAnsi="Calibri" w:cs="Calibri"/>
              </w:rPr>
              <w:t xml:space="preserve"> </w:t>
            </w:r>
            <w:r w:rsidRPr="003A476E">
              <w:rPr>
                <w:rFonts w:ascii="Calibri" w:hAnsi="Calibri" w:cs="Calibri"/>
              </w:rPr>
              <w:t>of</w:t>
            </w:r>
            <w:r w:rsidRPr="003A476E">
              <w:rPr>
                <w:rFonts w:ascii="Calibri" w:eastAsia="Arial" w:hAnsi="Calibri" w:cs="Calibri"/>
              </w:rPr>
              <w:t xml:space="preserve"> </w:t>
            </w:r>
            <w:r w:rsidRPr="003A476E">
              <w:rPr>
                <w:rFonts w:ascii="Calibri" w:hAnsi="Calibri" w:cs="Calibri"/>
              </w:rPr>
              <w:t>the</w:t>
            </w:r>
            <w:r w:rsidRPr="003A476E">
              <w:rPr>
                <w:rFonts w:ascii="Calibri" w:eastAsia="Arial" w:hAnsi="Calibri" w:cs="Calibri"/>
              </w:rPr>
              <w:t xml:space="preserve"> </w:t>
            </w:r>
            <w:r w:rsidRPr="003A476E">
              <w:rPr>
                <w:rFonts w:ascii="Calibri" w:hAnsi="Calibri" w:cs="Calibri"/>
              </w:rPr>
              <w:t>cells</w:t>
            </w:r>
            <w:r w:rsidRPr="003A476E">
              <w:rPr>
                <w:rFonts w:ascii="Calibri" w:eastAsia="Arial" w:hAnsi="Calibri" w:cs="Calibri"/>
              </w:rPr>
              <w:t xml:space="preserve"> </w:t>
            </w:r>
            <w:r w:rsidRPr="003A476E">
              <w:rPr>
                <w:rFonts w:ascii="Calibri" w:hAnsi="Calibri" w:cs="Calibri"/>
              </w:rPr>
              <w:t>is</w:t>
            </w:r>
            <w:r w:rsidRPr="003A476E">
              <w:rPr>
                <w:rFonts w:ascii="Calibri" w:eastAsia="Arial" w:hAnsi="Calibri" w:cs="Calibri"/>
              </w:rPr>
              <w:t xml:space="preserve"> </w:t>
            </w:r>
            <w:r w:rsidRPr="003A476E">
              <w:rPr>
                <w:rFonts w:ascii="Calibri" w:hAnsi="Calibri" w:cs="Calibri"/>
              </w:rPr>
              <w:t>monitored,</w:t>
            </w:r>
            <w:r w:rsidRPr="003A476E">
              <w:rPr>
                <w:rFonts w:ascii="Calibri" w:eastAsia="Arial" w:hAnsi="Calibri" w:cs="Calibri"/>
              </w:rPr>
              <w:t xml:space="preserve"> </w:t>
            </w:r>
            <w:r w:rsidRPr="003A476E">
              <w:rPr>
                <w:rFonts w:ascii="Calibri" w:hAnsi="Calibri" w:cs="Calibri"/>
              </w:rPr>
              <w:t>where</w:t>
            </w:r>
            <w:r w:rsidRPr="003A476E">
              <w:rPr>
                <w:rFonts w:ascii="Calibri" w:eastAsia="Arial" w:hAnsi="Calibri" w:cs="Calibri"/>
              </w:rPr>
              <w:t xml:space="preserve"> </w:t>
            </w:r>
            <w:r w:rsidRPr="003A476E">
              <w:rPr>
                <w:rFonts w:ascii="Calibri" w:hAnsi="Calibri" w:cs="Calibri"/>
              </w:rPr>
              <w:t>the</w:t>
            </w:r>
            <w:r w:rsidRPr="003A476E">
              <w:rPr>
                <w:rFonts w:ascii="Calibri" w:eastAsia="Arial" w:hAnsi="Calibri" w:cs="Calibri"/>
              </w:rPr>
              <w:t xml:space="preserve"> </w:t>
            </w:r>
            <w:r w:rsidRPr="003A476E">
              <w:rPr>
                <w:rFonts w:ascii="Calibri" w:hAnsi="Calibri" w:cs="Calibri"/>
              </w:rPr>
              <w:t>temperature</w:t>
            </w:r>
            <w:r w:rsidRPr="003A476E">
              <w:rPr>
                <w:rFonts w:ascii="Calibri" w:eastAsia="Arial" w:hAnsi="Calibri" w:cs="Calibri"/>
              </w:rPr>
              <w:t xml:space="preserve"> </w:t>
            </w:r>
            <w:r w:rsidRPr="003A476E">
              <w:rPr>
                <w:rFonts w:ascii="Calibri" w:hAnsi="Calibri" w:cs="Calibri"/>
              </w:rPr>
              <w:t>sensors</w:t>
            </w:r>
            <w:r w:rsidRPr="003A476E">
              <w:rPr>
                <w:rFonts w:ascii="Calibri" w:eastAsia="Arial" w:hAnsi="Calibri" w:cs="Calibri"/>
              </w:rPr>
              <w:t xml:space="preserve"> </w:t>
            </w:r>
            <w:r w:rsidRPr="003A476E">
              <w:rPr>
                <w:rFonts w:ascii="Calibri" w:hAnsi="Calibri" w:cs="Calibri"/>
              </w:rPr>
              <w:t>are</w:t>
            </w:r>
            <w:r w:rsidRPr="003A476E">
              <w:rPr>
                <w:rFonts w:ascii="Calibri" w:eastAsia="Arial" w:hAnsi="Calibri" w:cs="Calibri"/>
              </w:rPr>
              <w:t xml:space="preserve"> </w:t>
            </w:r>
            <w:r w:rsidRPr="003A476E">
              <w:rPr>
                <w:rFonts w:ascii="Calibri" w:hAnsi="Calibri" w:cs="Calibri"/>
              </w:rPr>
              <w:t>placed,</w:t>
            </w:r>
            <w:r w:rsidRPr="003A476E">
              <w:rPr>
                <w:rFonts w:ascii="Calibri" w:eastAsia="Arial" w:hAnsi="Calibri" w:cs="Calibri"/>
              </w:rPr>
              <w:t xml:space="preserve"> </w:t>
            </w:r>
            <w:r w:rsidRPr="003A476E">
              <w:rPr>
                <w:rFonts w:ascii="Calibri" w:hAnsi="Calibri" w:cs="Calibri"/>
              </w:rPr>
              <w:t>how</w:t>
            </w:r>
            <w:r w:rsidRPr="003A476E">
              <w:rPr>
                <w:rFonts w:ascii="Calibri" w:eastAsia="Arial" w:hAnsi="Calibri" w:cs="Calibri"/>
              </w:rPr>
              <w:t xml:space="preserve"> </w:t>
            </w:r>
            <w:r w:rsidRPr="003A476E">
              <w:rPr>
                <w:rFonts w:ascii="Calibri" w:hAnsi="Calibri" w:cs="Calibri"/>
              </w:rPr>
              <w:t>many</w:t>
            </w:r>
            <w:r w:rsidRPr="003A476E">
              <w:rPr>
                <w:rFonts w:ascii="Calibri" w:eastAsia="Arial" w:hAnsi="Calibri" w:cs="Calibri"/>
              </w:rPr>
              <w:t xml:space="preserve"> </w:t>
            </w:r>
            <w:r w:rsidRPr="003A476E">
              <w:rPr>
                <w:rFonts w:ascii="Calibri" w:hAnsi="Calibri" w:cs="Calibri"/>
              </w:rPr>
              <w:t>cells</w:t>
            </w:r>
            <w:r w:rsidRPr="003A476E">
              <w:rPr>
                <w:rFonts w:ascii="Calibri" w:eastAsia="Arial" w:hAnsi="Calibri" w:cs="Calibri"/>
              </w:rPr>
              <w:t xml:space="preserve"> </w:t>
            </w:r>
            <w:r w:rsidRPr="003A476E">
              <w:rPr>
                <w:rFonts w:ascii="Calibri" w:hAnsi="Calibri" w:cs="Calibri"/>
              </w:rPr>
              <w:t>are</w:t>
            </w:r>
            <w:r w:rsidRPr="003A476E">
              <w:rPr>
                <w:rFonts w:ascii="Calibri" w:eastAsia="Arial" w:hAnsi="Calibri" w:cs="Calibri"/>
              </w:rPr>
              <w:t xml:space="preserve"> </w:t>
            </w:r>
            <w:r w:rsidRPr="003A476E">
              <w:rPr>
                <w:rFonts w:ascii="Calibri" w:hAnsi="Calibri" w:cs="Calibri"/>
              </w:rPr>
              <w:t>monitored,</w:t>
            </w:r>
            <w:r w:rsidRPr="003A476E">
              <w:rPr>
                <w:rFonts w:ascii="Calibri" w:eastAsia="Arial" w:hAnsi="Calibri" w:cs="Calibri"/>
              </w:rPr>
              <w:t xml:space="preserve"> </w:t>
            </w:r>
            <w:r w:rsidRPr="003A476E">
              <w:rPr>
                <w:rFonts w:ascii="Calibri" w:hAnsi="Calibri" w:cs="Calibri"/>
              </w:rPr>
              <w:t>etc.</w:t>
            </w:r>
            <w:r w:rsidRPr="003A476E">
              <w:rPr>
                <w:rFonts w:ascii="Calibri" w:eastAsia="Arial" w:hAnsi="Calibri" w:cs="Calibri"/>
              </w:rPr>
              <w:t xml:space="preserve"> </w:t>
            </w:r>
            <w:r w:rsidRPr="003A476E">
              <w:rPr>
                <w:rFonts w:ascii="Calibri" w:hAnsi="Calibri" w:cs="Calibri"/>
              </w:rPr>
              <w:t>Show</w:t>
            </w:r>
            <w:r w:rsidRPr="003A476E">
              <w:rPr>
                <w:rFonts w:ascii="Calibri" w:eastAsia="Arial" w:hAnsi="Calibri" w:cs="Calibri"/>
              </w:rPr>
              <w:t xml:space="preserve"> </w:t>
            </w:r>
            <w:r w:rsidRPr="003A476E">
              <w:rPr>
                <w:rFonts w:ascii="Calibri" w:hAnsi="Calibri" w:cs="Calibri"/>
              </w:rPr>
              <w:t>schematics,</w:t>
            </w:r>
            <w:r w:rsidRPr="003A476E">
              <w:rPr>
                <w:rFonts w:ascii="Calibri" w:eastAsia="Arial" w:hAnsi="Calibri" w:cs="Calibri"/>
              </w:rPr>
              <w:t xml:space="preserve"> </w:t>
            </w:r>
            <w:r w:rsidRPr="003A476E">
              <w:rPr>
                <w:rFonts w:ascii="Calibri" w:hAnsi="Calibri" w:cs="Calibri"/>
              </w:rPr>
              <w:t>cover</w:t>
            </w:r>
            <w:r w:rsidRPr="003A476E">
              <w:rPr>
                <w:rFonts w:ascii="Calibri" w:eastAsia="Arial" w:hAnsi="Calibri" w:cs="Calibri"/>
              </w:rPr>
              <w:t xml:space="preserve"> </w:t>
            </w:r>
            <w:r w:rsidRPr="003A476E">
              <w:rPr>
                <w:rFonts w:ascii="Calibri" w:hAnsi="Calibri" w:cs="Calibri"/>
              </w:rPr>
              <w:t>additional</w:t>
            </w:r>
            <w:r w:rsidRPr="003A476E">
              <w:rPr>
                <w:rFonts w:ascii="Calibri" w:eastAsia="Arial" w:hAnsi="Calibri" w:cs="Calibri"/>
              </w:rPr>
              <w:t xml:space="preserve"> </w:t>
            </w:r>
            <w:r w:rsidRPr="003A476E">
              <w:rPr>
                <w:rFonts w:ascii="Calibri" w:hAnsi="Calibri" w:cs="Calibri"/>
              </w:rPr>
              <w:t>parts,</w:t>
            </w:r>
            <w:r w:rsidRPr="003A476E">
              <w:rPr>
                <w:rFonts w:ascii="Calibri" w:eastAsia="Arial" w:hAnsi="Calibri" w:cs="Calibri"/>
              </w:rPr>
              <w:t xml:space="preserve"> </w:t>
            </w:r>
            <w:r w:rsidRPr="003A476E">
              <w:rPr>
                <w:rFonts w:ascii="Calibri" w:hAnsi="Calibri" w:cs="Calibri"/>
              </w:rPr>
              <w:t>etc.</w:t>
            </w:r>
          </w:p>
        </w:tc>
      </w:tr>
      <w:tr w:rsidR="00623EF2" w:rsidRPr="00B062A8" w14:paraId="731C30C0" w14:textId="77777777" w:rsidTr="00D4594D">
        <w:tc>
          <w:tcPr>
            <w:tcW w:w="207" w:type="pct"/>
          </w:tcPr>
          <w:p w14:paraId="1DBBF6C7"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2</w:t>
            </w:r>
          </w:p>
        </w:tc>
        <w:tc>
          <w:tcPr>
            <w:tcW w:w="4793" w:type="pct"/>
          </w:tcPr>
          <w:p w14:paraId="4EF6F4DA"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 xml:space="preserve">Where more than one </w:t>
            </w:r>
            <w:r>
              <w:rPr>
                <w:rFonts w:asciiTheme="minorHAnsi" w:hAnsiTheme="minorHAnsi" w:cstheme="minorHAnsi"/>
                <w:color w:val="FF0000"/>
              </w:rPr>
              <w:t>TS accumulator</w:t>
            </w:r>
            <w:r w:rsidRPr="00B062A8">
              <w:rPr>
                <w:rFonts w:asciiTheme="minorHAnsi" w:hAnsiTheme="minorHAnsi" w:cstheme="minorHAnsi"/>
                <w:color w:val="FF0000"/>
              </w:rPr>
              <w:t xml:space="preserve"> is used, add additional rows describing any differences</w:t>
            </w:r>
            <w:r>
              <w:rPr>
                <w:rFonts w:asciiTheme="minorHAnsi" w:hAnsiTheme="minorHAnsi" w:cstheme="minorHAnsi"/>
                <w:color w:val="FF0000"/>
              </w:rPr>
              <w:t xml:space="preserve"> </w:t>
            </w:r>
            <w:r w:rsidRPr="00B062A8">
              <w:rPr>
                <w:rFonts w:asciiTheme="minorHAnsi" w:hAnsiTheme="minorHAnsi" w:cstheme="minorHAnsi"/>
                <w:color w:val="FF0000"/>
              </w:rPr>
              <w:t>(</w:t>
            </w:r>
            <w:r>
              <w:rPr>
                <w:rFonts w:asciiTheme="minorHAnsi" w:hAnsiTheme="minorHAnsi" w:cstheme="minorHAnsi"/>
                <w:color w:val="FF0000"/>
              </w:rPr>
              <w:t>i</w:t>
            </w:r>
            <w:r w:rsidRPr="00B062A8">
              <w:rPr>
                <w:rFonts w:asciiTheme="minorHAnsi" w:hAnsiTheme="minorHAnsi" w:cstheme="minorHAnsi"/>
                <w:color w:val="FF0000"/>
              </w:rPr>
              <w:t>f identical parts</w:t>
            </w:r>
            <w:r>
              <w:rPr>
                <w:rFonts w:asciiTheme="minorHAnsi" w:hAnsiTheme="minorHAnsi" w:cstheme="minorHAnsi"/>
                <w:color w:val="FF0000"/>
              </w:rPr>
              <w:t xml:space="preserve"> and configurations</w:t>
            </w:r>
            <w:r w:rsidRPr="00B062A8">
              <w:rPr>
                <w:rFonts w:asciiTheme="minorHAnsi" w:hAnsiTheme="minorHAnsi" w:cstheme="minorHAnsi"/>
                <w:color w:val="FF0000"/>
              </w:rPr>
              <w:t xml:space="preserve"> are used, just refer to the corresponding sections, do not copy and paste</w:t>
            </w:r>
            <w:r>
              <w:rPr>
                <w:rFonts w:asciiTheme="minorHAnsi" w:hAnsiTheme="minorHAnsi" w:cstheme="minorHAnsi"/>
                <w:color w:val="FF0000"/>
              </w:rPr>
              <w:t>)</w:t>
            </w:r>
          </w:p>
        </w:tc>
      </w:tr>
    </w:tbl>
    <w:p w14:paraId="1B8722A0" w14:textId="77777777" w:rsidR="00623EF2" w:rsidRPr="003A476E" w:rsidRDefault="00623EF2" w:rsidP="00623EF2">
      <w:pPr>
        <w:pStyle w:val="Table"/>
        <w:spacing w:before="0" w:after="0" w:line="240" w:lineRule="auto"/>
        <w:rPr>
          <w:rFonts w:asciiTheme="minorHAnsi" w:hAnsiTheme="minorHAnsi" w:cstheme="minorHAnsi"/>
          <w:sz w:val="22"/>
          <w:szCs w:val="22"/>
        </w:rPr>
      </w:pPr>
      <w:bookmarkStart w:id="170" w:name="_Toc33283730"/>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260"/>
        <w:gridCol w:w="2260"/>
        <w:gridCol w:w="2259"/>
        <w:gridCol w:w="2259"/>
        <w:gridCol w:w="2259"/>
        <w:gridCol w:w="2259"/>
      </w:tblGrid>
      <w:tr w:rsidR="00623EF2" w:rsidRPr="003A476E" w14:paraId="38F94049" w14:textId="77777777" w:rsidTr="00D4594D">
        <w:trPr>
          <w:cantSplit/>
          <w:trHeight w:val="20"/>
        </w:trPr>
        <w:tc>
          <w:tcPr>
            <w:tcW w:w="833" w:type="pct"/>
            <w:shd w:val="clear" w:color="auto" w:fill="auto"/>
            <w:vAlign w:val="center"/>
            <w:hideMark/>
          </w:tcPr>
          <w:p w14:paraId="2A4804C1" w14:textId="77777777" w:rsidR="00623EF2" w:rsidRPr="003A476E"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Temperature sensor accuracy:</w:t>
            </w:r>
          </w:p>
        </w:tc>
        <w:tc>
          <w:tcPr>
            <w:tcW w:w="833" w:type="pct"/>
            <w:shd w:val="clear" w:color="auto" w:fill="auto"/>
            <w:vAlign w:val="center"/>
            <w:hideMark/>
          </w:tcPr>
          <w:p w14:paraId="27EB3589" w14:textId="77777777" w:rsidR="00623EF2" w:rsidRPr="003A476E"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Total number of cells:</w:t>
            </w:r>
          </w:p>
        </w:tc>
        <w:tc>
          <w:tcPr>
            <w:tcW w:w="833" w:type="pct"/>
            <w:shd w:val="clear" w:color="auto" w:fill="auto"/>
            <w:vAlign w:val="center"/>
            <w:hideMark/>
          </w:tcPr>
          <w:p w14:paraId="05717EF2" w14:textId="77777777" w:rsidR="00623EF2" w:rsidRPr="003A476E"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Total number of sensors:</w:t>
            </w:r>
          </w:p>
        </w:tc>
        <w:tc>
          <w:tcPr>
            <w:tcW w:w="833" w:type="pct"/>
            <w:shd w:val="clear" w:color="auto" w:fill="auto"/>
            <w:vAlign w:val="center"/>
            <w:hideMark/>
          </w:tcPr>
          <w:p w14:paraId="6E1FC9E6" w14:textId="77777777" w:rsidR="00623EF2" w:rsidRPr="003A476E"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Max. dis</w:t>
            </w:r>
            <w:bookmarkEnd w:id="170"/>
            <w:r w:rsidRPr="003A476E">
              <w:rPr>
                <w:rFonts w:asciiTheme="minorHAnsi" w:eastAsia="Times New Roman" w:hAnsiTheme="minorHAnsi" w:cstheme="minorHAnsi"/>
                <w:color w:val="000000"/>
                <w:lang w:eastAsia="en-GB"/>
              </w:rPr>
              <w:t>tance from monitored negative cell terminal:</w:t>
            </w:r>
          </w:p>
        </w:tc>
        <w:tc>
          <w:tcPr>
            <w:tcW w:w="833" w:type="pct"/>
            <w:shd w:val="clear" w:color="auto" w:fill="auto"/>
            <w:vAlign w:val="center"/>
            <w:hideMark/>
          </w:tcPr>
          <w:p w14:paraId="54918167" w14:textId="77777777" w:rsidR="00623EF2" w:rsidRPr="003A476E"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AMS opens AIRs during dis-charging if cell temperature is above:</w:t>
            </w:r>
          </w:p>
        </w:tc>
        <w:tc>
          <w:tcPr>
            <w:tcW w:w="833" w:type="pct"/>
            <w:shd w:val="clear" w:color="auto" w:fill="auto"/>
            <w:vAlign w:val="center"/>
            <w:hideMark/>
          </w:tcPr>
          <w:p w14:paraId="6D1E2834" w14:textId="77777777" w:rsidR="00623EF2" w:rsidRPr="003A476E"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AMS opens AIRs during charging if cell temperature is above:</w:t>
            </w:r>
          </w:p>
        </w:tc>
      </w:tr>
      <w:tr w:rsidR="00623EF2" w:rsidRPr="003A476E" w14:paraId="45F62AE1" w14:textId="77777777" w:rsidTr="00D4594D">
        <w:trPr>
          <w:cantSplit/>
          <w:trHeight w:val="20"/>
        </w:trPr>
        <w:tc>
          <w:tcPr>
            <w:tcW w:w="833" w:type="pct"/>
            <w:shd w:val="clear" w:color="auto" w:fill="auto"/>
            <w:vAlign w:val="center"/>
            <w:hideMark/>
          </w:tcPr>
          <w:p w14:paraId="4D2411DA" w14:textId="77777777" w:rsidR="00623EF2" w:rsidRPr="003A476E" w:rsidRDefault="00623EF2" w:rsidP="00D4594D">
            <w:pPr>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 </w:t>
            </w:r>
          </w:p>
        </w:tc>
        <w:tc>
          <w:tcPr>
            <w:tcW w:w="833" w:type="pct"/>
            <w:shd w:val="clear" w:color="auto" w:fill="auto"/>
            <w:vAlign w:val="center"/>
            <w:hideMark/>
          </w:tcPr>
          <w:p w14:paraId="7BCDB028" w14:textId="77777777" w:rsidR="00623EF2" w:rsidRPr="003A476E" w:rsidRDefault="00623EF2" w:rsidP="00D4594D">
            <w:pPr>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 </w:t>
            </w:r>
          </w:p>
        </w:tc>
        <w:tc>
          <w:tcPr>
            <w:tcW w:w="833" w:type="pct"/>
            <w:shd w:val="clear" w:color="auto" w:fill="auto"/>
            <w:vAlign w:val="center"/>
            <w:hideMark/>
          </w:tcPr>
          <w:p w14:paraId="1CEBF82D" w14:textId="77777777" w:rsidR="00623EF2" w:rsidRPr="003A476E" w:rsidRDefault="00623EF2" w:rsidP="00D4594D">
            <w:pPr>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 </w:t>
            </w:r>
          </w:p>
        </w:tc>
        <w:tc>
          <w:tcPr>
            <w:tcW w:w="833" w:type="pct"/>
            <w:shd w:val="clear" w:color="auto" w:fill="auto"/>
            <w:vAlign w:val="center"/>
            <w:hideMark/>
          </w:tcPr>
          <w:p w14:paraId="239CA3C0" w14:textId="77777777" w:rsidR="00623EF2" w:rsidRPr="003A476E" w:rsidRDefault="00623EF2" w:rsidP="00D4594D">
            <w:pPr>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 </w:t>
            </w:r>
          </w:p>
        </w:tc>
        <w:tc>
          <w:tcPr>
            <w:tcW w:w="833" w:type="pct"/>
            <w:shd w:val="clear" w:color="auto" w:fill="auto"/>
            <w:vAlign w:val="center"/>
            <w:hideMark/>
          </w:tcPr>
          <w:p w14:paraId="4B42C894" w14:textId="77777777" w:rsidR="00623EF2" w:rsidRPr="003A476E" w:rsidRDefault="00623EF2" w:rsidP="00D4594D">
            <w:pPr>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 </w:t>
            </w:r>
          </w:p>
        </w:tc>
        <w:tc>
          <w:tcPr>
            <w:tcW w:w="833" w:type="pct"/>
            <w:shd w:val="clear" w:color="auto" w:fill="auto"/>
            <w:vAlign w:val="center"/>
            <w:hideMark/>
          </w:tcPr>
          <w:p w14:paraId="5C15A8B6" w14:textId="77777777" w:rsidR="00623EF2" w:rsidRPr="003A476E" w:rsidRDefault="00623EF2" w:rsidP="00D4594D">
            <w:pPr>
              <w:suppressAutoHyphens w:val="0"/>
              <w:spacing w:after="0" w:line="240" w:lineRule="auto"/>
              <w:rPr>
                <w:rFonts w:asciiTheme="minorHAnsi" w:eastAsia="Times New Roman" w:hAnsiTheme="minorHAnsi" w:cstheme="minorHAnsi"/>
                <w:color w:val="000000"/>
                <w:lang w:eastAsia="en-GB"/>
              </w:rPr>
            </w:pPr>
            <w:r w:rsidRPr="003A476E">
              <w:rPr>
                <w:rFonts w:asciiTheme="minorHAnsi" w:eastAsia="Times New Roman" w:hAnsiTheme="minorHAnsi" w:cstheme="minorHAnsi"/>
                <w:color w:val="000000"/>
                <w:lang w:eastAsia="en-GB"/>
              </w:rPr>
              <w:t> </w:t>
            </w:r>
          </w:p>
        </w:tc>
      </w:tr>
    </w:tbl>
    <w:p w14:paraId="0FD7CEA3" w14:textId="77777777" w:rsidR="00623EF2" w:rsidRDefault="00623EF2" w:rsidP="00623EF2">
      <w:pPr>
        <w:pStyle w:val="Table"/>
        <w:spacing w:before="0" w:line="240" w:lineRule="auto"/>
        <w:jc w:val="center"/>
        <w:rPr>
          <w:rFonts w:ascii="Calibri" w:hAnsi="Calibri" w:cs="Calibri"/>
          <w:sz w:val="28"/>
        </w:rPr>
      </w:pPr>
      <w:bookmarkStart w:id="171" w:name="_Toc56931370"/>
      <w:r w:rsidRPr="003A476E">
        <w:rPr>
          <w:rFonts w:asciiTheme="minorHAnsi" w:hAnsiTheme="minorHAnsi" w:cstheme="minorHAnsi"/>
          <w:sz w:val="22"/>
          <w:szCs w:val="22"/>
        </w:rPr>
        <w:t xml:space="preserve">Table </w:t>
      </w:r>
      <w:r w:rsidRPr="003A476E">
        <w:rPr>
          <w:rFonts w:asciiTheme="minorHAnsi" w:hAnsiTheme="minorHAnsi" w:cstheme="minorHAnsi"/>
          <w:sz w:val="22"/>
          <w:szCs w:val="22"/>
        </w:rPr>
        <w:fldChar w:fldCharType="begin"/>
      </w:r>
      <w:r w:rsidRPr="003A476E">
        <w:rPr>
          <w:rFonts w:asciiTheme="minorHAnsi" w:hAnsiTheme="minorHAnsi" w:cstheme="minorHAnsi"/>
          <w:sz w:val="22"/>
          <w:szCs w:val="22"/>
        </w:rPr>
        <w:instrText xml:space="preserve"> STYLEREF 1 \s </w:instrText>
      </w:r>
      <w:r w:rsidRPr="003A476E">
        <w:rPr>
          <w:rFonts w:asciiTheme="minorHAnsi" w:hAnsiTheme="minorHAnsi" w:cstheme="minorHAnsi"/>
          <w:sz w:val="22"/>
          <w:szCs w:val="22"/>
        </w:rPr>
        <w:fldChar w:fldCharType="separate"/>
      </w:r>
      <w:r>
        <w:rPr>
          <w:rFonts w:asciiTheme="minorHAnsi" w:hAnsiTheme="minorHAnsi" w:cstheme="minorHAnsi"/>
          <w:noProof/>
          <w:sz w:val="22"/>
          <w:szCs w:val="22"/>
        </w:rPr>
        <w:t>3</w:t>
      </w:r>
      <w:r w:rsidRPr="003A476E">
        <w:rPr>
          <w:rFonts w:asciiTheme="minorHAnsi" w:hAnsiTheme="minorHAnsi" w:cstheme="minorHAnsi"/>
          <w:sz w:val="22"/>
          <w:szCs w:val="22"/>
        </w:rPr>
        <w:fldChar w:fldCharType="end"/>
      </w:r>
      <w:r w:rsidRPr="003A476E">
        <w:rPr>
          <w:rFonts w:asciiTheme="minorHAnsi" w:hAnsiTheme="minorHAnsi" w:cstheme="minorHAnsi"/>
          <w:sz w:val="22"/>
          <w:szCs w:val="22"/>
        </w:rPr>
        <w:t>.</w:t>
      </w:r>
      <w:r w:rsidRPr="003A476E">
        <w:rPr>
          <w:rFonts w:asciiTheme="minorHAnsi" w:hAnsiTheme="minorHAnsi" w:cstheme="minorHAnsi"/>
          <w:sz w:val="22"/>
          <w:szCs w:val="22"/>
        </w:rPr>
        <w:fldChar w:fldCharType="begin"/>
      </w:r>
      <w:r w:rsidRPr="003A476E">
        <w:rPr>
          <w:rFonts w:asciiTheme="minorHAnsi" w:hAnsiTheme="minorHAnsi" w:cstheme="minorHAnsi"/>
          <w:sz w:val="22"/>
          <w:szCs w:val="22"/>
        </w:rPr>
        <w:instrText xml:space="preserve"> SEQ Table \* ARABIC \s 1 </w:instrText>
      </w:r>
      <w:r w:rsidRPr="003A476E">
        <w:rPr>
          <w:rFonts w:asciiTheme="minorHAnsi" w:hAnsiTheme="minorHAnsi" w:cstheme="minorHAnsi"/>
          <w:sz w:val="22"/>
          <w:szCs w:val="22"/>
        </w:rPr>
        <w:fldChar w:fldCharType="separate"/>
      </w:r>
      <w:r>
        <w:rPr>
          <w:rFonts w:asciiTheme="minorHAnsi" w:hAnsiTheme="minorHAnsi" w:cstheme="minorHAnsi"/>
          <w:noProof/>
          <w:sz w:val="22"/>
          <w:szCs w:val="22"/>
        </w:rPr>
        <w:t>3</w:t>
      </w:r>
      <w:r w:rsidRPr="003A476E">
        <w:rPr>
          <w:rFonts w:asciiTheme="minorHAnsi" w:hAnsiTheme="minorHAnsi" w:cstheme="minorHAnsi"/>
          <w:sz w:val="22"/>
          <w:szCs w:val="22"/>
        </w:rPr>
        <w:fldChar w:fldCharType="end"/>
      </w:r>
      <w:r w:rsidRPr="003A476E">
        <w:rPr>
          <w:rFonts w:asciiTheme="minorHAnsi" w:hAnsiTheme="minorHAnsi" w:cstheme="minorHAnsi"/>
          <w:sz w:val="22"/>
          <w:szCs w:val="22"/>
        </w:rPr>
        <w:t xml:space="preserve"> Cell temperature monitoring</w:t>
      </w:r>
      <w:bookmarkEnd w:id="171"/>
    </w:p>
    <w:p w14:paraId="651EEEF9" w14:textId="77777777" w:rsidR="00623EF2" w:rsidRDefault="00623EF2" w:rsidP="00623EF2">
      <w:pPr>
        <w:pStyle w:val="Heading3"/>
        <w:spacing w:after="200" w:line="240" w:lineRule="auto"/>
      </w:pPr>
      <w:bookmarkStart w:id="172" w:name="_Toc56931531"/>
      <w:bookmarkStart w:id="173" w:name="_Toc33283719"/>
      <w:r>
        <w:t>Accumulator Materials</w:t>
      </w:r>
      <w:bookmarkEnd w:id="172"/>
    </w:p>
    <w:p w14:paraId="6EC2A34A" w14:textId="77777777" w:rsidR="00623EF2" w:rsidRPr="00546433" w:rsidRDefault="00623EF2" w:rsidP="00623EF2">
      <w:pPr>
        <w:rPr>
          <w:rFonts w:asciiTheme="minorHAnsi" w:hAnsiTheme="minorHAnsi" w:cstheme="minorHAnsi"/>
        </w:rPr>
      </w:pPr>
      <w:r w:rsidRPr="00546433">
        <w:rPr>
          <w:rFonts w:asciiTheme="minorHAnsi" w:hAnsiTheme="minorHAnsi" w:cstheme="minorHAnsi"/>
        </w:rPr>
        <w:t>Complete the table below, identifying the materials used within the accumulator(s)</w:t>
      </w:r>
    </w:p>
    <w:tbl>
      <w:tblPr>
        <w:tblStyle w:val="TableGrid"/>
        <w:tblW w:w="0" w:type="auto"/>
        <w:tblLook w:val="04A0" w:firstRow="1" w:lastRow="0" w:firstColumn="1" w:lastColumn="0" w:noHBand="0" w:noVBand="1"/>
      </w:tblPr>
      <w:tblGrid>
        <w:gridCol w:w="1696"/>
        <w:gridCol w:w="7513"/>
        <w:gridCol w:w="2126"/>
        <w:gridCol w:w="2227"/>
      </w:tblGrid>
      <w:tr w:rsidR="00623EF2" w:rsidRPr="00546433" w14:paraId="6B7D4006" w14:textId="77777777" w:rsidTr="00D4594D">
        <w:trPr>
          <w:cantSplit/>
          <w:tblHeader/>
        </w:trPr>
        <w:tc>
          <w:tcPr>
            <w:tcW w:w="1696" w:type="dxa"/>
          </w:tcPr>
          <w:p w14:paraId="3BFF501C" w14:textId="77777777" w:rsidR="00623EF2" w:rsidRPr="00546433" w:rsidRDefault="00623EF2" w:rsidP="00D4594D">
            <w:pPr>
              <w:keepNext/>
              <w:rPr>
                <w:rFonts w:asciiTheme="minorHAnsi" w:hAnsiTheme="minorHAnsi" w:cstheme="minorHAnsi"/>
              </w:rPr>
            </w:pPr>
            <w:r w:rsidRPr="00546433">
              <w:rPr>
                <w:rFonts w:asciiTheme="minorHAnsi" w:hAnsiTheme="minorHAnsi" w:cstheme="minorHAnsi"/>
              </w:rPr>
              <w:t>Material</w:t>
            </w:r>
          </w:p>
        </w:tc>
        <w:tc>
          <w:tcPr>
            <w:tcW w:w="7513" w:type="dxa"/>
          </w:tcPr>
          <w:p w14:paraId="4CB11052" w14:textId="77777777" w:rsidR="00623EF2" w:rsidRPr="00546433" w:rsidRDefault="00623EF2" w:rsidP="00D4594D">
            <w:pPr>
              <w:keepNext/>
              <w:rPr>
                <w:rFonts w:asciiTheme="minorHAnsi" w:hAnsiTheme="minorHAnsi" w:cstheme="minorHAnsi"/>
              </w:rPr>
            </w:pPr>
            <w:r w:rsidRPr="00546433">
              <w:rPr>
                <w:rFonts w:asciiTheme="minorHAnsi" w:hAnsiTheme="minorHAnsi" w:cstheme="minorHAnsi"/>
              </w:rPr>
              <w:t>Usage</w:t>
            </w:r>
          </w:p>
        </w:tc>
        <w:tc>
          <w:tcPr>
            <w:tcW w:w="2126" w:type="dxa"/>
          </w:tcPr>
          <w:p w14:paraId="3FCC04F0" w14:textId="77777777" w:rsidR="00623EF2" w:rsidRPr="00546433" w:rsidRDefault="00623EF2" w:rsidP="00D4594D">
            <w:pPr>
              <w:keepNext/>
              <w:rPr>
                <w:rFonts w:asciiTheme="minorHAnsi" w:hAnsiTheme="minorHAnsi" w:cstheme="minorHAnsi"/>
              </w:rPr>
            </w:pPr>
            <w:r w:rsidRPr="00546433">
              <w:rPr>
                <w:rFonts w:asciiTheme="minorHAnsi" w:hAnsiTheme="minorHAnsi" w:cstheme="minorHAnsi"/>
              </w:rPr>
              <w:t>Fire Retardancy</w:t>
            </w:r>
          </w:p>
        </w:tc>
        <w:tc>
          <w:tcPr>
            <w:tcW w:w="2227" w:type="dxa"/>
          </w:tcPr>
          <w:p w14:paraId="10E63B4A" w14:textId="77777777" w:rsidR="00623EF2" w:rsidRPr="00546433" w:rsidRDefault="00623EF2" w:rsidP="00D4594D">
            <w:pPr>
              <w:keepNext/>
              <w:rPr>
                <w:rFonts w:asciiTheme="minorHAnsi" w:hAnsiTheme="minorHAnsi" w:cstheme="minorHAnsi"/>
              </w:rPr>
            </w:pPr>
            <w:r w:rsidRPr="00546433">
              <w:rPr>
                <w:rFonts w:asciiTheme="minorHAnsi" w:hAnsiTheme="minorHAnsi" w:cstheme="minorHAnsi"/>
              </w:rPr>
              <w:t>Data Sheet Reference</w:t>
            </w:r>
          </w:p>
        </w:tc>
      </w:tr>
      <w:tr w:rsidR="00623EF2" w:rsidRPr="00546433" w14:paraId="5DCB320D" w14:textId="77777777" w:rsidTr="00D4594D">
        <w:trPr>
          <w:cantSplit/>
        </w:trPr>
        <w:tc>
          <w:tcPr>
            <w:tcW w:w="1696" w:type="dxa"/>
          </w:tcPr>
          <w:p w14:paraId="3F0E2496" w14:textId="77777777" w:rsidR="00623EF2" w:rsidRPr="00546433" w:rsidRDefault="00623EF2" w:rsidP="00D4594D">
            <w:pPr>
              <w:rPr>
                <w:rFonts w:asciiTheme="minorHAnsi" w:hAnsiTheme="minorHAnsi" w:cstheme="minorHAnsi"/>
                <w:color w:val="FF0000"/>
              </w:rPr>
            </w:pPr>
            <w:proofErr w:type="gramStart"/>
            <w:r w:rsidRPr="00546433">
              <w:rPr>
                <w:rFonts w:asciiTheme="minorHAnsi" w:hAnsiTheme="minorHAnsi" w:cstheme="minorHAnsi"/>
                <w:color w:val="FF0000"/>
              </w:rPr>
              <w:t>e.g.</w:t>
            </w:r>
            <w:proofErr w:type="gramEnd"/>
            <w:r w:rsidRPr="00546433">
              <w:rPr>
                <w:rFonts w:asciiTheme="minorHAnsi" w:hAnsiTheme="minorHAnsi" w:cstheme="minorHAnsi"/>
                <w:color w:val="FF0000"/>
              </w:rPr>
              <w:t xml:space="preserve"> 2.5mm x 100mm Cable Ties</w:t>
            </w:r>
          </w:p>
        </w:tc>
        <w:tc>
          <w:tcPr>
            <w:tcW w:w="7513" w:type="dxa"/>
          </w:tcPr>
          <w:p w14:paraId="1C9E5274" w14:textId="77777777" w:rsidR="00623EF2" w:rsidRPr="00546433" w:rsidRDefault="00623EF2" w:rsidP="00D4594D">
            <w:pPr>
              <w:rPr>
                <w:rFonts w:asciiTheme="minorHAnsi" w:hAnsiTheme="minorHAnsi" w:cstheme="minorHAnsi"/>
                <w:color w:val="FF0000"/>
              </w:rPr>
            </w:pPr>
            <w:proofErr w:type="gramStart"/>
            <w:r w:rsidRPr="00546433">
              <w:rPr>
                <w:rFonts w:asciiTheme="minorHAnsi" w:hAnsiTheme="minorHAnsi" w:cstheme="minorHAnsi"/>
                <w:color w:val="FF0000"/>
              </w:rPr>
              <w:t>e.g.</w:t>
            </w:r>
            <w:proofErr w:type="gramEnd"/>
            <w:r w:rsidRPr="00546433">
              <w:rPr>
                <w:rFonts w:asciiTheme="minorHAnsi" w:hAnsiTheme="minorHAnsi" w:cstheme="minorHAnsi"/>
                <w:color w:val="FF0000"/>
              </w:rPr>
              <w:t xml:space="preserve"> Sense wire looms</w:t>
            </w:r>
          </w:p>
        </w:tc>
        <w:tc>
          <w:tcPr>
            <w:tcW w:w="2126" w:type="dxa"/>
          </w:tcPr>
          <w:p w14:paraId="00CDFC51" w14:textId="77777777" w:rsidR="00623EF2" w:rsidRPr="00546433" w:rsidRDefault="00623EF2" w:rsidP="00D4594D">
            <w:pPr>
              <w:rPr>
                <w:rFonts w:asciiTheme="minorHAnsi" w:hAnsiTheme="minorHAnsi" w:cstheme="minorHAnsi"/>
                <w:color w:val="FF0000"/>
              </w:rPr>
            </w:pPr>
            <w:proofErr w:type="gramStart"/>
            <w:r w:rsidRPr="00546433">
              <w:rPr>
                <w:rFonts w:asciiTheme="minorHAnsi" w:hAnsiTheme="minorHAnsi" w:cstheme="minorHAnsi"/>
                <w:color w:val="FF0000"/>
              </w:rPr>
              <w:t>e.g.</w:t>
            </w:r>
            <w:proofErr w:type="gramEnd"/>
            <w:r w:rsidRPr="00546433">
              <w:rPr>
                <w:rFonts w:asciiTheme="minorHAnsi" w:hAnsiTheme="minorHAnsi" w:cstheme="minorHAnsi"/>
                <w:color w:val="FF0000"/>
              </w:rPr>
              <w:t xml:space="preserve"> UL94 V-0</w:t>
            </w:r>
          </w:p>
        </w:tc>
        <w:tc>
          <w:tcPr>
            <w:tcW w:w="2227" w:type="dxa"/>
          </w:tcPr>
          <w:p w14:paraId="79557089" w14:textId="77777777" w:rsidR="00623EF2" w:rsidRPr="00546433" w:rsidRDefault="00623EF2" w:rsidP="00D4594D">
            <w:pPr>
              <w:rPr>
                <w:rFonts w:asciiTheme="minorHAnsi" w:hAnsiTheme="minorHAnsi" w:cstheme="minorHAnsi"/>
                <w:color w:val="FF0000"/>
              </w:rPr>
            </w:pPr>
            <w:r w:rsidRPr="00546433">
              <w:rPr>
                <w:rFonts w:asciiTheme="minorHAnsi" w:hAnsiTheme="minorHAnsi" w:cstheme="minorHAnsi"/>
                <w:color w:val="FF0000"/>
              </w:rPr>
              <w:t>(</w:t>
            </w:r>
            <w:proofErr w:type="gramStart"/>
            <w:r w:rsidRPr="00546433">
              <w:rPr>
                <w:rFonts w:asciiTheme="minorHAnsi" w:hAnsiTheme="minorHAnsi" w:cstheme="minorHAnsi"/>
                <w:color w:val="FF0000"/>
              </w:rPr>
              <w:t>link</w:t>
            </w:r>
            <w:proofErr w:type="gramEnd"/>
            <w:r w:rsidRPr="00546433">
              <w:rPr>
                <w:rFonts w:asciiTheme="minorHAnsi" w:hAnsiTheme="minorHAnsi" w:cstheme="minorHAnsi"/>
                <w:color w:val="FF0000"/>
              </w:rPr>
              <w:t xml:space="preserve"> to appendix)</w:t>
            </w:r>
          </w:p>
        </w:tc>
      </w:tr>
    </w:tbl>
    <w:p w14:paraId="574C12E2" w14:textId="77777777" w:rsidR="00623EF2" w:rsidRDefault="00623EF2" w:rsidP="00623EF2">
      <w:pPr>
        <w:pStyle w:val="Table"/>
        <w:spacing w:before="0" w:line="240" w:lineRule="auto"/>
        <w:jc w:val="center"/>
        <w:rPr>
          <w:rFonts w:ascii="Calibri" w:hAnsi="Calibri" w:cs="Calibri"/>
          <w:sz w:val="28"/>
        </w:rPr>
      </w:pPr>
      <w:bookmarkStart w:id="174" w:name="_Toc56931371"/>
      <w:r w:rsidRPr="003A476E">
        <w:rPr>
          <w:rFonts w:asciiTheme="minorHAnsi" w:hAnsiTheme="minorHAnsi" w:cstheme="minorHAnsi"/>
          <w:sz w:val="22"/>
          <w:szCs w:val="22"/>
        </w:rPr>
        <w:t xml:space="preserve">Table </w:t>
      </w:r>
      <w:r w:rsidRPr="003A476E">
        <w:rPr>
          <w:rFonts w:asciiTheme="minorHAnsi" w:hAnsiTheme="minorHAnsi" w:cstheme="minorHAnsi"/>
          <w:sz w:val="22"/>
          <w:szCs w:val="22"/>
        </w:rPr>
        <w:fldChar w:fldCharType="begin"/>
      </w:r>
      <w:r w:rsidRPr="003A476E">
        <w:rPr>
          <w:rFonts w:asciiTheme="minorHAnsi" w:hAnsiTheme="minorHAnsi" w:cstheme="minorHAnsi"/>
          <w:sz w:val="22"/>
          <w:szCs w:val="22"/>
        </w:rPr>
        <w:instrText xml:space="preserve"> STYLEREF 1 \s </w:instrText>
      </w:r>
      <w:r w:rsidRPr="003A476E">
        <w:rPr>
          <w:rFonts w:asciiTheme="minorHAnsi" w:hAnsiTheme="minorHAnsi" w:cstheme="minorHAnsi"/>
          <w:sz w:val="22"/>
          <w:szCs w:val="22"/>
        </w:rPr>
        <w:fldChar w:fldCharType="separate"/>
      </w:r>
      <w:r>
        <w:rPr>
          <w:rFonts w:asciiTheme="minorHAnsi" w:hAnsiTheme="minorHAnsi" w:cstheme="minorHAnsi"/>
          <w:noProof/>
          <w:sz w:val="22"/>
          <w:szCs w:val="22"/>
        </w:rPr>
        <w:t>3</w:t>
      </w:r>
      <w:r w:rsidRPr="003A476E">
        <w:rPr>
          <w:rFonts w:asciiTheme="minorHAnsi" w:hAnsiTheme="minorHAnsi" w:cstheme="minorHAnsi"/>
          <w:sz w:val="22"/>
          <w:szCs w:val="22"/>
        </w:rPr>
        <w:fldChar w:fldCharType="end"/>
      </w:r>
      <w:r w:rsidRPr="003A476E">
        <w:rPr>
          <w:rFonts w:asciiTheme="minorHAnsi" w:hAnsiTheme="minorHAnsi" w:cstheme="minorHAnsi"/>
          <w:sz w:val="22"/>
          <w:szCs w:val="22"/>
        </w:rPr>
        <w:t>.</w:t>
      </w:r>
      <w:r w:rsidRPr="003A476E">
        <w:rPr>
          <w:rFonts w:asciiTheme="minorHAnsi" w:hAnsiTheme="minorHAnsi" w:cstheme="minorHAnsi"/>
          <w:sz w:val="22"/>
          <w:szCs w:val="22"/>
        </w:rPr>
        <w:fldChar w:fldCharType="begin"/>
      </w:r>
      <w:r w:rsidRPr="003A476E">
        <w:rPr>
          <w:rFonts w:asciiTheme="minorHAnsi" w:hAnsiTheme="minorHAnsi" w:cstheme="minorHAnsi"/>
          <w:sz w:val="22"/>
          <w:szCs w:val="22"/>
        </w:rPr>
        <w:instrText xml:space="preserve"> SEQ Table \* ARABIC \s 1 </w:instrText>
      </w:r>
      <w:r w:rsidRPr="003A476E">
        <w:rPr>
          <w:rFonts w:asciiTheme="minorHAnsi" w:hAnsiTheme="minorHAnsi" w:cstheme="minorHAnsi"/>
          <w:sz w:val="22"/>
          <w:szCs w:val="22"/>
        </w:rPr>
        <w:fldChar w:fldCharType="separate"/>
      </w:r>
      <w:r>
        <w:rPr>
          <w:rFonts w:asciiTheme="minorHAnsi" w:hAnsiTheme="minorHAnsi" w:cstheme="minorHAnsi"/>
          <w:noProof/>
          <w:sz w:val="22"/>
          <w:szCs w:val="22"/>
        </w:rPr>
        <w:t>4</w:t>
      </w:r>
      <w:r w:rsidRPr="003A476E">
        <w:rPr>
          <w:rFonts w:asciiTheme="minorHAnsi" w:hAnsiTheme="minorHAnsi" w:cstheme="minorHAnsi"/>
          <w:sz w:val="22"/>
          <w:szCs w:val="22"/>
        </w:rPr>
        <w:fldChar w:fldCharType="end"/>
      </w:r>
      <w:r w:rsidRPr="003A476E">
        <w:rPr>
          <w:rFonts w:asciiTheme="minorHAnsi" w:hAnsiTheme="minorHAnsi" w:cstheme="minorHAnsi"/>
          <w:sz w:val="22"/>
          <w:szCs w:val="22"/>
        </w:rPr>
        <w:t xml:space="preserve"> </w:t>
      </w:r>
      <w:r>
        <w:rPr>
          <w:rFonts w:asciiTheme="minorHAnsi" w:hAnsiTheme="minorHAnsi" w:cstheme="minorHAnsi"/>
          <w:sz w:val="22"/>
          <w:szCs w:val="22"/>
        </w:rPr>
        <w:t>Accumulator Materials</w:t>
      </w:r>
      <w:bookmarkEnd w:id="174"/>
    </w:p>
    <w:p w14:paraId="1C7D531A" w14:textId="77777777" w:rsidR="00623EF2" w:rsidRDefault="00623EF2" w:rsidP="00623EF2">
      <w:pPr>
        <w:pStyle w:val="Heading3"/>
        <w:spacing w:after="200" w:line="240" w:lineRule="auto"/>
      </w:pPr>
      <w:bookmarkStart w:id="175" w:name="_Toc56931532"/>
      <w:r>
        <w:t>Accumulator Management System</w:t>
      </w:r>
      <w:bookmarkEnd w:id="173"/>
      <w:bookmarkEnd w:id="175"/>
    </w:p>
    <w:tbl>
      <w:tblPr>
        <w:tblStyle w:val="TableGrid"/>
        <w:tblW w:w="5000" w:type="pct"/>
        <w:tblLook w:val="04A0" w:firstRow="1" w:lastRow="0" w:firstColumn="1" w:lastColumn="0" w:noHBand="0" w:noVBand="1"/>
      </w:tblPr>
      <w:tblGrid>
        <w:gridCol w:w="4518"/>
        <w:gridCol w:w="4522"/>
        <w:gridCol w:w="4522"/>
      </w:tblGrid>
      <w:tr w:rsidR="00623EF2" w:rsidRPr="00546433" w14:paraId="049FC2F5" w14:textId="77777777" w:rsidTr="00D4594D">
        <w:trPr>
          <w:cantSplit/>
          <w:trHeight w:val="529"/>
        </w:trPr>
        <w:tc>
          <w:tcPr>
            <w:tcW w:w="1666" w:type="pct"/>
          </w:tcPr>
          <w:p w14:paraId="0EE9CE9C" w14:textId="77777777" w:rsidR="00623EF2" w:rsidRPr="00546433" w:rsidRDefault="00623EF2" w:rsidP="00D4594D">
            <w:pPr>
              <w:keepNext/>
              <w:spacing w:after="0"/>
              <w:rPr>
                <w:rFonts w:asciiTheme="minorHAnsi" w:hAnsiTheme="minorHAnsi" w:cstheme="minorHAnsi"/>
              </w:rPr>
            </w:pPr>
            <w:r w:rsidRPr="00546433">
              <w:rPr>
                <w:rFonts w:asciiTheme="minorHAnsi" w:hAnsiTheme="minorHAnsi" w:cstheme="minorHAnsi"/>
              </w:rPr>
              <w:t>Minimum cell voltage (shutdown limit):</w:t>
            </w:r>
          </w:p>
        </w:tc>
        <w:tc>
          <w:tcPr>
            <w:tcW w:w="1667" w:type="pct"/>
          </w:tcPr>
          <w:p w14:paraId="3AA7F90F" w14:textId="77777777" w:rsidR="00623EF2" w:rsidRPr="00546433" w:rsidRDefault="00623EF2" w:rsidP="00D4594D">
            <w:pPr>
              <w:keepNext/>
              <w:spacing w:after="0"/>
              <w:rPr>
                <w:rFonts w:asciiTheme="minorHAnsi" w:hAnsiTheme="minorHAnsi" w:cstheme="minorHAnsi"/>
              </w:rPr>
            </w:pPr>
            <w:r w:rsidRPr="00546433">
              <w:rPr>
                <w:rFonts w:asciiTheme="minorHAnsi" w:hAnsiTheme="minorHAnsi" w:cstheme="minorHAnsi"/>
              </w:rPr>
              <w:t>Maximum cell voltage (shutdown limit):</w:t>
            </w:r>
          </w:p>
        </w:tc>
        <w:tc>
          <w:tcPr>
            <w:tcW w:w="1667" w:type="pct"/>
          </w:tcPr>
          <w:p w14:paraId="590A8BBD" w14:textId="77777777" w:rsidR="00623EF2" w:rsidRPr="00546433" w:rsidRDefault="00623EF2" w:rsidP="00D4594D">
            <w:pPr>
              <w:keepNext/>
              <w:spacing w:after="0"/>
              <w:rPr>
                <w:rFonts w:asciiTheme="minorHAnsi" w:hAnsiTheme="minorHAnsi" w:cstheme="minorHAnsi"/>
              </w:rPr>
            </w:pPr>
            <w:r w:rsidRPr="00546433">
              <w:rPr>
                <w:rFonts w:asciiTheme="minorHAnsi" w:hAnsiTheme="minorHAnsi" w:cstheme="minorHAnsi"/>
              </w:rPr>
              <w:t>Measurement precision (mV):</w:t>
            </w:r>
          </w:p>
        </w:tc>
      </w:tr>
      <w:tr w:rsidR="00623EF2" w:rsidRPr="00546433" w14:paraId="6F573254" w14:textId="77777777" w:rsidTr="00D4594D">
        <w:trPr>
          <w:cantSplit/>
        </w:trPr>
        <w:tc>
          <w:tcPr>
            <w:tcW w:w="1666" w:type="pct"/>
          </w:tcPr>
          <w:p w14:paraId="0006D6B2" w14:textId="77777777" w:rsidR="00623EF2" w:rsidRPr="00546433" w:rsidRDefault="00623EF2" w:rsidP="00D4594D">
            <w:pPr>
              <w:rPr>
                <w:rFonts w:asciiTheme="minorHAnsi" w:hAnsiTheme="minorHAnsi" w:cstheme="minorHAnsi"/>
              </w:rPr>
            </w:pPr>
          </w:p>
        </w:tc>
        <w:tc>
          <w:tcPr>
            <w:tcW w:w="1667" w:type="pct"/>
          </w:tcPr>
          <w:p w14:paraId="21672C27" w14:textId="77777777" w:rsidR="00623EF2" w:rsidRPr="00546433" w:rsidRDefault="00623EF2" w:rsidP="00D4594D">
            <w:pPr>
              <w:rPr>
                <w:rFonts w:asciiTheme="minorHAnsi" w:hAnsiTheme="minorHAnsi" w:cstheme="minorHAnsi"/>
              </w:rPr>
            </w:pPr>
          </w:p>
        </w:tc>
        <w:tc>
          <w:tcPr>
            <w:tcW w:w="1667" w:type="pct"/>
          </w:tcPr>
          <w:p w14:paraId="0E15A492" w14:textId="77777777" w:rsidR="00623EF2" w:rsidRPr="00546433" w:rsidRDefault="00623EF2" w:rsidP="00D4594D">
            <w:pPr>
              <w:rPr>
                <w:rFonts w:asciiTheme="minorHAnsi" w:hAnsiTheme="minorHAnsi" w:cstheme="minorHAnsi"/>
              </w:rPr>
            </w:pPr>
          </w:p>
        </w:tc>
      </w:tr>
    </w:tbl>
    <w:p w14:paraId="7F32B0AE" w14:textId="77777777" w:rsidR="00623EF2" w:rsidRPr="00546433" w:rsidRDefault="00623EF2" w:rsidP="00623EF2">
      <w:pPr>
        <w:pStyle w:val="Table"/>
        <w:spacing w:before="0" w:line="240" w:lineRule="auto"/>
        <w:jc w:val="center"/>
        <w:rPr>
          <w:rFonts w:asciiTheme="minorHAnsi" w:hAnsiTheme="minorHAnsi" w:cstheme="minorHAnsi"/>
          <w:sz w:val="22"/>
          <w:szCs w:val="22"/>
        </w:rPr>
      </w:pPr>
      <w:bookmarkStart w:id="176" w:name="_Toc33283731"/>
      <w:bookmarkStart w:id="177" w:name="_Toc56931372"/>
      <w:r w:rsidRPr="00546433">
        <w:rPr>
          <w:rFonts w:asciiTheme="minorHAnsi" w:hAnsiTheme="minorHAnsi" w:cstheme="minorHAnsi"/>
          <w:sz w:val="22"/>
          <w:szCs w:val="22"/>
        </w:rPr>
        <w:t xml:space="preserve">Table </w:t>
      </w:r>
      <w:r w:rsidRPr="00546433">
        <w:rPr>
          <w:rFonts w:asciiTheme="minorHAnsi" w:hAnsiTheme="minorHAnsi" w:cstheme="minorHAnsi"/>
          <w:sz w:val="22"/>
          <w:szCs w:val="22"/>
        </w:rPr>
        <w:fldChar w:fldCharType="begin"/>
      </w:r>
      <w:r w:rsidRPr="00546433">
        <w:rPr>
          <w:rFonts w:asciiTheme="minorHAnsi" w:hAnsiTheme="minorHAnsi" w:cstheme="minorHAnsi"/>
          <w:sz w:val="22"/>
          <w:szCs w:val="22"/>
        </w:rPr>
        <w:instrText xml:space="preserve"> STYLEREF 1 \s </w:instrText>
      </w:r>
      <w:r w:rsidRPr="00546433">
        <w:rPr>
          <w:rFonts w:asciiTheme="minorHAnsi" w:hAnsiTheme="minorHAnsi" w:cstheme="minorHAnsi"/>
          <w:sz w:val="22"/>
          <w:szCs w:val="22"/>
        </w:rPr>
        <w:fldChar w:fldCharType="separate"/>
      </w:r>
      <w:r>
        <w:rPr>
          <w:rFonts w:asciiTheme="minorHAnsi" w:hAnsiTheme="minorHAnsi" w:cstheme="minorHAnsi"/>
          <w:noProof/>
          <w:sz w:val="22"/>
          <w:szCs w:val="22"/>
        </w:rPr>
        <w:t>3</w:t>
      </w:r>
      <w:r w:rsidRPr="00546433">
        <w:rPr>
          <w:rFonts w:asciiTheme="minorHAnsi" w:hAnsiTheme="minorHAnsi" w:cstheme="minorHAnsi"/>
          <w:sz w:val="22"/>
          <w:szCs w:val="22"/>
        </w:rPr>
        <w:fldChar w:fldCharType="end"/>
      </w:r>
      <w:r w:rsidRPr="00546433">
        <w:rPr>
          <w:rFonts w:asciiTheme="minorHAnsi" w:hAnsiTheme="minorHAnsi" w:cstheme="minorHAnsi"/>
          <w:sz w:val="22"/>
          <w:szCs w:val="22"/>
        </w:rPr>
        <w:t>.</w:t>
      </w:r>
      <w:r w:rsidRPr="00546433">
        <w:rPr>
          <w:rFonts w:asciiTheme="minorHAnsi" w:hAnsiTheme="minorHAnsi" w:cstheme="minorHAnsi"/>
          <w:sz w:val="22"/>
          <w:szCs w:val="22"/>
        </w:rPr>
        <w:fldChar w:fldCharType="begin"/>
      </w:r>
      <w:r w:rsidRPr="00546433">
        <w:rPr>
          <w:rFonts w:asciiTheme="minorHAnsi" w:hAnsiTheme="minorHAnsi" w:cstheme="minorHAnsi"/>
          <w:sz w:val="22"/>
          <w:szCs w:val="22"/>
        </w:rPr>
        <w:instrText xml:space="preserve"> SEQ Table \* ARABIC \s 1 </w:instrText>
      </w:r>
      <w:r w:rsidRPr="00546433">
        <w:rPr>
          <w:rFonts w:asciiTheme="minorHAnsi" w:hAnsiTheme="minorHAnsi" w:cstheme="minorHAnsi"/>
          <w:sz w:val="22"/>
          <w:szCs w:val="22"/>
        </w:rPr>
        <w:fldChar w:fldCharType="separate"/>
      </w:r>
      <w:r>
        <w:rPr>
          <w:rFonts w:asciiTheme="minorHAnsi" w:hAnsiTheme="minorHAnsi" w:cstheme="minorHAnsi"/>
          <w:noProof/>
          <w:sz w:val="22"/>
          <w:szCs w:val="22"/>
        </w:rPr>
        <w:t>5</w:t>
      </w:r>
      <w:r w:rsidRPr="00546433">
        <w:rPr>
          <w:rFonts w:asciiTheme="minorHAnsi" w:hAnsiTheme="minorHAnsi" w:cstheme="minorHAnsi"/>
          <w:sz w:val="22"/>
          <w:szCs w:val="22"/>
        </w:rPr>
        <w:fldChar w:fldCharType="end"/>
      </w:r>
      <w:r w:rsidRPr="00546433">
        <w:rPr>
          <w:rFonts w:asciiTheme="minorHAnsi" w:hAnsiTheme="minorHAnsi" w:cstheme="minorHAnsi"/>
          <w:sz w:val="22"/>
          <w:szCs w:val="22"/>
        </w:rPr>
        <w:t xml:space="preserve"> Cell voltage limits</w:t>
      </w:r>
      <w:bookmarkEnd w:id="176"/>
      <w:bookmarkEnd w:id="177"/>
    </w:p>
    <w:tbl>
      <w:tblPr>
        <w:tblStyle w:val="TableGrid"/>
        <w:tblW w:w="5000" w:type="pct"/>
        <w:tblLook w:val="04A0" w:firstRow="1" w:lastRow="0" w:firstColumn="1" w:lastColumn="0" w:noHBand="0" w:noVBand="1"/>
      </w:tblPr>
      <w:tblGrid>
        <w:gridCol w:w="13562"/>
      </w:tblGrid>
      <w:tr w:rsidR="00623EF2" w:rsidRPr="00546433" w14:paraId="2689B3A7" w14:textId="77777777" w:rsidTr="00D4594D">
        <w:trPr>
          <w:trHeight w:val="3229"/>
        </w:trPr>
        <w:tc>
          <w:tcPr>
            <w:tcW w:w="5000" w:type="pct"/>
          </w:tcPr>
          <w:p w14:paraId="56B10044" w14:textId="77777777" w:rsidR="00623EF2" w:rsidRPr="00546433" w:rsidRDefault="00623EF2" w:rsidP="00D4594D">
            <w:pPr>
              <w:pStyle w:val="Table"/>
              <w:spacing w:line="240" w:lineRule="auto"/>
              <w:rPr>
                <w:rFonts w:asciiTheme="minorHAnsi" w:hAnsiTheme="minorHAnsi" w:cstheme="minorHAnsi"/>
                <w:sz w:val="22"/>
                <w:szCs w:val="22"/>
              </w:rPr>
            </w:pPr>
            <w:r w:rsidRPr="00546433">
              <w:rPr>
                <w:rFonts w:asciiTheme="minorHAnsi" w:hAnsiTheme="minorHAnsi" w:cstheme="minorHAnsi"/>
                <w:sz w:val="22"/>
                <w:szCs w:val="22"/>
              </w:rPr>
              <w:t>Describe</w:t>
            </w:r>
            <w:r w:rsidRPr="00546433">
              <w:rPr>
                <w:rFonts w:asciiTheme="minorHAnsi" w:eastAsia="Arial" w:hAnsiTheme="minorHAnsi" w:cstheme="minorHAnsi"/>
                <w:sz w:val="22"/>
                <w:szCs w:val="22"/>
              </w:rPr>
              <w:t xml:space="preserve"> </w:t>
            </w:r>
            <w:r w:rsidRPr="00546433">
              <w:rPr>
                <w:rFonts w:asciiTheme="minorHAnsi" w:hAnsiTheme="minorHAnsi" w:cstheme="minorHAnsi"/>
                <w:sz w:val="22"/>
                <w:szCs w:val="22"/>
              </w:rPr>
              <w:t>the</w:t>
            </w:r>
            <w:r w:rsidRPr="00546433">
              <w:rPr>
                <w:rFonts w:asciiTheme="minorHAnsi" w:eastAsia="Arial" w:hAnsiTheme="minorHAnsi" w:cstheme="minorHAnsi"/>
                <w:sz w:val="22"/>
                <w:szCs w:val="22"/>
              </w:rPr>
              <w:t xml:space="preserve"> </w:t>
            </w:r>
            <w:r w:rsidRPr="00546433">
              <w:rPr>
                <w:rFonts w:asciiTheme="minorHAnsi" w:hAnsiTheme="minorHAnsi" w:cstheme="minorHAnsi"/>
                <w:sz w:val="22"/>
                <w:szCs w:val="22"/>
              </w:rPr>
              <w:t xml:space="preserve">AMS used </w:t>
            </w:r>
            <w:proofErr w:type="gramStart"/>
            <w:r w:rsidRPr="00546433">
              <w:rPr>
                <w:rFonts w:asciiTheme="minorHAnsi" w:hAnsiTheme="minorHAnsi" w:cstheme="minorHAnsi"/>
                <w:sz w:val="22"/>
                <w:szCs w:val="22"/>
              </w:rPr>
              <w:t>including at least</w:t>
            </w:r>
            <w:proofErr w:type="gramEnd"/>
            <w:r w:rsidRPr="00546433">
              <w:rPr>
                <w:rFonts w:asciiTheme="minorHAnsi" w:hAnsiTheme="minorHAnsi" w:cstheme="minorHAnsi"/>
                <w:sz w:val="22"/>
                <w:szCs w:val="22"/>
              </w:rPr>
              <w:t xml:space="preserve"> the following:</w:t>
            </w:r>
          </w:p>
          <w:p w14:paraId="5F6410AF" w14:textId="77777777" w:rsidR="00623EF2" w:rsidRPr="00546433" w:rsidRDefault="00623EF2" w:rsidP="00623EF2">
            <w:pPr>
              <w:pStyle w:val="ListParagraph"/>
              <w:numPr>
                <w:ilvl w:val="0"/>
                <w:numId w:val="21"/>
              </w:numPr>
              <w:spacing w:line="240" w:lineRule="auto"/>
              <w:rPr>
                <w:rFonts w:asciiTheme="minorHAnsi" w:hAnsiTheme="minorHAnsi" w:cstheme="minorHAnsi"/>
                <w:lang w:val="en-GB"/>
              </w:rPr>
            </w:pPr>
            <w:r w:rsidRPr="00546433">
              <w:rPr>
                <w:rFonts w:asciiTheme="minorHAnsi" w:hAnsiTheme="minorHAnsi" w:cstheme="minorHAnsi"/>
                <w:lang w:val="en-GB"/>
              </w:rPr>
              <w:t>Sense wiring protection (fusing / fusible link wire used)</w:t>
            </w:r>
          </w:p>
          <w:p w14:paraId="1CE0FD91" w14:textId="77777777" w:rsidR="00623EF2" w:rsidRPr="00546433" w:rsidRDefault="00623EF2" w:rsidP="00623EF2">
            <w:pPr>
              <w:pStyle w:val="ListParagraph"/>
              <w:numPr>
                <w:ilvl w:val="0"/>
                <w:numId w:val="21"/>
              </w:numPr>
              <w:spacing w:line="240" w:lineRule="auto"/>
              <w:rPr>
                <w:rFonts w:asciiTheme="minorHAnsi" w:hAnsiTheme="minorHAnsi" w:cstheme="minorHAnsi"/>
                <w:lang w:val="en-GB"/>
              </w:rPr>
            </w:pPr>
            <w:r w:rsidRPr="00546433">
              <w:rPr>
                <w:rFonts w:asciiTheme="minorHAnsi" w:hAnsiTheme="minorHAnsi" w:cstheme="minorHAnsi"/>
                <w:lang w:val="en-GB"/>
              </w:rPr>
              <w:t>What upper and lower voltage does the AMS react at and how does it react?</w:t>
            </w:r>
          </w:p>
          <w:p w14:paraId="7E6C5E0B" w14:textId="77777777" w:rsidR="00623EF2" w:rsidRPr="00546433" w:rsidRDefault="00623EF2" w:rsidP="00623EF2">
            <w:pPr>
              <w:pStyle w:val="ListParagraph"/>
              <w:numPr>
                <w:ilvl w:val="0"/>
                <w:numId w:val="21"/>
              </w:numPr>
              <w:spacing w:line="240" w:lineRule="auto"/>
              <w:rPr>
                <w:rFonts w:asciiTheme="minorHAnsi" w:hAnsiTheme="minorHAnsi" w:cstheme="minorHAnsi"/>
                <w:lang w:val="en-GB"/>
              </w:rPr>
            </w:pPr>
            <w:r w:rsidRPr="00546433">
              <w:rPr>
                <w:rFonts w:asciiTheme="minorHAnsi" w:hAnsiTheme="minorHAnsi" w:cstheme="minorHAnsi"/>
                <w:lang w:val="en-GB"/>
              </w:rPr>
              <w:t>What cell temperature does the AMS react at and how does it react?</w:t>
            </w:r>
          </w:p>
          <w:p w14:paraId="1E60B8F2" w14:textId="77777777" w:rsidR="00623EF2" w:rsidRPr="00546433" w:rsidRDefault="00623EF2" w:rsidP="00623EF2">
            <w:pPr>
              <w:pStyle w:val="ListParagraph"/>
              <w:numPr>
                <w:ilvl w:val="0"/>
                <w:numId w:val="21"/>
              </w:numPr>
              <w:spacing w:line="240" w:lineRule="auto"/>
              <w:rPr>
                <w:rFonts w:asciiTheme="minorHAnsi" w:hAnsiTheme="minorHAnsi" w:cstheme="minorHAnsi"/>
                <w:lang w:val="en-GB"/>
              </w:rPr>
            </w:pPr>
            <w:r w:rsidRPr="00546433">
              <w:rPr>
                <w:rFonts w:asciiTheme="minorHAnsi" w:hAnsiTheme="minorHAnsi" w:cstheme="minorHAnsi"/>
                <w:lang w:val="en-GB"/>
              </w:rPr>
              <w:t>Show tables of operation parameters</w:t>
            </w:r>
          </w:p>
          <w:p w14:paraId="7FA3D395" w14:textId="77777777" w:rsidR="00623EF2" w:rsidRPr="00546433" w:rsidRDefault="00623EF2" w:rsidP="00623EF2">
            <w:pPr>
              <w:pStyle w:val="ListParagraph"/>
              <w:numPr>
                <w:ilvl w:val="0"/>
                <w:numId w:val="21"/>
              </w:numPr>
              <w:spacing w:line="240" w:lineRule="auto"/>
              <w:rPr>
                <w:rFonts w:asciiTheme="minorHAnsi" w:hAnsiTheme="minorHAnsi" w:cstheme="minorHAnsi"/>
                <w:lang w:val="en-GB"/>
              </w:rPr>
            </w:pPr>
            <w:r w:rsidRPr="00546433">
              <w:rPr>
                <w:rFonts w:asciiTheme="minorHAnsi" w:hAnsiTheme="minorHAnsi" w:cstheme="minorHAnsi"/>
                <w:lang w:val="en-GB"/>
              </w:rPr>
              <w:t xml:space="preserve">Describe how many cells are sensed by each AMS board, the configuration of the cells, the configuration of the boards and how any comms wiring between boards is protected </w:t>
            </w:r>
          </w:p>
          <w:p w14:paraId="4AF8F9C2" w14:textId="77777777" w:rsidR="00623EF2" w:rsidRPr="00546433" w:rsidRDefault="00623EF2" w:rsidP="00623EF2">
            <w:pPr>
              <w:pStyle w:val="ListParagraph"/>
              <w:numPr>
                <w:ilvl w:val="0"/>
                <w:numId w:val="21"/>
              </w:numPr>
              <w:spacing w:line="240" w:lineRule="auto"/>
              <w:rPr>
                <w:rFonts w:asciiTheme="minorHAnsi" w:hAnsiTheme="minorHAnsi" w:cstheme="minorHAnsi"/>
                <w:lang w:val="en-GB"/>
              </w:rPr>
            </w:pPr>
            <w:r w:rsidRPr="00546433">
              <w:rPr>
                <w:rFonts w:asciiTheme="minorHAnsi" w:hAnsiTheme="minorHAnsi" w:cstheme="minorHAnsi"/>
                <w:lang w:val="en-GB"/>
              </w:rPr>
              <w:t xml:space="preserve">Describe how the AMS </w:t>
            </w:r>
            <w:proofErr w:type="gramStart"/>
            <w:r w:rsidRPr="00546433">
              <w:rPr>
                <w:rFonts w:asciiTheme="minorHAnsi" w:hAnsiTheme="minorHAnsi" w:cstheme="minorHAnsi"/>
                <w:lang w:val="en-GB"/>
              </w:rPr>
              <w:t>is able to</w:t>
            </w:r>
            <w:proofErr w:type="gramEnd"/>
            <w:r w:rsidRPr="00546433">
              <w:rPr>
                <w:rFonts w:asciiTheme="minorHAnsi" w:hAnsiTheme="minorHAnsi" w:cstheme="minorHAnsi"/>
                <w:lang w:val="en-GB"/>
              </w:rPr>
              <w:t xml:space="preserve"> open the AIRs if any error is detected</w:t>
            </w:r>
          </w:p>
          <w:p w14:paraId="4C92606A" w14:textId="77777777" w:rsidR="00623EF2" w:rsidRPr="00546433" w:rsidRDefault="00623EF2" w:rsidP="00623EF2">
            <w:pPr>
              <w:pStyle w:val="ListParagraph"/>
              <w:numPr>
                <w:ilvl w:val="0"/>
                <w:numId w:val="21"/>
              </w:numPr>
              <w:spacing w:line="240" w:lineRule="auto"/>
              <w:rPr>
                <w:rFonts w:asciiTheme="minorHAnsi" w:hAnsiTheme="minorHAnsi" w:cstheme="minorHAnsi"/>
              </w:rPr>
            </w:pPr>
            <w:r w:rsidRPr="00546433">
              <w:rPr>
                <w:rFonts w:asciiTheme="minorHAnsi" w:hAnsiTheme="minorHAnsi" w:cstheme="minorHAnsi"/>
                <w:lang w:val="en-GB"/>
              </w:rPr>
              <w:t>Describe where galvanic isolation occurs between TS and GLV system connections.</w:t>
            </w:r>
          </w:p>
        </w:tc>
      </w:tr>
    </w:tbl>
    <w:p w14:paraId="0BBDCBC9" w14:textId="77777777" w:rsidR="00623EF2" w:rsidRPr="00A3182A" w:rsidRDefault="00623EF2" w:rsidP="00623EF2">
      <w:pPr>
        <w:pStyle w:val="Heading4"/>
        <w:rPr>
          <w:rFonts w:ascii="Arial" w:hAnsi="Arial" w:cs="Arial"/>
          <w:i w:val="0"/>
          <w:iCs w:val="0"/>
        </w:rPr>
      </w:pPr>
      <w:bookmarkStart w:id="178" w:name="_Toc33283720"/>
      <w:bookmarkStart w:id="179" w:name="_Toc399226691"/>
      <w:r w:rsidRPr="00A3182A">
        <w:rPr>
          <w:rFonts w:ascii="Arial" w:hAnsi="Arial" w:cs="Arial"/>
          <w:i w:val="0"/>
          <w:iCs w:val="0"/>
        </w:rPr>
        <w:t xml:space="preserve">Failure detection, </w:t>
      </w:r>
      <w:proofErr w:type="gramStart"/>
      <w:r w:rsidRPr="00A3182A">
        <w:rPr>
          <w:rFonts w:ascii="Arial" w:hAnsi="Arial" w:cs="Arial"/>
          <w:i w:val="0"/>
          <w:iCs w:val="0"/>
        </w:rPr>
        <w:t>control</w:t>
      </w:r>
      <w:proofErr w:type="gramEnd"/>
      <w:r w:rsidRPr="00A3182A">
        <w:rPr>
          <w:rFonts w:ascii="Arial" w:hAnsi="Arial" w:cs="Arial"/>
          <w:i w:val="0"/>
          <w:iCs w:val="0"/>
        </w:rPr>
        <w:t xml:space="preserve"> and mitigation</w:t>
      </w:r>
    </w:p>
    <w:tbl>
      <w:tblPr>
        <w:tblStyle w:val="TableGrid"/>
        <w:tblW w:w="5000" w:type="pct"/>
        <w:tblLook w:val="04A0" w:firstRow="1" w:lastRow="0" w:firstColumn="1" w:lastColumn="0" w:noHBand="0" w:noVBand="1"/>
      </w:tblPr>
      <w:tblGrid>
        <w:gridCol w:w="13562"/>
      </w:tblGrid>
      <w:tr w:rsidR="00623EF2" w:rsidRPr="00546433" w14:paraId="24134067" w14:textId="77777777" w:rsidTr="00D4594D">
        <w:tc>
          <w:tcPr>
            <w:tcW w:w="5000" w:type="pct"/>
          </w:tcPr>
          <w:p w14:paraId="0B3FA7C1" w14:textId="77777777" w:rsidR="00623EF2" w:rsidRPr="00546433" w:rsidRDefault="00623EF2" w:rsidP="00D4594D">
            <w:pPr>
              <w:spacing w:line="240" w:lineRule="auto"/>
              <w:rPr>
                <w:rFonts w:asciiTheme="minorHAnsi" w:hAnsiTheme="minorHAnsi" w:cstheme="minorHAnsi"/>
              </w:rPr>
            </w:pPr>
            <w:r>
              <w:rPr>
                <w:rFonts w:asciiTheme="minorHAnsi" w:hAnsiTheme="minorHAnsi" w:cstheme="minorHAnsi"/>
              </w:rPr>
              <w:t xml:space="preserve">Briefly describe the causes and consequences of key failures </w:t>
            </w:r>
            <w:r w:rsidRPr="00546433">
              <w:rPr>
                <w:rFonts w:asciiTheme="minorHAnsi" w:eastAsia="Arial" w:hAnsiTheme="minorHAnsi" w:cstheme="minorHAnsi"/>
              </w:rPr>
              <w:t xml:space="preserve">of your AMS, its </w:t>
            </w:r>
            <w:proofErr w:type="gramStart"/>
            <w:r w:rsidRPr="00546433">
              <w:rPr>
                <w:rFonts w:asciiTheme="minorHAnsi" w:eastAsia="Arial" w:hAnsiTheme="minorHAnsi" w:cstheme="minorHAnsi"/>
              </w:rPr>
              <w:t>inputs</w:t>
            </w:r>
            <w:proofErr w:type="gramEnd"/>
            <w:r w:rsidRPr="00546433">
              <w:rPr>
                <w:rFonts w:asciiTheme="minorHAnsi" w:eastAsia="Arial" w:hAnsiTheme="minorHAnsi" w:cstheme="minorHAnsi"/>
              </w:rPr>
              <w:t xml:space="preserve"> or outputs and how they are detected, mitigated and controlled.</w:t>
            </w:r>
          </w:p>
        </w:tc>
      </w:tr>
    </w:tbl>
    <w:p w14:paraId="119A661E" w14:textId="77777777" w:rsidR="00623EF2" w:rsidRDefault="00623EF2" w:rsidP="00623EF2">
      <w:pPr>
        <w:pStyle w:val="Heading3"/>
        <w:spacing w:line="240" w:lineRule="auto"/>
      </w:pPr>
      <w:bookmarkStart w:id="180" w:name="_Toc56931533"/>
      <w:r>
        <w:t>Accumulator</w:t>
      </w:r>
      <w:r>
        <w:rPr>
          <w:rFonts w:eastAsia="Arial"/>
        </w:rPr>
        <w:t xml:space="preserve"> </w:t>
      </w:r>
      <w:r>
        <w:t>indicator</w:t>
      </w:r>
      <w:bookmarkEnd w:id="178"/>
      <w:bookmarkEnd w:id="179"/>
      <w:bookmarkEnd w:id="180"/>
    </w:p>
    <w:tbl>
      <w:tblPr>
        <w:tblStyle w:val="TableGrid"/>
        <w:tblW w:w="5000" w:type="pct"/>
        <w:tblLook w:val="04A0" w:firstRow="1" w:lastRow="0" w:firstColumn="1" w:lastColumn="0" w:noHBand="0" w:noVBand="1"/>
      </w:tblPr>
      <w:tblGrid>
        <w:gridCol w:w="561"/>
        <w:gridCol w:w="13001"/>
      </w:tblGrid>
      <w:tr w:rsidR="00623EF2" w:rsidRPr="00546433" w14:paraId="18048ACB" w14:textId="77777777" w:rsidTr="00D4594D">
        <w:tc>
          <w:tcPr>
            <w:tcW w:w="207" w:type="pct"/>
          </w:tcPr>
          <w:p w14:paraId="6B4C574D" w14:textId="77777777" w:rsidR="00623EF2" w:rsidRPr="00546433" w:rsidRDefault="00623EF2" w:rsidP="00D4594D">
            <w:pPr>
              <w:spacing w:line="240" w:lineRule="auto"/>
              <w:jc w:val="both"/>
              <w:rPr>
                <w:rFonts w:asciiTheme="minorHAnsi" w:hAnsiTheme="minorHAnsi" w:cstheme="minorHAnsi"/>
              </w:rPr>
            </w:pPr>
            <w:r w:rsidRPr="00546433">
              <w:rPr>
                <w:rFonts w:asciiTheme="minorHAnsi" w:hAnsiTheme="minorHAnsi" w:cstheme="minorHAnsi"/>
              </w:rPr>
              <w:t>1</w:t>
            </w:r>
          </w:p>
        </w:tc>
        <w:tc>
          <w:tcPr>
            <w:tcW w:w="4793" w:type="pct"/>
          </w:tcPr>
          <w:p w14:paraId="6ABE0CF9" w14:textId="77777777" w:rsidR="00623EF2" w:rsidRPr="00546433" w:rsidRDefault="00623EF2" w:rsidP="00D4594D">
            <w:pPr>
              <w:spacing w:line="240" w:lineRule="auto"/>
              <w:jc w:val="both"/>
              <w:rPr>
                <w:rFonts w:asciiTheme="minorHAnsi" w:hAnsiTheme="minorHAnsi" w:cstheme="minorHAnsi"/>
                <w:color w:val="FF0000"/>
              </w:rPr>
            </w:pPr>
            <w:r w:rsidRPr="00546433">
              <w:rPr>
                <w:rFonts w:asciiTheme="minorHAnsi" w:hAnsiTheme="minorHAnsi" w:cstheme="minorHAnsi"/>
              </w:rPr>
              <w:t>Describe</w:t>
            </w:r>
            <w:r w:rsidRPr="00546433">
              <w:rPr>
                <w:rFonts w:asciiTheme="minorHAnsi" w:eastAsia="Arial" w:hAnsiTheme="minorHAnsi" w:cstheme="minorHAnsi"/>
              </w:rPr>
              <w:t xml:space="preserve"> </w:t>
            </w:r>
            <w:r w:rsidRPr="00546433">
              <w:rPr>
                <w:rFonts w:asciiTheme="minorHAnsi" w:hAnsiTheme="minorHAnsi" w:cstheme="minorHAnsi"/>
              </w:rPr>
              <w:t>the</w:t>
            </w:r>
            <w:r w:rsidRPr="00546433">
              <w:rPr>
                <w:rFonts w:asciiTheme="minorHAnsi" w:eastAsia="Arial" w:hAnsiTheme="minorHAnsi" w:cstheme="minorHAnsi"/>
              </w:rPr>
              <w:t xml:space="preserve"> </w:t>
            </w:r>
            <w:r w:rsidRPr="00546433">
              <w:rPr>
                <w:rFonts w:asciiTheme="minorHAnsi" w:hAnsiTheme="minorHAnsi" w:cstheme="minorHAnsi"/>
              </w:rPr>
              <w:t>indicator,</w:t>
            </w:r>
            <w:r w:rsidRPr="00546433">
              <w:rPr>
                <w:rFonts w:asciiTheme="minorHAnsi" w:eastAsia="Arial" w:hAnsiTheme="minorHAnsi" w:cstheme="minorHAnsi"/>
              </w:rPr>
              <w:t xml:space="preserve"> </w:t>
            </w:r>
            <w:r w:rsidRPr="00546433">
              <w:rPr>
                <w:rFonts w:asciiTheme="minorHAnsi" w:hAnsiTheme="minorHAnsi" w:cstheme="minorHAnsi"/>
              </w:rPr>
              <w:t>show</w:t>
            </w:r>
            <w:r w:rsidRPr="00546433">
              <w:rPr>
                <w:rFonts w:asciiTheme="minorHAnsi" w:eastAsia="Arial" w:hAnsiTheme="minorHAnsi" w:cstheme="minorHAnsi"/>
              </w:rPr>
              <w:t xml:space="preserve"> </w:t>
            </w:r>
            <w:r w:rsidRPr="00546433">
              <w:rPr>
                <w:rFonts w:asciiTheme="minorHAnsi" w:hAnsiTheme="minorHAnsi" w:cstheme="minorHAnsi"/>
              </w:rPr>
              <w:t>wiring,</w:t>
            </w:r>
            <w:r w:rsidRPr="00546433">
              <w:rPr>
                <w:rFonts w:asciiTheme="minorHAnsi" w:eastAsia="Arial" w:hAnsiTheme="minorHAnsi" w:cstheme="minorHAnsi"/>
              </w:rPr>
              <w:t xml:space="preserve"> </w:t>
            </w:r>
            <w:r w:rsidRPr="00546433">
              <w:rPr>
                <w:rFonts w:asciiTheme="minorHAnsi" w:hAnsiTheme="minorHAnsi" w:cstheme="minorHAnsi"/>
              </w:rPr>
              <w:t>provide</w:t>
            </w:r>
            <w:r w:rsidRPr="00546433">
              <w:rPr>
                <w:rFonts w:asciiTheme="minorHAnsi" w:eastAsia="Arial" w:hAnsiTheme="minorHAnsi" w:cstheme="minorHAnsi"/>
              </w:rPr>
              <w:t xml:space="preserve"> </w:t>
            </w:r>
            <w:r w:rsidRPr="00546433">
              <w:rPr>
                <w:rFonts w:asciiTheme="minorHAnsi" w:hAnsiTheme="minorHAnsi" w:cstheme="minorHAnsi"/>
              </w:rPr>
              <w:t>tables</w:t>
            </w:r>
            <w:r w:rsidRPr="00546433">
              <w:rPr>
                <w:rFonts w:asciiTheme="minorHAnsi" w:eastAsia="Arial" w:hAnsiTheme="minorHAnsi" w:cstheme="minorHAnsi"/>
              </w:rPr>
              <w:t xml:space="preserve"> </w:t>
            </w:r>
            <w:r w:rsidRPr="00546433">
              <w:rPr>
                <w:rFonts w:asciiTheme="minorHAnsi" w:hAnsiTheme="minorHAnsi" w:cstheme="minorHAnsi"/>
              </w:rPr>
              <w:t>with</w:t>
            </w:r>
            <w:r w:rsidRPr="00546433">
              <w:rPr>
                <w:rFonts w:asciiTheme="minorHAnsi" w:eastAsia="Arial" w:hAnsiTheme="minorHAnsi" w:cstheme="minorHAnsi"/>
              </w:rPr>
              <w:t xml:space="preserve"> </w:t>
            </w:r>
            <w:r w:rsidRPr="00546433">
              <w:rPr>
                <w:rFonts w:asciiTheme="minorHAnsi" w:hAnsiTheme="minorHAnsi" w:cstheme="minorHAnsi"/>
              </w:rPr>
              <w:t>operation, PCB design,</w:t>
            </w:r>
            <w:r w:rsidRPr="00546433">
              <w:rPr>
                <w:rFonts w:asciiTheme="minorHAnsi" w:eastAsia="Arial" w:hAnsiTheme="minorHAnsi" w:cstheme="minorHAnsi"/>
              </w:rPr>
              <w:t xml:space="preserve"> </w:t>
            </w:r>
            <w:r w:rsidRPr="00546433">
              <w:rPr>
                <w:rFonts w:asciiTheme="minorHAnsi" w:hAnsiTheme="minorHAnsi" w:cstheme="minorHAnsi"/>
              </w:rPr>
              <w:t>etc.</w:t>
            </w:r>
          </w:p>
        </w:tc>
      </w:tr>
      <w:tr w:rsidR="00623EF2" w:rsidRPr="00546433" w14:paraId="5DB60740" w14:textId="77777777" w:rsidTr="00D4594D">
        <w:tc>
          <w:tcPr>
            <w:tcW w:w="207" w:type="pct"/>
          </w:tcPr>
          <w:p w14:paraId="014D5B87" w14:textId="77777777" w:rsidR="00623EF2" w:rsidRPr="00546433" w:rsidRDefault="00623EF2" w:rsidP="00D4594D">
            <w:pPr>
              <w:spacing w:line="240" w:lineRule="auto"/>
              <w:jc w:val="both"/>
              <w:rPr>
                <w:rFonts w:asciiTheme="minorHAnsi" w:hAnsiTheme="minorHAnsi" w:cstheme="minorHAnsi"/>
                <w:color w:val="FF0000"/>
              </w:rPr>
            </w:pPr>
            <w:r w:rsidRPr="00546433">
              <w:rPr>
                <w:rFonts w:asciiTheme="minorHAnsi" w:hAnsiTheme="minorHAnsi" w:cstheme="minorHAnsi"/>
                <w:color w:val="FF0000"/>
              </w:rPr>
              <w:t>2</w:t>
            </w:r>
          </w:p>
        </w:tc>
        <w:tc>
          <w:tcPr>
            <w:tcW w:w="4793" w:type="pct"/>
          </w:tcPr>
          <w:p w14:paraId="0FBCEBFD" w14:textId="77777777" w:rsidR="00623EF2" w:rsidRPr="00546433" w:rsidRDefault="00623EF2" w:rsidP="00D4594D">
            <w:pPr>
              <w:spacing w:line="240" w:lineRule="auto"/>
              <w:jc w:val="both"/>
              <w:rPr>
                <w:rFonts w:asciiTheme="minorHAnsi" w:hAnsiTheme="minorHAnsi" w:cstheme="minorHAnsi"/>
                <w:color w:val="FF0000"/>
              </w:rPr>
            </w:pPr>
            <w:r w:rsidRPr="00546433">
              <w:rPr>
                <w:rFonts w:asciiTheme="minorHAnsi" w:hAnsiTheme="minorHAnsi" w:cstheme="minorHAnsi"/>
                <w:color w:val="FF0000"/>
              </w:rPr>
              <w:t>Where more than one TS accumulator is used, add additional rows describing any differences in the accumulator indicators (if identical parts are used, just refer to the corresponding sections, do not copy and paste).</w:t>
            </w:r>
          </w:p>
        </w:tc>
      </w:tr>
    </w:tbl>
    <w:p w14:paraId="2B410C63" w14:textId="77777777" w:rsidR="00623EF2" w:rsidRPr="00A3182A" w:rsidRDefault="00623EF2" w:rsidP="00623EF2">
      <w:pPr>
        <w:pStyle w:val="Heading4"/>
        <w:rPr>
          <w:rFonts w:ascii="Arial" w:hAnsi="Arial" w:cs="Arial"/>
          <w:i w:val="0"/>
          <w:iCs w:val="0"/>
        </w:rPr>
      </w:pPr>
      <w:bookmarkStart w:id="181" w:name="_Toc33283721"/>
      <w:bookmarkStart w:id="182" w:name="_Toc399226692"/>
      <w:r w:rsidRPr="00A3182A">
        <w:rPr>
          <w:rFonts w:ascii="Arial" w:hAnsi="Arial" w:cs="Arial"/>
          <w:i w:val="0"/>
          <w:iCs w:val="0"/>
        </w:rPr>
        <w:t xml:space="preserve">Failure detection, </w:t>
      </w:r>
      <w:proofErr w:type="gramStart"/>
      <w:r w:rsidRPr="00A3182A">
        <w:rPr>
          <w:rFonts w:ascii="Arial" w:hAnsi="Arial" w:cs="Arial"/>
          <w:i w:val="0"/>
          <w:iCs w:val="0"/>
        </w:rPr>
        <w:t>control</w:t>
      </w:r>
      <w:proofErr w:type="gramEnd"/>
      <w:r w:rsidRPr="00A3182A">
        <w:rPr>
          <w:rFonts w:ascii="Arial" w:hAnsi="Arial" w:cs="Arial"/>
          <w:i w:val="0"/>
          <w:iCs w:val="0"/>
        </w:rPr>
        <w:t xml:space="preserve"> and mitigation</w:t>
      </w:r>
    </w:p>
    <w:tbl>
      <w:tblPr>
        <w:tblStyle w:val="TableGrid"/>
        <w:tblW w:w="5000" w:type="pct"/>
        <w:tblLook w:val="04A0" w:firstRow="1" w:lastRow="0" w:firstColumn="1" w:lastColumn="0" w:noHBand="0" w:noVBand="1"/>
      </w:tblPr>
      <w:tblGrid>
        <w:gridCol w:w="13562"/>
      </w:tblGrid>
      <w:tr w:rsidR="00623EF2" w:rsidRPr="00546433" w14:paraId="7EF4DD15" w14:textId="77777777" w:rsidTr="00D4594D">
        <w:tc>
          <w:tcPr>
            <w:tcW w:w="5000" w:type="pct"/>
          </w:tcPr>
          <w:p w14:paraId="798503EF" w14:textId="77777777" w:rsidR="00623EF2" w:rsidRPr="00546433" w:rsidRDefault="00623EF2" w:rsidP="00D4594D">
            <w:pPr>
              <w:spacing w:line="240" w:lineRule="auto"/>
              <w:rPr>
                <w:rFonts w:asciiTheme="minorHAnsi" w:hAnsiTheme="minorHAnsi" w:cstheme="minorHAnsi"/>
              </w:rPr>
            </w:pPr>
            <w:r>
              <w:rPr>
                <w:rFonts w:asciiTheme="minorHAnsi" w:hAnsiTheme="minorHAnsi" w:cstheme="minorHAnsi"/>
              </w:rPr>
              <w:t xml:space="preserve">Briefly describe the causes and consequences of key failures </w:t>
            </w:r>
            <w:r w:rsidRPr="00546433">
              <w:rPr>
                <w:rFonts w:asciiTheme="minorHAnsi" w:eastAsia="Arial" w:hAnsiTheme="minorHAnsi" w:cstheme="minorHAnsi"/>
              </w:rPr>
              <w:t xml:space="preserve">of your Accumulator Indicator, its </w:t>
            </w:r>
            <w:proofErr w:type="gramStart"/>
            <w:r w:rsidRPr="00546433">
              <w:rPr>
                <w:rFonts w:asciiTheme="minorHAnsi" w:eastAsia="Arial" w:hAnsiTheme="minorHAnsi" w:cstheme="minorHAnsi"/>
              </w:rPr>
              <w:t>inputs</w:t>
            </w:r>
            <w:proofErr w:type="gramEnd"/>
            <w:r w:rsidRPr="00546433">
              <w:rPr>
                <w:rFonts w:asciiTheme="minorHAnsi" w:eastAsia="Arial" w:hAnsiTheme="minorHAnsi" w:cstheme="minorHAnsi"/>
              </w:rPr>
              <w:t xml:space="preserve"> or outputs and how they are detected, mitigated and controlled.</w:t>
            </w:r>
          </w:p>
        </w:tc>
      </w:tr>
    </w:tbl>
    <w:p w14:paraId="12D2792D" w14:textId="77777777" w:rsidR="00623EF2" w:rsidRDefault="00623EF2" w:rsidP="00623EF2">
      <w:pPr>
        <w:pStyle w:val="Heading3"/>
        <w:spacing w:line="240" w:lineRule="auto"/>
      </w:pPr>
      <w:bookmarkStart w:id="183" w:name="_Toc56931534"/>
      <w:r>
        <w:t>Wiring,</w:t>
      </w:r>
      <w:r>
        <w:rPr>
          <w:rFonts w:eastAsia="Arial"/>
        </w:rPr>
        <w:t xml:space="preserve"> </w:t>
      </w:r>
      <w:r>
        <w:t>cables,</w:t>
      </w:r>
      <w:r>
        <w:rPr>
          <w:rFonts w:eastAsia="Arial"/>
        </w:rPr>
        <w:t xml:space="preserve"> </w:t>
      </w:r>
      <w:r>
        <w:t>current</w:t>
      </w:r>
      <w:r>
        <w:rPr>
          <w:rFonts w:eastAsia="Arial"/>
        </w:rPr>
        <w:t xml:space="preserve"> </w:t>
      </w:r>
      <w:r>
        <w:t>calculations,</w:t>
      </w:r>
      <w:r>
        <w:rPr>
          <w:rFonts w:eastAsia="Arial"/>
        </w:rPr>
        <w:t xml:space="preserve"> </w:t>
      </w:r>
      <w:r>
        <w:t>connectors</w:t>
      </w:r>
      <w:bookmarkEnd w:id="181"/>
      <w:bookmarkEnd w:id="182"/>
      <w:bookmarkEnd w:id="183"/>
    </w:p>
    <w:tbl>
      <w:tblPr>
        <w:tblStyle w:val="TableGrid"/>
        <w:tblW w:w="5000" w:type="pct"/>
        <w:tblLook w:val="04A0" w:firstRow="1" w:lastRow="0" w:firstColumn="1" w:lastColumn="0" w:noHBand="0" w:noVBand="1"/>
      </w:tblPr>
      <w:tblGrid>
        <w:gridCol w:w="13562"/>
      </w:tblGrid>
      <w:tr w:rsidR="00623EF2" w:rsidRPr="00546433" w14:paraId="4B17E4A7" w14:textId="77777777" w:rsidTr="00D4594D">
        <w:trPr>
          <w:trHeight w:val="1470"/>
        </w:trPr>
        <w:tc>
          <w:tcPr>
            <w:tcW w:w="5000" w:type="pct"/>
          </w:tcPr>
          <w:p w14:paraId="2F7F6148" w14:textId="77777777" w:rsidR="00623EF2" w:rsidRPr="00546433" w:rsidRDefault="00623EF2" w:rsidP="00D4594D">
            <w:pPr>
              <w:spacing w:line="240" w:lineRule="auto"/>
              <w:jc w:val="both"/>
              <w:rPr>
                <w:rFonts w:asciiTheme="minorHAnsi" w:hAnsiTheme="minorHAnsi" w:cstheme="minorHAnsi"/>
              </w:rPr>
            </w:pPr>
            <w:bookmarkStart w:id="184" w:name="_Hlk52624028"/>
            <w:r w:rsidRPr="00546433">
              <w:rPr>
                <w:rFonts w:asciiTheme="minorHAnsi" w:hAnsiTheme="minorHAnsi" w:cstheme="minorHAnsi"/>
              </w:rPr>
              <w:t>Describe</w:t>
            </w:r>
            <w:r w:rsidRPr="00546433">
              <w:rPr>
                <w:rFonts w:asciiTheme="minorHAnsi" w:eastAsia="Arial" w:hAnsiTheme="minorHAnsi" w:cstheme="minorHAnsi"/>
              </w:rPr>
              <w:t xml:space="preserve"> </w:t>
            </w:r>
            <w:r w:rsidRPr="00546433">
              <w:rPr>
                <w:rFonts w:asciiTheme="minorHAnsi" w:hAnsiTheme="minorHAnsi" w:cstheme="minorHAnsi"/>
              </w:rPr>
              <w:t>the</w:t>
            </w:r>
            <w:r w:rsidRPr="00546433">
              <w:rPr>
                <w:rFonts w:asciiTheme="minorHAnsi" w:eastAsia="Arial" w:hAnsiTheme="minorHAnsi" w:cstheme="minorHAnsi"/>
              </w:rPr>
              <w:t xml:space="preserve"> </w:t>
            </w:r>
            <w:r w:rsidRPr="00546433">
              <w:rPr>
                <w:rFonts w:asciiTheme="minorHAnsi" w:hAnsiTheme="minorHAnsi" w:cstheme="minorHAnsi"/>
              </w:rPr>
              <w:t>internal</w:t>
            </w:r>
            <w:r w:rsidRPr="00546433">
              <w:rPr>
                <w:rFonts w:asciiTheme="minorHAnsi" w:eastAsia="Arial" w:hAnsiTheme="minorHAnsi" w:cstheme="minorHAnsi"/>
              </w:rPr>
              <w:t xml:space="preserve"> </w:t>
            </w:r>
            <w:r w:rsidRPr="00546433">
              <w:rPr>
                <w:rFonts w:asciiTheme="minorHAnsi" w:hAnsiTheme="minorHAnsi" w:cstheme="minorHAnsi"/>
              </w:rPr>
              <w:t>wiring,</w:t>
            </w:r>
            <w:r w:rsidRPr="00546433">
              <w:rPr>
                <w:rFonts w:asciiTheme="minorHAnsi" w:eastAsia="Arial" w:hAnsiTheme="minorHAnsi" w:cstheme="minorHAnsi"/>
              </w:rPr>
              <w:t xml:space="preserve"> </w:t>
            </w:r>
            <w:r w:rsidRPr="00546433">
              <w:rPr>
                <w:rFonts w:asciiTheme="minorHAnsi" w:hAnsiTheme="minorHAnsi" w:cstheme="minorHAnsi"/>
              </w:rPr>
              <w:t>show</w:t>
            </w:r>
            <w:r w:rsidRPr="00546433">
              <w:rPr>
                <w:rFonts w:asciiTheme="minorHAnsi" w:eastAsia="Arial" w:hAnsiTheme="minorHAnsi" w:cstheme="minorHAnsi"/>
              </w:rPr>
              <w:t xml:space="preserve"> </w:t>
            </w:r>
            <w:r w:rsidRPr="00546433">
              <w:rPr>
                <w:rFonts w:asciiTheme="minorHAnsi" w:hAnsiTheme="minorHAnsi" w:cstheme="minorHAnsi"/>
              </w:rPr>
              <w:t>schematics,</w:t>
            </w:r>
            <w:r w:rsidRPr="00546433">
              <w:rPr>
                <w:rFonts w:asciiTheme="minorHAnsi" w:eastAsia="Arial" w:hAnsiTheme="minorHAnsi" w:cstheme="minorHAnsi"/>
              </w:rPr>
              <w:t xml:space="preserve"> </w:t>
            </w:r>
            <w:r w:rsidRPr="00546433">
              <w:rPr>
                <w:rFonts w:asciiTheme="minorHAnsi" w:hAnsiTheme="minorHAnsi" w:cstheme="minorHAnsi"/>
              </w:rPr>
              <w:t>provide</w:t>
            </w:r>
            <w:r w:rsidRPr="00546433">
              <w:rPr>
                <w:rFonts w:asciiTheme="minorHAnsi" w:eastAsia="Arial" w:hAnsiTheme="minorHAnsi" w:cstheme="minorHAnsi"/>
              </w:rPr>
              <w:t xml:space="preserve"> </w:t>
            </w:r>
            <w:r w:rsidRPr="00546433">
              <w:rPr>
                <w:rFonts w:asciiTheme="minorHAnsi" w:hAnsiTheme="minorHAnsi" w:cstheme="minorHAnsi"/>
              </w:rPr>
              <w:t>calculations</w:t>
            </w:r>
            <w:r w:rsidRPr="00546433">
              <w:rPr>
                <w:rFonts w:asciiTheme="minorHAnsi" w:eastAsia="Arial" w:hAnsiTheme="minorHAnsi" w:cstheme="minorHAnsi"/>
              </w:rPr>
              <w:t xml:space="preserve"> </w:t>
            </w:r>
            <w:r w:rsidRPr="00546433">
              <w:rPr>
                <w:rFonts w:asciiTheme="minorHAnsi" w:hAnsiTheme="minorHAnsi" w:cstheme="minorHAnsi"/>
              </w:rPr>
              <w:t>for</w:t>
            </w:r>
            <w:r w:rsidRPr="00546433">
              <w:rPr>
                <w:rFonts w:asciiTheme="minorHAnsi" w:eastAsia="Arial" w:hAnsiTheme="minorHAnsi" w:cstheme="minorHAnsi"/>
              </w:rPr>
              <w:t xml:space="preserve"> </w:t>
            </w:r>
            <w:r w:rsidRPr="00546433">
              <w:rPr>
                <w:rFonts w:asciiTheme="minorHAnsi" w:hAnsiTheme="minorHAnsi" w:cstheme="minorHAnsi"/>
              </w:rPr>
              <w:t>currents</w:t>
            </w:r>
            <w:r w:rsidRPr="00546433">
              <w:rPr>
                <w:rFonts w:asciiTheme="minorHAnsi" w:eastAsia="Arial" w:hAnsiTheme="minorHAnsi" w:cstheme="minorHAnsi"/>
              </w:rPr>
              <w:t xml:space="preserve"> </w:t>
            </w:r>
            <w:r w:rsidRPr="00546433">
              <w:rPr>
                <w:rFonts w:asciiTheme="minorHAnsi" w:hAnsiTheme="minorHAnsi" w:cstheme="minorHAnsi"/>
              </w:rPr>
              <w:t>and</w:t>
            </w:r>
            <w:r w:rsidRPr="00546433">
              <w:rPr>
                <w:rFonts w:asciiTheme="minorHAnsi" w:eastAsia="Arial" w:hAnsiTheme="minorHAnsi" w:cstheme="minorHAnsi"/>
              </w:rPr>
              <w:t xml:space="preserve"> </w:t>
            </w:r>
            <w:proofErr w:type="gramStart"/>
            <w:r w:rsidRPr="00546433">
              <w:rPr>
                <w:rFonts w:asciiTheme="minorHAnsi" w:hAnsiTheme="minorHAnsi" w:cstheme="minorHAnsi"/>
              </w:rPr>
              <w:t>voltages</w:t>
            </w:r>
            <w:proofErr w:type="gramEnd"/>
            <w:r w:rsidRPr="00546433">
              <w:rPr>
                <w:rFonts w:asciiTheme="minorHAnsi" w:eastAsia="Arial" w:hAnsiTheme="minorHAnsi" w:cstheme="minorHAnsi"/>
              </w:rPr>
              <w:t xml:space="preserve"> and </w:t>
            </w:r>
            <w:r w:rsidRPr="00546433">
              <w:rPr>
                <w:rFonts w:asciiTheme="minorHAnsi" w:hAnsiTheme="minorHAnsi" w:cstheme="minorHAnsi"/>
              </w:rPr>
              <w:t>show</w:t>
            </w:r>
            <w:r w:rsidRPr="00546433">
              <w:rPr>
                <w:rFonts w:asciiTheme="minorHAnsi" w:eastAsia="Arial" w:hAnsiTheme="minorHAnsi" w:cstheme="minorHAnsi"/>
              </w:rPr>
              <w:t xml:space="preserve"> </w:t>
            </w:r>
            <w:r w:rsidRPr="00546433">
              <w:rPr>
                <w:rFonts w:asciiTheme="minorHAnsi" w:hAnsiTheme="minorHAnsi" w:cstheme="minorHAnsi"/>
              </w:rPr>
              <w:t>data</w:t>
            </w:r>
            <w:r w:rsidRPr="00546433">
              <w:rPr>
                <w:rFonts w:asciiTheme="minorHAnsi" w:eastAsia="Arial" w:hAnsiTheme="minorHAnsi" w:cstheme="minorHAnsi"/>
              </w:rPr>
              <w:t xml:space="preserve"> </w:t>
            </w:r>
            <w:r w:rsidRPr="00546433">
              <w:rPr>
                <w:rFonts w:asciiTheme="minorHAnsi" w:hAnsiTheme="minorHAnsi" w:cstheme="minorHAnsi"/>
              </w:rPr>
              <w:t>regarding</w:t>
            </w:r>
            <w:r w:rsidRPr="00546433">
              <w:rPr>
                <w:rFonts w:asciiTheme="minorHAnsi" w:eastAsia="Arial" w:hAnsiTheme="minorHAnsi" w:cstheme="minorHAnsi"/>
              </w:rPr>
              <w:t xml:space="preserve"> </w:t>
            </w:r>
            <w:r w:rsidRPr="00546433">
              <w:rPr>
                <w:rFonts w:asciiTheme="minorHAnsi" w:hAnsiTheme="minorHAnsi" w:cstheme="minorHAnsi"/>
              </w:rPr>
              <w:t>the</w:t>
            </w:r>
            <w:r w:rsidRPr="00546433">
              <w:rPr>
                <w:rFonts w:asciiTheme="minorHAnsi" w:eastAsia="Arial" w:hAnsiTheme="minorHAnsi" w:cstheme="minorHAnsi"/>
              </w:rPr>
              <w:t xml:space="preserve"> </w:t>
            </w:r>
            <w:r w:rsidRPr="00546433">
              <w:rPr>
                <w:rFonts w:asciiTheme="minorHAnsi" w:hAnsiTheme="minorHAnsi" w:cstheme="minorHAnsi"/>
              </w:rPr>
              <w:t>cables</w:t>
            </w:r>
            <w:r w:rsidRPr="00546433">
              <w:rPr>
                <w:rFonts w:asciiTheme="minorHAnsi" w:eastAsia="Arial" w:hAnsiTheme="minorHAnsi" w:cstheme="minorHAnsi"/>
              </w:rPr>
              <w:t xml:space="preserve"> </w:t>
            </w:r>
            <w:r w:rsidRPr="00546433">
              <w:rPr>
                <w:rFonts w:asciiTheme="minorHAnsi" w:hAnsiTheme="minorHAnsi" w:cstheme="minorHAnsi"/>
              </w:rPr>
              <w:t>and</w:t>
            </w:r>
            <w:r w:rsidRPr="00546433">
              <w:rPr>
                <w:rFonts w:asciiTheme="minorHAnsi" w:eastAsia="Arial" w:hAnsiTheme="minorHAnsi" w:cstheme="minorHAnsi"/>
              </w:rPr>
              <w:t xml:space="preserve"> </w:t>
            </w:r>
            <w:r w:rsidRPr="00546433">
              <w:rPr>
                <w:rFonts w:asciiTheme="minorHAnsi" w:hAnsiTheme="minorHAnsi" w:cstheme="minorHAnsi"/>
              </w:rPr>
              <w:t>connectors used.</w:t>
            </w:r>
          </w:p>
          <w:p w14:paraId="44C3C7E5" w14:textId="77777777" w:rsidR="00623EF2" w:rsidRPr="00546433" w:rsidRDefault="00623EF2" w:rsidP="00623EF2">
            <w:pPr>
              <w:pStyle w:val="ListParagraph"/>
              <w:numPr>
                <w:ilvl w:val="0"/>
                <w:numId w:val="22"/>
              </w:numPr>
              <w:spacing w:line="240" w:lineRule="auto"/>
              <w:jc w:val="both"/>
              <w:rPr>
                <w:rFonts w:asciiTheme="minorHAnsi" w:hAnsiTheme="minorHAnsi" w:cstheme="minorHAnsi"/>
                <w:lang w:val="en-GB"/>
              </w:rPr>
            </w:pPr>
            <w:r w:rsidRPr="00546433">
              <w:rPr>
                <w:rFonts w:asciiTheme="minorHAnsi" w:hAnsiTheme="minorHAnsi" w:cstheme="minorHAnsi"/>
                <w:lang w:val="en-GB"/>
              </w:rPr>
              <w:t>Discuss maximum expected current, DC and AC how long will this be provided?</w:t>
            </w:r>
          </w:p>
          <w:p w14:paraId="25D873A2" w14:textId="77777777" w:rsidR="00623EF2" w:rsidRPr="00546433" w:rsidRDefault="00623EF2" w:rsidP="00623EF2">
            <w:pPr>
              <w:pStyle w:val="ListParagraph"/>
              <w:numPr>
                <w:ilvl w:val="0"/>
                <w:numId w:val="22"/>
              </w:numPr>
              <w:spacing w:line="240" w:lineRule="auto"/>
              <w:jc w:val="both"/>
              <w:rPr>
                <w:rFonts w:asciiTheme="minorHAnsi" w:hAnsiTheme="minorHAnsi" w:cstheme="minorHAnsi"/>
                <w:lang w:val="en-GB"/>
              </w:rPr>
            </w:pPr>
            <w:r w:rsidRPr="00546433">
              <w:rPr>
                <w:rFonts w:asciiTheme="minorHAnsi" w:hAnsiTheme="minorHAnsi" w:cstheme="minorHAnsi"/>
                <w:lang w:val="en-GB"/>
              </w:rPr>
              <w:t>Compare the maximum values to nominal currents</w:t>
            </w:r>
          </w:p>
          <w:p w14:paraId="7BD8E6B7" w14:textId="77777777" w:rsidR="00623EF2" w:rsidRPr="00546433" w:rsidRDefault="00623EF2" w:rsidP="00623EF2">
            <w:pPr>
              <w:pStyle w:val="ListParagraph"/>
              <w:numPr>
                <w:ilvl w:val="0"/>
                <w:numId w:val="22"/>
              </w:numPr>
              <w:spacing w:line="240" w:lineRule="auto"/>
              <w:jc w:val="both"/>
              <w:rPr>
                <w:rFonts w:asciiTheme="minorHAnsi" w:hAnsiTheme="minorHAnsi" w:cstheme="minorHAnsi"/>
              </w:rPr>
            </w:pPr>
            <w:r w:rsidRPr="00546433">
              <w:rPr>
                <w:rFonts w:asciiTheme="minorHAnsi" w:hAnsiTheme="minorHAnsi" w:cstheme="minorHAnsi"/>
                <w:lang w:val="en-GB"/>
              </w:rPr>
              <w:t>Describe your maintenance plugs, provide pictures</w:t>
            </w:r>
          </w:p>
        </w:tc>
      </w:tr>
    </w:tbl>
    <w:bookmarkEnd w:id="184"/>
    <w:p w14:paraId="6EABC357" w14:textId="77777777" w:rsidR="00623EF2" w:rsidRPr="00546433" w:rsidRDefault="00623EF2" w:rsidP="00623EF2">
      <w:pPr>
        <w:spacing w:before="120" w:after="0" w:line="240" w:lineRule="auto"/>
        <w:jc w:val="both"/>
        <w:rPr>
          <w:rFonts w:asciiTheme="minorHAnsi" w:hAnsiTheme="minorHAnsi" w:cstheme="minorHAnsi"/>
        </w:rPr>
      </w:pPr>
      <w:r w:rsidRPr="00546433">
        <w:rPr>
          <w:rFonts w:asciiTheme="minorHAnsi" w:hAnsiTheme="minorHAnsi" w:cstheme="minorHAnsi"/>
        </w:rPr>
        <w:t>Complete the table below for each type of wire in your tractive system</w:t>
      </w:r>
    </w:p>
    <w:tbl>
      <w:tblPr>
        <w:tblStyle w:val="TableGrid"/>
        <w:tblW w:w="5000" w:type="pct"/>
        <w:tblLook w:val="04A0" w:firstRow="1" w:lastRow="0" w:firstColumn="1" w:lastColumn="0" w:noHBand="0" w:noVBand="1"/>
      </w:tblPr>
      <w:tblGrid>
        <w:gridCol w:w="2692"/>
        <w:gridCol w:w="2073"/>
        <w:gridCol w:w="2076"/>
        <w:gridCol w:w="2075"/>
        <w:gridCol w:w="2075"/>
        <w:gridCol w:w="2571"/>
      </w:tblGrid>
      <w:tr w:rsidR="00623EF2" w:rsidRPr="00546433" w14:paraId="25186159" w14:textId="77777777" w:rsidTr="00D4594D">
        <w:trPr>
          <w:cantSplit/>
          <w:trHeight w:val="20"/>
          <w:tblHeader/>
        </w:trPr>
        <w:tc>
          <w:tcPr>
            <w:tcW w:w="992" w:type="pct"/>
            <w:hideMark/>
          </w:tcPr>
          <w:p w14:paraId="4E71D74B" w14:textId="77777777" w:rsidR="00623EF2" w:rsidRPr="00546433"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546433">
              <w:rPr>
                <w:rFonts w:asciiTheme="minorHAnsi" w:eastAsia="Times New Roman" w:hAnsiTheme="minorHAnsi" w:cstheme="minorHAnsi"/>
                <w:color w:val="000000"/>
                <w:lang w:eastAsia="en-GB"/>
              </w:rPr>
              <w:t>Wire type</w:t>
            </w:r>
          </w:p>
        </w:tc>
        <w:tc>
          <w:tcPr>
            <w:tcW w:w="764" w:type="pct"/>
            <w:hideMark/>
          </w:tcPr>
          <w:p w14:paraId="005D274D" w14:textId="77777777" w:rsidR="00623EF2" w:rsidRPr="00546433"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546433">
              <w:rPr>
                <w:rFonts w:asciiTheme="minorHAnsi" w:eastAsia="Times New Roman" w:hAnsiTheme="minorHAnsi" w:cstheme="minorHAnsi"/>
                <w:color w:val="000000"/>
                <w:lang w:eastAsia="en-GB"/>
              </w:rPr>
              <w:t>Continuous current rating:</w:t>
            </w:r>
          </w:p>
        </w:tc>
        <w:tc>
          <w:tcPr>
            <w:tcW w:w="765" w:type="pct"/>
            <w:hideMark/>
          </w:tcPr>
          <w:p w14:paraId="10B95A4A" w14:textId="77777777" w:rsidR="00623EF2" w:rsidRPr="00546433"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546433">
              <w:rPr>
                <w:rFonts w:asciiTheme="minorHAnsi" w:eastAsia="Times New Roman" w:hAnsiTheme="minorHAnsi" w:cstheme="minorHAnsi"/>
                <w:color w:val="000000"/>
                <w:lang w:eastAsia="en-GB"/>
              </w:rPr>
              <w:t>Cross-sectional area</w:t>
            </w:r>
          </w:p>
        </w:tc>
        <w:tc>
          <w:tcPr>
            <w:tcW w:w="765" w:type="pct"/>
            <w:hideMark/>
          </w:tcPr>
          <w:p w14:paraId="31C98DE5" w14:textId="77777777" w:rsidR="00623EF2" w:rsidRPr="00546433"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546433">
              <w:rPr>
                <w:rFonts w:asciiTheme="minorHAnsi" w:eastAsia="Times New Roman" w:hAnsiTheme="minorHAnsi" w:cstheme="minorHAnsi"/>
                <w:color w:val="000000"/>
                <w:lang w:eastAsia="en-GB"/>
              </w:rPr>
              <w:t>Maximum operating voltage:</w:t>
            </w:r>
          </w:p>
        </w:tc>
        <w:tc>
          <w:tcPr>
            <w:tcW w:w="765" w:type="pct"/>
            <w:hideMark/>
          </w:tcPr>
          <w:p w14:paraId="1C555734" w14:textId="77777777" w:rsidR="00623EF2" w:rsidRPr="00546433"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546433">
              <w:rPr>
                <w:rFonts w:asciiTheme="minorHAnsi" w:eastAsia="Times New Roman" w:hAnsiTheme="minorHAnsi" w:cstheme="minorHAnsi"/>
                <w:color w:val="000000"/>
                <w:lang w:eastAsia="en-GB"/>
              </w:rPr>
              <w:t>Temperature rating:</w:t>
            </w:r>
          </w:p>
        </w:tc>
        <w:tc>
          <w:tcPr>
            <w:tcW w:w="948" w:type="pct"/>
            <w:hideMark/>
          </w:tcPr>
          <w:p w14:paraId="10FF16BF" w14:textId="77777777" w:rsidR="00623EF2" w:rsidRPr="00546433"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546433">
              <w:rPr>
                <w:rFonts w:asciiTheme="minorHAnsi" w:eastAsia="Times New Roman" w:hAnsiTheme="minorHAnsi" w:cstheme="minorHAnsi"/>
                <w:color w:val="000000"/>
                <w:lang w:eastAsia="en-GB"/>
              </w:rPr>
              <w:t>Wire connects the following components:</w:t>
            </w:r>
          </w:p>
        </w:tc>
      </w:tr>
      <w:tr w:rsidR="00623EF2" w:rsidRPr="00546433" w14:paraId="3ADB9D9E" w14:textId="77777777" w:rsidTr="00D4594D">
        <w:trPr>
          <w:cantSplit/>
          <w:trHeight w:val="20"/>
        </w:trPr>
        <w:tc>
          <w:tcPr>
            <w:tcW w:w="992" w:type="pct"/>
            <w:hideMark/>
          </w:tcPr>
          <w:p w14:paraId="335B6382"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546433">
              <w:rPr>
                <w:rFonts w:asciiTheme="minorHAnsi" w:eastAsia="Times New Roman" w:hAnsiTheme="minorHAnsi" w:cstheme="minorHAnsi"/>
                <w:b/>
                <w:bCs/>
                <w:color w:val="FF0000"/>
                <w:lang w:eastAsia="en-GB"/>
              </w:rPr>
              <w:t>e.g.</w:t>
            </w:r>
            <w:proofErr w:type="gramEnd"/>
            <w:r w:rsidRPr="00546433">
              <w:rPr>
                <w:rFonts w:asciiTheme="minorHAnsi" w:eastAsia="Times New Roman" w:hAnsiTheme="minorHAnsi" w:cstheme="minorHAnsi"/>
                <w:color w:val="000000"/>
                <w:lang w:eastAsia="en-GB"/>
              </w:rPr>
              <w:t xml:space="preserve"> Company A, 0.205 mm²</w:t>
            </w:r>
          </w:p>
        </w:tc>
        <w:tc>
          <w:tcPr>
            <w:tcW w:w="764" w:type="pct"/>
            <w:hideMark/>
          </w:tcPr>
          <w:p w14:paraId="54053357"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546433">
              <w:rPr>
                <w:rFonts w:asciiTheme="minorHAnsi" w:eastAsia="Times New Roman" w:hAnsiTheme="minorHAnsi" w:cstheme="minorHAnsi"/>
                <w:b/>
                <w:bCs/>
                <w:color w:val="FF0000"/>
                <w:lang w:eastAsia="en-GB"/>
              </w:rPr>
              <w:t>e.g.</w:t>
            </w:r>
            <w:proofErr w:type="gramEnd"/>
            <w:r w:rsidRPr="00546433">
              <w:rPr>
                <w:rFonts w:asciiTheme="minorHAnsi" w:eastAsia="Times New Roman" w:hAnsiTheme="minorHAnsi" w:cstheme="minorHAnsi"/>
                <w:color w:val="000000"/>
                <w:lang w:eastAsia="en-GB"/>
              </w:rPr>
              <w:t xml:space="preserve"> 150A</w:t>
            </w:r>
          </w:p>
        </w:tc>
        <w:tc>
          <w:tcPr>
            <w:tcW w:w="765" w:type="pct"/>
            <w:hideMark/>
          </w:tcPr>
          <w:p w14:paraId="668F6486"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546433">
              <w:rPr>
                <w:rFonts w:asciiTheme="minorHAnsi" w:eastAsia="Times New Roman" w:hAnsiTheme="minorHAnsi" w:cstheme="minorHAnsi"/>
                <w:b/>
                <w:bCs/>
                <w:color w:val="FF0000"/>
                <w:lang w:eastAsia="en-GB"/>
              </w:rPr>
              <w:t>e.g.</w:t>
            </w:r>
            <w:proofErr w:type="gramEnd"/>
            <w:r w:rsidRPr="00546433">
              <w:rPr>
                <w:rFonts w:asciiTheme="minorHAnsi" w:eastAsia="Times New Roman" w:hAnsiTheme="minorHAnsi" w:cstheme="minorHAnsi"/>
                <w:color w:val="000000"/>
                <w:lang w:eastAsia="en-GB"/>
              </w:rPr>
              <w:t xml:space="preserve"> 0.205mm²</w:t>
            </w:r>
          </w:p>
        </w:tc>
        <w:tc>
          <w:tcPr>
            <w:tcW w:w="765" w:type="pct"/>
            <w:hideMark/>
          </w:tcPr>
          <w:p w14:paraId="2610534E"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546433">
              <w:rPr>
                <w:rFonts w:asciiTheme="minorHAnsi" w:eastAsia="Times New Roman" w:hAnsiTheme="minorHAnsi" w:cstheme="minorHAnsi"/>
                <w:b/>
                <w:bCs/>
                <w:color w:val="FF0000"/>
                <w:lang w:eastAsia="en-GB"/>
              </w:rPr>
              <w:t>e.g.</w:t>
            </w:r>
            <w:proofErr w:type="gramEnd"/>
            <w:r w:rsidRPr="00546433">
              <w:rPr>
                <w:rFonts w:asciiTheme="minorHAnsi" w:eastAsia="Times New Roman" w:hAnsiTheme="minorHAnsi" w:cstheme="minorHAnsi"/>
                <w:color w:val="000000"/>
                <w:lang w:eastAsia="en-GB"/>
              </w:rPr>
              <w:t xml:space="preserve"> 800VDC</w:t>
            </w:r>
          </w:p>
        </w:tc>
        <w:tc>
          <w:tcPr>
            <w:tcW w:w="765" w:type="pct"/>
            <w:hideMark/>
          </w:tcPr>
          <w:p w14:paraId="5B589D05"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546433">
              <w:rPr>
                <w:rFonts w:asciiTheme="minorHAnsi" w:eastAsia="Times New Roman" w:hAnsiTheme="minorHAnsi" w:cstheme="minorHAnsi"/>
                <w:b/>
                <w:bCs/>
                <w:color w:val="FF0000"/>
                <w:lang w:eastAsia="en-GB"/>
              </w:rPr>
              <w:t>e.g.</w:t>
            </w:r>
            <w:proofErr w:type="gramEnd"/>
            <w:r w:rsidRPr="00546433">
              <w:rPr>
                <w:rFonts w:asciiTheme="minorHAnsi" w:eastAsia="Times New Roman" w:hAnsiTheme="minorHAnsi" w:cstheme="minorHAnsi"/>
                <w:color w:val="000000"/>
                <w:lang w:eastAsia="en-GB"/>
              </w:rPr>
              <w:t xml:space="preserve"> 150°C</w:t>
            </w:r>
          </w:p>
        </w:tc>
        <w:tc>
          <w:tcPr>
            <w:tcW w:w="948" w:type="pct"/>
            <w:hideMark/>
          </w:tcPr>
          <w:p w14:paraId="718C9FCE"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546433">
              <w:rPr>
                <w:rFonts w:asciiTheme="minorHAnsi" w:eastAsia="Times New Roman" w:hAnsiTheme="minorHAnsi" w:cstheme="minorHAnsi"/>
                <w:b/>
                <w:bCs/>
                <w:color w:val="FF0000"/>
                <w:lang w:eastAsia="en-GB"/>
              </w:rPr>
              <w:t>e.g.</w:t>
            </w:r>
            <w:proofErr w:type="gramEnd"/>
            <w:r w:rsidRPr="00546433">
              <w:rPr>
                <w:rFonts w:asciiTheme="minorHAnsi" w:eastAsia="Times New Roman" w:hAnsiTheme="minorHAnsi" w:cstheme="minorHAnsi"/>
                <w:color w:val="000000"/>
                <w:lang w:eastAsia="en-GB"/>
              </w:rPr>
              <w:t xml:space="preserve"> Cell and AMS</w:t>
            </w:r>
          </w:p>
        </w:tc>
      </w:tr>
      <w:tr w:rsidR="00623EF2" w:rsidRPr="00546433" w14:paraId="4758B3C3" w14:textId="77777777" w:rsidTr="00D4594D">
        <w:trPr>
          <w:cantSplit/>
          <w:trHeight w:val="20"/>
        </w:trPr>
        <w:tc>
          <w:tcPr>
            <w:tcW w:w="992" w:type="pct"/>
          </w:tcPr>
          <w:p w14:paraId="163A92F0"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4" w:type="pct"/>
          </w:tcPr>
          <w:p w14:paraId="6023C12D"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5" w:type="pct"/>
          </w:tcPr>
          <w:p w14:paraId="56B6B9D5"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5" w:type="pct"/>
          </w:tcPr>
          <w:p w14:paraId="3B03FC17"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5" w:type="pct"/>
          </w:tcPr>
          <w:p w14:paraId="22EAE4C9"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948" w:type="pct"/>
          </w:tcPr>
          <w:p w14:paraId="2857B21C" w14:textId="77777777" w:rsidR="00623EF2" w:rsidRPr="00546433"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r>
    </w:tbl>
    <w:p w14:paraId="30F526A5" w14:textId="77777777" w:rsidR="00623EF2" w:rsidRPr="003A476E" w:rsidRDefault="00623EF2" w:rsidP="00623EF2">
      <w:pPr>
        <w:pStyle w:val="Table"/>
        <w:spacing w:before="0" w:line="240" w:lineRule="auto"/>
        <w:jc w:val="center"/>
        <w:rPr>
          <w:rFonts w:asciiTheme="minorHAnsi" w:hAnsiTheme="minorHAnsi" w:cstheme="minorHAnsi"/>
          <w:sz w:val="22"/>
          <w:szCs w:val="22"/>
        </w:rPr>
      </w:pPr>
      <w:bookmarkStart w:id="185" w:name="_Toc33283732"/>
      <w:bookmarkStart w:id="186" w:name="_Toc399226747"/>
      <w:bookmarkStart w:id="187" w:name="_Toc56931373"/>
      <w:r w:rsidRPr="003A476E">
        <w:rPr>
          <w:rFonts w:asciiTheme="minorHAnsi" w:hAnsiTheme="minorHAnsi" w:cstheme="minorHAnsi"/>
          <w:sz w:val="22"/>
          <w:szCs w:val="22"/>
        </w:rPr>
        <w:t xml:space="preserve">Table </w:t>
      </w:r>
      <w:r w:rsidRPr="003A476E">
        <w:rPr>
          <w:rFonts w:asciiTheme="minorHAnsi" w:hAnsiTheme="minorHAnsi" w:cstheme="minorHAnsi"/>
          <w:sz w:val="22"/>
          <w:szCs w:val="22"/>
        </w:rPr>
        <w:fldChar w:fldCharType="begin"/>
      </w:r>
      <w:r w:rsidRPr="003A476E">
        <w:rPr>
          <w:rFonts w:asciiTheme="minorHAnsi" w:hAnsiTheme="minorHAnsi" w:cstheme="minorHAnsi"/>
          <w:sz w:val="22"/>
          <w:szCs w:val="22"/>
        </w:rPr>
        <w:instrText xml:space="preserve"> STYLEREF 1 \s </w:instrText>
      </w:r>
      <w:r w:rsidRPr="003A476E">
        <w:rPr>
          <w:rFonts w:asciiTheme="minorHAnsi" w:hAnsiTheme="minorHAnsi" w:cstheme="minorHAnsi"/>
          <w:sz w:val="22"/>
          <w:szCs w:val="22"/>
        </w:rPr>
        <w:fldChar w:fldCharType="separate"/>
      </w:r>
      <w:r>
        <w:rPr>
          <w:rFonts w:asciiTheme="minorHAnsi" w:hAnsiTheme="minorHAnsi" w:cstheme="minorHAnsi"/>
          <w:noProof/>
          <w:sz w:val="22"/>
          <w:szCs w:val="22"/>
        </w:rPr>
        <w:t>3</w:t>
      </w:r>
      <w:r w:rsidRPr="003A476E">
        <w:rPr>
          <w:rFonts w:asciiTheme="minorHAnsi" w:hAnsiTheme="minorHAnsi" w:cstheme="minorHAnsi"/>
          <w:sz w:val="22"/>
          <w:szCs w:val="22"/>
        </w:rPr>
        <w:fldChar w:fldCharType="end"/>
      </w:r>
      <w:r w:rsidRPr="003A476E">
        <w:rPr>
          <w:rFonts w:asciiTheme="minorHAnsi" w:hAnsiTheme="minorHAnsi" w:cstheme="minorHAnsi"/>
          <w:sz w:val="22"/>
          <w:szCs w:val="22"/>
        </w:rPr>
        <w:t>.</w:t>
      </w:r>
      <w:r w:rsidRPr="003A476E">
        <w:rPr>
          <w:rFonts w:asciiTheme="minorHAnsi" w:hAnsiTheme="minorHAnsi" w:cstheme="minorHAnsi"/>
          <w:sz w:val="22"/>
          <w:szCs w:val="22"/>
        </w:rPr>
        <w:fldChar w:fldCharType="begin"/>
      </w:r>
      <w:r w:rsidRPr="003A476E">
        <w:rPr>
          <w:rFonts w:asciiTheme="minorHAnsi" w:hAnsiTheme="minorHAnsi" w:cstheme="minorHAnsi"/>
          <w:sz w:val="22"/>
          <w:szCs w:val="22"/>
        </w:rPr>
        <w:instrText xml:space="preserve"> SEQ Table \* ARABIC \s 1 </w:instrText>
      </w:r>
      <w:r w:rsidRPr="003A476E">
        <w:rPr>
          <w:rFonts w:asciiTheme="minorHAnsi" w:hAnsiTheme="minorHAnsi" w:cstheme="minorHAnsi"/>
          <w:sz w:val="22"/>
          <w:szCs w:val="22"/>
        </w:rPr>
        <w:fldChar w:fldCharType="separate"/>
      </w:r>
      <w:r>
        <w:rPr>
          <w:rFonts w:asciiTheme="minorHAnsi" w:hAnsiTheme="minorHAnsi" w:cstheme="minorHAnsi"/>
          <w:noProof/>
          <w:sz w:val="22"/>
          <w:szCs w:val="22"/>
        </w:rPr>
        <w:t>6</w:t>
      </w:r>
      <w:r w:rsidRPr="003A476E">
        <w:rPr>
          <w:rFonts w:asciiTheme="minorHAnsi" w:hAnsiTheme="minorHAnsi" w:cstheme="minorHAnsi"/>
          <w:sz w:val="22"/>
          <w:szCs w:val="22"/>
        </w:rPr>
        <w:fldChar w:fldCharType="end"/>
      </w:r>
      <w:r w:rsidRPr="003A476E">
        <w:rPr>
          <w:rFonts w:asciiTheme="minorHAnsi" w:hAnsiTheme="minorHAnsi" w:cstheme="minorHAnsi"/>
          <w:sz w:val="22"/>
          <w:szCs w:val="22"/>
        </w:rPr>
        <w:t xml:space="preserve"> Wire data</w:t>
      </w:r>
      <w:bookmarkEnd w:id="185"/>
      <w:bookmarkEnd w:id="186"/>
      <w:bookmarkEnd w:id="187"/>
    </w:p>
    <w:p w14:paraId="47D84382" w14:textId="77777777" w:rsidR="00623EF2" w:rsidRDefault="00623EF2" w:rsidP="00623EF2">
      <w:pPr>
        <w:pStyle w:val="Heading3"/>
        <w:spacing w:line="240" w:lineRule="auto"/>
      </w:pPr>
      <w:bookmarkStart w:id="188" w:name="_Toc56931535"/>
      <w:bookmarkStart w:id="189" w:name="_Toc33283722"/>
      <w:bookmarkStart w:id="190" w:name="_Toc399226693"/>
      <w:r>
        <w:t>Maintenance Plugs</w:t>
      </w:r>
      <w:bookmarkEnd w:id="188"/>
    </w:p>
    <w:tbl>
      <w:tblPr>
        <w:tblStyle w:val="TableGrid"/>
        <w:tblW w:w="5000" w:type="pct"/>
        <w:tblLook w:val="04A0" w:firstRow="1" w:lastRow="0" w:firstColumn="1" w:lastColumn="0" w:noHBand="0" w:noVBand="1"/>
      </w:tblPr>
      <w:tblGrid>
        <w:gridCol w:w="13562"/>
      </w:tblGrid>
      <w:tr w:rsidR="00623EF2" w:rsidRPr="00546433" w14:paraId="5402DF14" w14:textId="77777777" w:rsidTr="00D4594D">
        <w:tc>
          <w:tcPr>
            <w:tcW w:w="5000" w:type="pct"/>
          </w:tcPr>
          <w:p w14:paraId="4EA2BB93" w14:textId="77777777" w:rsidR="00623EF2" w:rsidRPr="00546433" w:rsidRDefault="00623EF2" w:rsidP="00D4594D">
            <w:pPr>
              <w:rPr>
                <w:rFonts w:asciiTheme="minorHAnsi" w:hAnsiTheme="minorHAnsi" w:cstheme="minorHAnsi"/>
              </w:rPr>
            </w:pPr>
            <w:r w:rsidRPr="00546433">
              <w:rPr>
                <w:rFonts w:asciiTheme="minorHAnsi" w:hAnsiTheme="minorHAnsi" w:cstheme="minorHAnsi"/>
              </w:rPr>
              <w:t xml:space="preserve">Describe your maintenance plugs, provide </w:t>
            </w:r>
            <w:proofErr w:type="gramStart"/>
            <w:r w:rsidRPr="00546433">
              <w:rPr>
                <w:rFonts w:asciiTheme="minorHAnsi" w:hAnsiTheme="minorHAnsi" w:cstheme="minorHAnsi"/>
              </w:rPr>
              <w:t>images</w:t>
            </w:r>
            <w:proofErr w:type="gramEnd"/>
            <w:r w:rsidRPr="00546433">
              <w:rPr>
                <w:rFonts w:asciiTheme="minorHAnsi" w:hAnsiTheme="minorHAnsi" w:cstheme="minorHAnsi"/>
              </w:rPr>
              <w:t xml:space="preserve"> and explain how the design ensures that it is physically impossible to electrically connect them in an incorrect configuration.</w:t>
            </w:r>
          </w:p>
        </w:tc>
      </w:tr>
    </w:tbl>
    <w:p w14:paraId="0D34D298" w14:textId="77777777" w:rsidR="00623EF2" w:rsidRDefault="00623EF2" w:rsidP="00623EF2">
      <w:pPr>
        <w:pStyle w:val="Heading3"/>
        <w:spacing w:line="240" w:lineRule="auto"/>
      </w:pPr>
      <w:bookmarkStart w:id="191" w:name="_Toc56931536"/>
      <w:r>
        <w:t>Accumulator</w:t>
      </w:r>
      <w:r>
        <w:rPr>
          <w:rFonts w:eastAsia="Arial"/>
        </w:rPr>
        <w:t xml:space="preserve"> </w:t>
      </w:r>
      <w:r>
        <w:t>isolation</w:t>
      </w:r>
      <w:r>
        <w:rPr>
          <w:rFonts w:eastAsia="Arial"/>
        </w:rPr>
        <w:t xml:space="preserve"> </w:t>
      </w:r>
      <w:r>
        <w:t>relays</w:t>
      </w:r>
      <w:bookmarkEnd w:id="189"/>
      <w:bookmarkEnd w:id="190"/>
      <w:bookmarkEnd w:id="191"/>
    </w:p>
    <w:tbl>
      <w:tblPr>
        <w:tblStyle w:val="TableGrid"/>
        <w:tblW w:w="5000" w:type="pct"/>
        <w:tblLook w:val="04A0" w:firstRow="1" w:lastRow="0" w:firstColumn="1" w:lastColumn="0" w:noHBand="0" w:noVBand="1"/>
      </w:tblPr>
      <w:tblGrid>
        <w:gridCol w:w="13562"/>
      </w:tblGrid>
      <w:tr w:rsidR="00623EF2" w:rsidRPr="00546433" w14:paraId="450BC4F5" w14:textId="77777777" w:rsidTr="00D4594D">
        <w:tc>
          <w:tcPr>
            <w:tcW w:w="5000" w:type="pct"/>
          </w:tcPr>
          <w:p w14:paraId="3E7FB9E8" w14:textId="77777777" w:rsidR="00623EF2" w:rsidRPr="00546433" w:rsidRDefault="00623EF2" w:rsidP="00D4594D">
            <w:pPr>
              <w:spacing w:line="240" w:lineRule="auto"/>
              <w:jc w:val="both"/>
              <w:rPr>
                <w:rFonts w:asciiTheme="minorHAnsi" w:hAnsiTheme="minorHAnsi" w:cstheme="minorHAnsi"/>
              </w:rPr>
            </w:pPr>
            <w:r w:rsidRPr="00546433">
              <w:rPr>
                <w:rFonts w:asciiTheme="minorHAnsi" w:hAnsiTheme="minorHAnsi" w:cstheme="minorHAnsi"/>
              </w:rPr>
              <w:t>Describe</w:t>
            </w:r>
            <w:r w:rsidRPr="00546433">
              <w:rPr>
                <w:rFonts w:asciiTheme="minorHAnsi" w:eastAsia="Arial" w:hAnsiTheme="minorHAnsi" w:cstheme="minorHAnsi"/>
              </w:rPr>
              <w:t xml:space="preserve"> </w:t>
            </w:r>
            <w:r w:rsidRPr="00546433">
              <w:rPr>
                <w:rFonts w:asciiTheme="minorHAnsi" w:hAnsiTheme="minorHAnsi" w:cstheme="minorHAnsi"/>
              </w:rPr>
              <w:t>the</w:t>
            </w:r>
            <w:r w:rsidRPr="00546433">
              <w:rPr>
                <w:rFonts w:asciiTheme="minorHAnsi" w:eastAsia="Arial" w:hAnsiTheme="minorHAnsi" w:cstheme="minorHAnsi"/>
              </w:rPr>
              <w:t xml:space="preserve"> </w:t>
            </w:r>
            <w:r w:rsidRPr="00546433">
              <w:rPr>
                <w:rFonts w:asciiTheme="minorHAnsi" w:hAnsiTheme="minorHAnsi" w:cstheme="minorHAnsi"/>
              </w:rPr>
              <w:t>AIRs used</w:t>
            </w:r>
            <w:r w:rsidRPr="00546433">
              <w:rPr>
                <w:rFonts w:asciiTheme="minorHAnsi" w:eastAsia="Arial" w:hAnsiTheme="minorHAnsi" w:cstheme="minorHAnsi"/>
              </w:rPr>
              <w:t xml:space="preserve"> </w:t>
            </w:r>
            <w:r w:rsidRPr="00546433">
              <w:rPr>
                <w:rFonts w:asciiTheme="minorHAnsi" w:hAnsiTheme="minorHAnsi" w:cstheme="minorHAnsi"/>
              </w:rPr>
              <w:t>and</w:t>
            </w:r>
            <w:r w:rsidRPr="00546433">
              <w:rPr>
                <w:rFonts w:asciiTheme="minorHAnsi" w:eastAsia="Arial" w:hAnsiTheme="minorHAnsi" w:cstheme="minorHAnsi"/>
              </w:rPr>
              <w:t xml:space="preserve"> </w:t>
            </w:r>
            <w:r w:rsidRPr="00546433">
              <w:rPr>
                <w:rFonts w:asciiTheme="minorHAnsi" w:hAnsiTheme="minorHAnsi" w:cstheme="minorHAnsi"/>
              </w:rPr>
              <w:t>their</w:t>
            </w:r>
            <w:r w:rsidRPr="00546433">
              <w:rPr>
                <w:rFonts w:asciiTheme="minorHAnsi" w:eastAsia="Arial" w:hAnsiTheme="minorHAnsi" w:cstheme="minorHAnsi"/>
              </w:rPr>
              <w:t xml:space="preserve"> </w:t>
            </w:r>
            <w:r w:rsidRPr="00546433">
              <w:rPr>
                <w:rFonts w:asciiTheme="minorHAnsi" w:hAnsiTheme="minorHAnsi" w:cstheme="minorHAnsi"/>
              </w:rPr>
              <w:t>main</w:t>
            </w:r>
            <w:r w:rsidRPr="00546433">
              <w:rPr>
                <w:rFonts w:asciiTheme="minorHAnsi" w:eastAsia="Arial" w:hAnsiTheme="minorHAnsi" w:cstheme="minorHAnsi"/>
              </w:rPr>
              <w:t xml:space="preserve"> </w:t>
            </w:r>
            <w:r w:rsidRPr="00546433">
              <w:rPr>
                <w:rFonts w:asciiTheme="minorHAnsi" w:hAnsiTheme="minorHAnsi" w:cstheme="minorHAnsi"/>
              </w:rPr>
              <w:t>operation</w:t>
            </w:r>
            <w:r w:rsidRPr="00546433">
              <w:rPr>
                <w:rFonts w:asciiTheme="minorHAnsi" w:eastAsia="Arial" w:hAnsiTheme="minorHAnsi" w:cstheme="minorHAnsi"/>
              </w:rPr>
              <w:t xml:space="preserve"> </w:t>
            </w:r>
            <w:r w:rsidRPr="00546433">
              <w:rPr>
                <w:rFonts w:asciiTheme="minorHAnsi" w:hAnsiTheme="minorHAnsi" w:cstheme="minorHAnsi"/>
              </w:rPr>
              <w:t>parameters,</w:t>
            </w:r>
            <w:r w:rsidRPr="00546433">
              <w:rPr>
                <w:rFonts w:asciiTheme="minorHAnsi" w:eastAsia="Arial" w:hAnsiTheme="minorHAnsi" w:cstheme="minorHAnsi"/>
              </w:rPr>
              <w:t xml:space="preserve"> how their state is monitored, </w:t>
            </w:r>
            <w:r w:rsidRPr="00546433">
              <w:rPr>
                <w:rFonts w:asciiTheme="minorHAnsi" w:hAnsiTheme="minorHAnsi" w:cstheme="minorHAnsi"/>
              </w:rPr>
              <w:t>etc.</w:t>
            </w:r>
          </w:p>
        </w:tc>
      </w:tr>
    </w:tbl>
    <w:p w14:paraId="6F8FD660" w14:textId="77777777" w:rsidR="00623EF2" w:rsidRDefault="00623EF2" w:rsidP="00623EF2">
      <w:pPr>
        <w:spacing w:before="200" w:after="0" w:line="240" w:lineRule="auto"/>
        <w:jc w:val="both"/>
        <w:rPr>
          <w:rFonts w:ascii="Calibri" w:hAnsi="Calibri" w:cs="Calibri"/>
          <w:szCs w:val="20"/>
        </w:rPr>
      </w:pPr>
      <w:r w:rsidRPr="00CA0286">
        <w:rPr>
          <w:rFonts w:ascii="Calibri" w:hAnsi="Calibri" w:cs="Calibri"/>
          <w:szCs w:val="20"/>
        </w:rPr>
        <w:t>Additionally, fill out the following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94"/>
        <w:gridCol w:w="1694"/>
        <w:gridCol w:w="1694"/>
        <w:gridCol w:w="1694"/>
        <w:gridCol w:w="1695"/>
        <w:gridCol w:w="1695"/>
        <w:gridCol w:w="1695"/>
        <w:gridCol w:w="1695"/>
      </w:tblGrid>
      <w:tr w:rsidR="00623EF2" w:rsidRPr="00CA0286" w14:paraId="2C240658" w14:textId="77777777" w:rsidTr="00D4594D">
        <w:trPr>
          <w:cantSplit/>
          <w:trHeight w:val="20"/>
          <w:tblHeader/>
        </w:trPr>
        <w:tc>
          <w:tcPr>
            <w:tcW w:w="625" w:type="pct"/>
            <w:shd w:val="clear" w:color="auto" w:fill="auto"/>
            <w:vAlign w:val="center"/>
            <w:hideMark/>
          </w:tcPr>
          <w:p w14:paraId="7C2005E0"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Relay Type:</w:t>
            </w:r>
          </w:p>
        </w:tc>
        <w:tc>
          <w:tcPr>
            <w:tcW w:w="625" w:type="pct"/>
            <w:shd w:val="clear" w:color="auto" w:fill="auto"/>
            <w:vAlign w:val="center"/>
            <w:hideMark/>
          </w:tcPr>
          <w:p w14:paraId="738E5CE1"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Contact arrangement:</w:t>
            </w:r>
          </w:p>
        </w:tc>
        <w:tc>
          <w:tcPr>
            <w:tcW w:w="625" w:type="pct"/>
            <w:shd w:val="clear" w:color="auto" w:fill="auto"/>
            <w:vAlign w:val="center"/>
            <w:hideMark/>
          </w:tcPr>
          <w:p w14:paraId="378E2358"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Continuous DC current rating:</w:t>
            </w:r>
          </w:p>
        </w:tc>
        <w:tc>
          <w:tcPr>
            <w:tcW w:w="625" w:type="pct"/>
            <w:shd w:val="clear" w:color="auto" w:fill="auto"/>
            <w:vAlign w:val="center"/>
            <w:hideMark/>
          </w:tcPr>
          <w:p w14:paraId="62EEA755"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Overload DC current rating:</w:t>
            </w:r>
          </w:p>
        </w:tc>
        <w:tc>
          <w:tcPr>
            <w:tcW w:w="625" w:type="pct"/>
            <w:shd w:val="clear" w:color="auto" w:fill="auto"/>
            <w:vAlign w:val="center"/>
            <w:hideMark/>
          </w:tcPr>
          <w:p w14:paraId="789642D7"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Maximum operation voltage:</w:t>
            </w:r>
          </w:p>
        </w:tc>
        <w:tc>
          <w:tcPr>
            <w:tcW w:w="625" w:type="pct"/>
            <w:shd w:val="clear" w:color="auto" w:fill="auto"/>
            <w:vAlign w:val="center"/>
            <w:hideMark/>
          </w:tcPr>
          <w:p w14:paraId="378F1F94"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Nominal coil voltage:</w:t>
            </w:r>
          </w:p>
        </w:tc>
        <w:tc>
          <w:tcPr>
            <w:tcW w:w="625" w:type="pct"/>
            <w:shd w:val="clear" w:color="auto" w:fill="auto"/>
            <w:vAlign w:val="center"/>
            <w:hideMark/>
          </w:tcPr>
          <w:p w14:paraId="08BB32C8"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Normal Load switching:</w:t>
            </w:r>
          </w:p>
        </w:tc>
        <w:tc>
          <w:tcPr>
            <w:tcW w:w="625" w:type="pct"/>
            <w:shd w:val="clear" w:color="auto" w:fill="auto"/>
            <w:vAlign w:val="center"/>
            <w:hideMark/>
          </w:tcPr>
          <w:p w14:paraId="1097D71C" w14:textId="77777777" w:rsidR="00623EF2" w:rsidRPr="00CA0286" w:rsidRDefault="00623EF2" w:rsidP="00D4594D">
            <w:pPr>
              <w:keepNext/>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Maximum Load switching</w:t>
            </w:r>
          </w:p>
        </w:tc>
      </w:tr>
      <w:tr w:rsidR="00623EF2" w:rsidRPr="00CA0286" w14:paraId="360CAA04" w14:textId="77777777" w:rsidTr="00D4594D">
        <w:trPr>
          <w:cantSplit/>
          <w:trHeight w:val="20"/>
        </w:trPr>
        <w:tc>
          <w:tcPr>
            <w:tcW w:w="625" w:type="pct"/>
            <w:shd w:val="clear" w:color="auto" w:fill="auto"/>
            <w:hideMark/>
          </w:tcPr>
          <w:p w14:paraId="7D142825"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ABC Relay</w:t>
            </w:r>
          </w:p>
        </w:tc>
        <w:tc>
          <w:tcPr>
            <w:tcW w:w="625" w:type="pct"/>
            <w:shd w:val="clear" w:color="auto" w:fill="auto"/>
            <w:hideMark/>
          </w:tcPr>
          <w:p w14:paraId="09550CE7"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SPST</w:t>
            </w:r>
          </w:p>
        </w:tc>
        <w:tc>
          <w:tcPr>
            <w:tcW w:w="625" w:type="pct"/>
            <w:shd w:val="clear" w:color="auto" w:fill="auto"/>
            <w:hideMark/>
          </w:tcPr>
          <w:p w14:paraId="1EDCBE54"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100A</w:t>
            </w:r>
          </w:p>
        </w:tc>
        <w:tc>
          <w:tcPr>
            <w:tcW w:w="625" w:type="pct"/>
            <w:shd w:val="clear" w:color="auto" w:fill="auto"/>
            <w:hideMark/>
          </w:tcPr>
          <w:p w14:paraId="157E7023"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200A for 10sec</w:t>
            </w:r>
          </w:p>
        </w:tc>
        <w:tc>
          <w:tcPr>
            <w:tcW w:w="625" w:type="pct"/>
            <w:shd w:val="clear" w:color="auto" w:fill="auto"/>
            <w:hideMark/>
          </w:tcPr>
          <w:p w14:paraId="2EA0BD77"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800VDC</w:t>
            </w:r>
          </w:p>
        </w:tc>
        <w:tc>
          <w:tcPr>
            <w:tcW w:w="625" w:type="pct"/>
            <w:shd w:val="clear" w:color="auto" w:fill="auto"/>
            <w:hideMark/>
          </w:tcPr>
          <w:p w14:paraId="67915465"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24VDC</w:t>
            </w:r>
          </w:p>
        </w:tc>
        <w:tc>
          <w:tcPr>
            <w:tcW w:w="625" w:type="pct"/>
            <w:shd w:val="clear" w:color="auto" w:fill="auto"/>
            <w:hideMark/>
          </w:tcPr>
          <w:p w14:paraId="4D5FA28C" w14:textId="77777777" w:rsidR="00623EF2" w:rsidRPr="00CA0286" w:rsidRDefault="00623EF2" w:rsidP="00D4594D">
            <w:pPr>
              <w:suppressAutoHyphens w:val="0"/>
              <w:spacing w:after="0" w:line="240" w:lineRule="auto"/>
              <w:rPr>
                <w:rFonts w:ascii="Calibri" w:eastAsia="Times New Roman" w:hAnsi="Calibri" w:cs="Calibri"/>
                <w:b/>
                <w:bCs/>
                <w:color w:val="FF0000"/>
                <w:szCs w:val="20"/>
                <w:lang w:eastAsia="en-GB"/>
              </w:rPr>
            </w:pPr>
            <w:proofErr w:type="gramStart"/>
            <w:r>
              <w:rPr>
                <w:rFonts w:ascii="Calibri" w:eastAsia="Times New Roman" w:hAnsi="Calibri" w:cs="Calibri"/>
                <w:b/>
                <w:bCs/>
                <w:color w:val="FF0000"/>
                <w:szCs w:val="20"/>
                <w:lang w:eastAsia="en-GB"/>
              </w:rPr>
              <w:t>e.g.</w:t>
            </w:r>
            <w:proofErr w:type="gramEnd"/>
            <w:r w:rsidRPr="00CA0286">
              <w:rPr>
                <w:rFonts w:ascii="Calibri" w:eastAsia="Times New Roman" w:hAnsi="Calibri" w:cs="Calibri"/>
                <w:color w:val="000000"/>
                <w:szCs w:val="20"/>
                <w:lang w:eastAsia="en-GB"/>
              </w:rPr>
              <w:t xml:space="preserve"> Make and break up to 300A</w:t>
            </w:r>
          </w:p>
        </w:tc>
        <w:tc>
          <w:tcPr>
            <w:tcW w:w="625" w:type="pct"/>
            <w:shd w:val="clear" w:color="auto" w:fill="auto"/>
            <w:hideMark/>
          </w:tcPr>
          <w:p w14:paraId="68EBB85D" w14:textId="77777777" w:rsidR="00623EF2" w:rsidRPr="00CA0286" w:rsidRDefault="00623EF2" w:rsidP="00D4594D">
            <w:pPr>
              <w:suppressAutoHyphens w:val="0"/>
              <w:spacing w:after="0" w:line="240" w:lineRule="auto"/>
              <w:rPr>
                <w:rFonts w:ascii="Calibri" w:eastAsia="Times New Roman" w:hAnsi="Calibri" w:cs="Calibri"/>
                <w:color w:val="000000"/>
                <w:szCs w:val="20"/>
                <w:lang w:eastAsia="en-GB"/>
              </w:rPr>
            </w:pPr>
            <w:r w:rsidRPr="00CA0286">
              <w:rPr>
                <w:rFonts w:ascii="Calibri" w:eastAsia="Times New Roman" w:hAnsi="Calibri" w:cs="Calibri"/>
                <w:color w:val="000000"/>
                <w:szCs w:val="20"/>
                <w:lang w:eastAsia="en-GB"/>
              </w:rPr>
              <w:t>10 times at 1500A</w:t>
            </w:r>
          </w:p>
        </w:tc>
      </w:tr>
    </w:tbl>
    <w:p w14:paraId="1EE33A51" w14:textId="77777777" w:rsidR="00623EF2" w:rsidRPr="00CA0286" w:rsidRDefault="00623EF2" w:rsidP="00623EF2">
      <w:pPr>
        <w:pStyle w:val="Table"/>
        <w:spacing w:before="0" w:line="240" w:lineRule="auto"/>
        <w:jc w:val="center"/>
        <w:rPr>
          <w:rFonts w:asciiTheme="minorHAnsi" w:hAnsiTheme="minorHAnsi" w:cstheme="minorHAnsi"/>
          <w:sz w:val="22"/>
          <w:szCs w:val="22"/>
        </w:rPr>
      </w:pPr>
      <w:bookmarkStart w:id="192" w:name="_Toc33283733"/>
      <w:bookmarkStart w:id="193" w:name="_Toc399226748"/>
      <w:bookmarkStart w:id="194" w:name="_Toc56931374"/>
      <w:r w:rsidRPr="00CA0286">
        <w:rPr>
          <w:rFonts w:asciiTheme="minorHAnsi" w:hAnsiTheme="minorHAnsi" w:cstheme="minorHAnsi"/>
          <w:sz w:val="22"/>
          <w:szCs w:val="22"/>
        </w:rPr>
        <w:t xml:space="preserve">Table </w:t>
      </w:r>
      <w:r w:rsidRPr="00CA0286">
        <w:rPr>
          <w:rFonts w:asciiTheme="minorHAnsi" w:hAnsiTheme="minorHAnsi" w:cstheme="minorHAnsi"/>
          <w:sz w:val="22"/>
          <w:szCs w:val="22"/>
        </w:rPr>
        <w:fldChar w:fldCharType="begin"/>
      </w:r>
      <w:r w:rsidRPr="00CA0286">
        <w:rPr>
          <w:rFonts w:asciiTheme="minorHAnsi" w:hAnsiTheme="minorHAnsi" w:cstheme="minorHAnsi"/>
          <w:sz w:val="22"/>
          <w:szCs w:val="22"/>
        </w:rPr>
        <w:instrText xml:space="preserve"> STYLEREF 1 \s </w:instrText>
      </w:r>
      <w:r w:rsidRPr="00CA0286">
        <w:rPr>
          <w:rFonts w:asciiTheme="minorHAnsi" w:hAnsiTheme="minorHAnsi" w:cstheme="minorHAnsi"/>
          <w:sz w:val="22"/>
          <w:szCs w:val="22"/>
        </w:rPr>
        <w:fldChar w:fldCharType="separate"/>
      </w:r>
      <w:r>
        <w:rPr>
          <w:rFonts w:asciiTheme="minorHAnsi" w:hAnsiTheme="minorHAnsi" w:cstheme="minorHAnsi"/>
          <w:noProof/>
          <w:sz w:val="22"/>
          <w:szCs w:val="22"/>
        </w:rPr>
        <w:t>3</w:t>
      </w:r>
      <w:r w:rsidRPr="00CA0286">
        <w:rPr>
          <w:rFonts w:asciiTheme="minorHAnsi" w:hAnsiTheme="minorHAnsi" w:cstheme="minorHAnsi"/>
          <w:sz w:val="22"/>
          <w:szCs w:val="22"/>
        </w:rPr>
        <w:fldChar w:fldCharType="end"/>
      </w:r>
      <w:r w:rsidRPr="00CA0286">
        <w:rPr>
          <w:rFonts w:asciiTheme="minorHAnsi" w:hAnsiTheme="minorHAnsi" w:cstheme="minorHAnsi"/>
          <w:sz w:val="22"/>
          <w:szCs w:val="22"/>
        </w:rPr>
        <w:t>.</w:t>
      </w:r>
      <w:r w:rsidRPr="00CA0286">
        <w:rPr>
          <w:rFonts w:asciiTheme="minorHAnsi" w:hAnsiTheme="minorHAnsi" w:cstheme="minorHAnsi"/>
          <w:sz w:val="22"/>
          <w:szCs w:val="22"/>
        </w:rPr>
        <w:fldChar w:fldCharType="begin"/>
      </w:r>
      <w:r w:rsidRPr="00CA0286">
        <w:rPr>
          <w:rFonts w:asciiTheme="minorHAnsi" w:hAnsiTheme="minorHAnsi" w:cstheme="minorHAnsi"/>
          <w:sz w:val="22"/>
          <w:szCs w:val="22"/>
        </w:rPr>
        <w:instrText xml:space="preserve"> SEQ Table \* ARABIC \s 1 </w:instrText>
      </w:r>
      <w:r w:rsidRPr="00CA0286">
        <w:rPr>
          <w:rFonts w:asciiTheme="minorHAnsi" w:hAnsiTheme="minorHAnsi" w:cstheme="minorHAnsi"/>
          <w:sz w:val="22"/>
          <w:szCs w:val="22"/>
        </w:rPr>
        <w:fldChar w:fldCharType="separate"/>
      </w:r>
      <w:r>
        <w:rPr>
          <w:rFonts w:asciiTheme="minorHAnsi" w:hAnsiTheme="minorHAnsi" w:cstheme="minorHAnsi"/>
          <w:noProof/>
          <w:sz w:val="22"/>
          <w:szCs w:val="22"/>
        </w:rPr>
        <w:t>7</w:t>
      </w:r>
      <w:r w:rsidRPr="00CA0286">
        <w:rPr>
          <w:rFonts w:asciiTheme="minorHAnsi" w:hAnsiTheme="minorHAnsi" w:cstheme="minorHAnsi"/>
          <w:sz w:val="22"/>
          <w:szCs w:val="22"/>
        </w:rPr>
        <w:fldChar w:fldCharType="end"/>
      </w:r>
      <w:r w:rsidRPr="00CA0286">
        <w:rPr>
          <w:rFonts w:asciiTheme="minorHAnsi" w:hAnsiTheme="minorHAnsi" w:cstheme="minorHAnsi"/>
          <w:sz w:val="22"/>
          <w:szCs w:val="22"/>
        </w:rPr>
        <w:t xml:space="preserve"> Basic AIR data</w:t>
      </w:r>
      <w:bookmarkEnd w:id="192"/>
      <w:bookmarkEnd w:id="193"/>
      <w:bookmarkEnd w:id="194"/>
    </w:p>
    <w:p w14:paraId="0E40E742" w14:textId="77777777" w:rsidR="00623EF2" w:rsidRPr="00A3182A" w:rsidRDefault="00623EF2" w:rsidP="00623EF2">
      <w:pPr>
        <w:pStyle w:val="Heading4"/>
        <w:rPr>
          <w:rFonts w:ascii="Arial" w:hAnsi="Arial" w:cs="Arial"/>
          <w:i w:val="0"/>
          <w:iCs w:val="0"/>
        </w:rPr>
      </w:pPr>
      <w:bookmarkStart w:id="195" w:name="_Toc33283723"/>
      <w:bookmarkStart w:id="196" w:name="_Toc399226694"/>
      <w:r w:rsidRPr="00A3182A">
        <w:rPr>
          <w:rFonts w:ascii="Arial" w:hAnsi="Arial" w:cs="Arial"/>
          <w:i w:val="0"/>
          <w:iCs w:val="0"/>
        </w:rPr>
        <w:t xml:space="preserve">Failure detection, </w:t>
      </w:r>
      <w:proofErr w:type="gramStart"/>
      <w:r w:rsidRPr="00A3182A">
        <w:rPr>
          <w:rFonts w:ascii="Arial" w:hAnsi="Arial" w:cs="Arial"/>
          <w:i w:val="0"/>
          <w:iCs w:val="0"/>
        </w:rPr>
        <w:t>control</w:t>
      </w:r>
      <w:proofErr w:type="gramEnd"/>
      <w:r w:rsidRPr="00A3182A">
        <w:rPr>
          <w:rFonts w:ascii="Arial" w:hAnsi="Arial" w:cs="Arial"/>
          <w:i w:val="0"/>
          <w:iCs w:val="0"/>
        </w:rPr>
        <w:t xml:space="preserve"> and mitigation</w:t>
      </w:r>
    </w:p>
    <w:tbl>
      <w:tblPr>
        <w:tblStyle w:val="TableGrid"/>
        <w:tblW w:w="5000" w:type="pct"/>
        <w:tblLook w:val="04A0" w:firstRow="1" w:lastRow="0" w:firstColumn="1" w:lastColumn="0" w:noHBand="0" w:noVBand="1"/>
      </w:tblPr>
      <w:tblGrid>
        <w:gridCol w:w="13562"/>
      </w:tblGrid>
      <w:tr w:rsidR="00623EF2" w:rsidRPr="00546433" w14:paraId="4009DBA7" w14:textId="77777777" w:rsidTr="00D4594D">
        <w:tc>
          <w:tcPr>
            <w:tcW w:w="5000" w:type="pct"/>
          </w:tcPr>
          <w:p w14:paraId="6AF47A6F"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AIRs, their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553C5BBA" w14:textId="77777777" w:rsidR="00623EF2" w:rsidRDefault="00623EF2" w:rsidP="00623EF2">
      <w:pPr>
        <w:pStyle w:val="Heading3"/>
        <w:spacing w:line="240" w:lineRule="auto"/>
      </w:pPr>
      <w:bookmarkStart w:id="197" w:name="_Toc56931537"/>
      <w:r>
        <w:t>Fusing</w:t>
      </w:r>
      <w:bookmarkEnd w:id="195"/>
      <w:bookmarkEnd w:id="196"/>
      <w:bookmarkEnd w:id="197"/>
    </w:p>
    <w:tbl>
      <w:tblPr>
        <w:tblStyle w:val="TableGrid"/>
        <w:tblW w:w="5000" w:type="pct"/>
        <w:tblLook w:val="04A0" w:firstRow="1" w:lastRow="0" w:firstColumn="1" w:lastColumn="0" w:noHBand="0" w:noVBand="1"/>
      </w:tblPr>
      <w:tblGrid>
        <w:gridCol w:w="13562"/>
      </w:tblGrid>
      <w:tr w:rsidR="00623EF2" w:rsidRPr="00546433" w14:paraId="63FBE0CF" w14:textId="77777777" w:rsidTr="00D4594D">
        <w:tc>
          <w:tcPr>
            <w:tcW w:w="5000" w:type="pct"/>
          </w:tcPr>
          <w:p w14:paraId="0797C20B"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fuses</w:t>
            </w:r>
            <w:r w:rsidRPr="00546433">
              <w:rPr>
                <w:rFonts w:ascii="Calibri" w:eastAsia="Arial" w:hAnsi="Calibri" w:cs="Calibri"/>
              </w:rPr>
              <w:t xml:space="preserve"> used </w:t>
            </w:r>
            <w:r w:rsidRPr="00546433">
              <w:rPr>
                <w:rFonts w:ascii="Calibri" w:hAnsi="Calibri" w:cs="Calibri"/>
              </w:rPr>
              <w:t>and</w:t>
            </w:r>
            <w:r w:rsidRPr="00546433">
              <w:rPr>
                <w:rFonts w:ascii="Calibri" w:eastAsia="Arial" w:hAnsi="Calibri" w:cs="Calibri"/>
              </w:rPr>
              <w:t xml:space="preserve"> </w:t>
            </w:r>
            <w:r w:rsidRPr="00546433">
              <w:rPr>
                <w:rFonts w:ascii="Calibri" w:hAnsi="Calibri" w:cs="Calibri"/>
              </w:rPr>
              <w:t>their</w:t>
            </w:r>
            <w:r w:rsidRPr="00546433">
              <w:rPr>
                <w:rFonts w:ascii="Calibri" w:eastAsia="Arial" w:hAnsi="Calibri" w:cs="Calibri"/>
              </w:rPr>
              <w:t xml:space="preserve"> </w:t>
            </w:r>
            <w:r w:rsidRPr="00546433">
              <w:rPr>
                <w:rFonts w:ascii="Calibri" w:hAnsi="Calibri" w:cs="Calibri"/>
              </w:rPr>
              <w:t>main</w:t>
            </w:r>
            <w:r w:rsidRPr="00546433">
              <w:rPr>
                <w:rFonts w:ascii="Calibri" w:eastAsia="Arial" w:hAnsi="Calibri" w:cs="Calibri"/>
              </w:rPr>
              <w:t xml:space="preserve"> </w:t>
            </w:r>
            <w:r w:rsidRPr="00546433">
              <w:rPr>
                <w:rFonts w:ascii="Calibri" w:hAnsi="Calibri" w:cs="Calibri"/>
              </w:rPr>
              <w:t>operation</w:t>
            </w:r>
            <w:r w:rsidRPr="00546433">
              <w:rPr>
                <w:rFonts w:ascii="Calibri" w:eastAsia="Arial" w:hAnsi="Calibri" w:cs="Calibri"/>
              </w:rPr>
              <w:t xml:space="preserve"> </w:t>
            </w:r>
            <w:r w:rsidRPr="00546433">
              <w:rPr>
                <w:rFonts w:ascii="Calibri" w:hAnsi="Calibri" w:cs="Calibri"/>
              </w:rPr>
              <w:t>parameters,</w:t>
            </w:r>
            <w:r w:rsidRPr="00546433">
              <w:rPr>
                <w:rFonts w:ascii="Calibri" w:eastAsia="Arial" w:hAnsi="Calibri" w:cs="Calibri"/>
              </w:rPr>
              <w:t xml:space="preserve"> </w:t>
            </w:r>
            <w:r w:rsidRPr="00546433">
              <w:rPr>
                <w:rFonts w:ascii="Calibri" w:hAnsi="Calibri" w:cs="Calibri"/>
              </w:rPr>
              <w:t>use</w:t>
            </w:r>
            <w:r w:rsidRPr="00546433">
              <w:rPr>
                <w:rFonts w:ascii="Calibri" w:eastAsia="Arial" w:hAnsi="Calibri" w:cs="Calibri"/>
              </w:rPr>
              <w:t xml:space="preserve"> </w:t>
            </w:r>
            <w:r w:rsidRPr="00546433">
              <w:rPr>
                <w:rFonts w:ascii="Calibri" w:hAnsi="Calibri" w:cs="Calibri"/>
              </w:rPr>
              <w:t>tables,</w:t>
            </w:r>
            <w:r w:rsidRPr="00546433">
              <w:rPr>
                <w:rFonts w:ascii="Calibri" w:eastAsia="Arial" w:hAnsi="Calibri" w:cs="Calibri"/>
              </w:rPr>
              <w:t xml:space="preserve"> </w:t>
            </w:r>
            <w:r w:rsidRPr="00546433">
              <w:rPr>
                <w:rFonts w:ascii="Calibri" w:hAnsi="Calibri" w:cs="Calibri"/>
              </w:rPr>
              <w:t>etc.</w:t>
            </w:r>
          </w:p>
        </w:tc>
      </w:tr>
    </w:tbl>
    <w:p w14:paraId="50EC439C" w14:textId="77777777" w:rsidR="00623EF2" w:rsidRPr="00546433" w:rsidRDefault="00623EF2" w:rsidP="00623EF2">
      <w:pPr>
        <w:spacing w:line="240" w:lineRule="auto"/>
        <w:jc w:val="both"/>
        <w:rPr>
          <w:rFonts w:ascii="Calibri" w:hAnsi="Calibri" w:cs="Calibri"/>
        </w:rPr>
      </w:pPr>
      <w:r w:rsidRPr="00546433">
        <w:rPr>
          <w:rFonts w:ascii="Calibri" w:hAnsi="Calibri" w:cs="Calibri"/>
        </w:rPr>
        <w:t>Additionally, fill out the following table for each fuse type used:</w:t>
      </w:r>
    </w:p>
    <w:tbl>
      <w:tblPr>
        <w:tblStyle w:val="TableGrid"/>
        <w:tblW w:w="5000" w:type="pct"/>
        <w:tblLook w:val="04A0" w:firstRow="1" w:lastRow="0" w:firstColumn="1" w:lastColumn="0" w:noHBand="0" w:noVBand="1"/>
      </w:tblPr>
      <w:tblGrid>
        <w:gridCol w:w="2260"/>
        <w:gridCol w:w="2260"/>
        <w:gridCol w:w="2259"/>
        <w:gridCol w:w="2259"/>
        <w:gridCol w:w="2262"/>
        <w:gridCol w:w="2262"/>
      </w:tblGrid>
      <w:tr w:rsidR="00623EF2" w:rsidRPr="00004F0D" w14:paraId="6681A389" w14:textId="77777777" w:rsidTr="00D4594D">
        <w:trPr>
          <w:cantSplit/>
          <w:tblHeader/>
        </w:trPr>
        <w:tc>
          <w:tcPr>
            <w:tcW w:w="833" w:type="pct"/>
            <w:vAlign w:val="center"/>
          </w:tcPr>
          <w:p w14:paraId="12EA8C6B" w14:textId="77777777" w:rsidR="00623EF2" w:rsidRPr="00004F0D" w:rsidRDefault="00623EF2" w:rsidP="00D4594D">
            <w:pPr>
              <w:keepNext/>
              <w:spacing w:after="0" w:line="240" w:lineRule="auto"/>
              <w:rPr>
                <w:rFonts w:ascii="Calibri" w:hAnsi="Calibri" w:cs="Calibri"/>
              </w:rPr>
            </w:pPr>
            <w:r w:rsidRPr="00004F0D">
              <w:rPr>
                <w:rFonts w:ascii="Calibri" w:hAnsi="Calibri" w:cs="Calibri"/>
              </w:rPr>
              <w:t>Fuse manufacturer and type</w:t>
            </w:r>
          </w:p>
        </w:tc>
        <w:tc>
          <w:tcPr>
            <w:tcW w:w="833" w:type="pct"/>
            <w:vAlign w:val="center"/>
          </w:tcPr>
          <w:p w14:paraId="4B19A90E" w14:textId="77777777" w:rsidR="00623EF2" w:rsidRPr="00004F0D" w:rsidRDefault="00623EF2" w:rsidP="00D4594D">
            <w:pPr>
              <w:keepNext/>
              <w:spacing w:after="0" w:line="240" w:lineRule="auto"/>
              <w:rPr>
                <w:rFonts w:ascii="Calibri" w:hAnsi="Calibri" w:cs="Calibri"/>
              </w:rPr>
            </w:pPr>
            <w:r w:rsidRPr="00004F0D">
              <w:rPr>
                <w:rFonts w:ascii="Calibri" w:hAnsi="Calibri" w:cs="Calibri"/>
              </w:rPr>
              <w:t>Continuous current rating</w:t>
            </w:r>
          </w:p>
        </w:tc>
        <w:tc>
          <w:tcPr>
            <w:tcW w:w="833" w:type="pct"/>
            <w:vAlign w:val="center"/>
          </w:tcPr>
          <w:p w14:paraId="3277632A" w14:textId="77777777" w:rsidR="00623EF2" w:rsidRPr="00004F0D" w:rsidRDefault="00623EF2" w:rsidP="00D4594D">
            <w:pPr>
              <w:keepNext/>
              <w:spacing w:after="0" w:line="240" w:lineRule="auto"/>
              <w:rPr>
                <w:rFonts w:ascii="Calibri" w:hAnsi="Calibri" w:cs="Calibri"/>
              </w:rPr>
            </w:pPr>
            <w:r w:rsidRPr="00004F0D">
              <w:rPr>
                <w:rFonts w:ascii="Calibri" w:hAnsi="Calibri" w:cs="Calibri"/>
              </w:rPr>
              <w:t>Maximum operating voltage</w:t>
            </w:r>
          </w:p>
        </w:tc>
        <w:tc>
          <w:tcPr>
            <w:tcW w:w="833" w:type="pct"/>
            <w:vAlign w:val="center"/>
          </w:tcPr>
          <w:p w14:paraId="29241D5F" w14:textId="77777777" w:rsidR="00623EF2" w:rsidRPr="00004F0D" w:rsidRDefault="00623EF2" w:rsidP="00D4594D">
            <w:pPr>
              <w:keepNext/>
              <w:spacing w:after="0" w:line="240" w:lineRule="auto"/>
              <w:rPr>
                <w:rFonts w:ascii="Calibri" w:hAnsi="Calibri" w:cs="Calibri"/>
              </w:rPr>
            </w:pPr>
            <w:r w:rsidRPr="00004F0D">
              <w:rPr>
                <w:rFonts w:ascii="Calibri" w:hAnsi="Calibri" w:cs="Calibri"/>
              </w:rPr>
              <w:t>Type of fuse</w:t>
            </w:r>
          </w:p>
        </w:tc>
        <w:tc>
          <w:tcPr>
            <w:tcW w:w="834" w:type="pct"/>
            <w:vAlign w:val="center"/>
          </w:tcPr>
          <w:p w14:paraId="69879A8E" w14:textId="77777777" w:rsidR="00623EF2" w:rsidRPr="00004F0D" w:rsidRDefault="00623EF2" w:rsidP="00D4594D">
            <w:pPr>
              <w:keepNext/>
              <w:spacing w:after="0" w:line="240" w:lineRule="auto"/>
              <w:rPr>
                <w:rFonts w:ascii="Calibri" w:hAnsi="Calibri" w:cs="Calibri"/>
              </w:rPr>
            </w:pPr>
            <w:r w:rsidRPr="00004F0D">
              <w:rPr>
                <w:rFonts w:ascii="Calibri" w:hAnsi="Calibri" w:cs="Calibri"/>
              </w:rPr>
              <w:t>I</w:t>
            </w:r>
            <w:r w:rsidRPr="00004F0D">
              <w:rPr>
                <w:rFonts w:ascii="Calibri" w:hAnsi="Calibri" w:cs="Calibri"/>
                <w:vertAlign w:val="superscript"/>
              </w:rPr>
              <w:t>2</w:t>
            </w:r>
            <w:r w:rsidRPr="00004F0D">
              <w:rPr>
                <w:rFonts w:ascii="Calibri" w:hAnsi="Calibri" w:cs="Calibri"/>
              </w:rPr>
              <w:t>t rating</w:t>
            </w:r>
          </w:p>
        </w:tc>
        <w:tc>
          <w:tcPr>
            <w:tcW w:w="834" w:type="pct"/>
            <w:vAlign w:val="center"/>
          </w:tcPr>
          <w:p w14:paraId="124119A6" w14:textId="77777777" w:rsidR="00623EF2" w:rsidRPr="00004F0D" w:rsidRDefault="00623EF2" w:rsidP="00D4594D">
            <w:pPr>
              <w:keepNext/>
              <w:spacing w:after="0" w:line="240" w:lineRule="auto"/>
              <w:rPr>
                <w:rFonts w:ascii="Calibri" w:hAnsi="Calibri" w:cs="Calibri"/>
              </w:rPr>
            </w:pPr>
            <w:r w:rsidRPr="00004F0D">
              <w:rPr>
                <w:rFonts w:ascii="Calibri" w:hAnsi="Calibri" w:cs="Calibri"/>
              </w:rPr>
              <w:t>Interrupt Current (maximum current at which the fuse can interrupt the current)</w:t>
            </w:r>
          </w:p>
        </w:tc>
      </w:tr>
      <w:tr w:rsidR="00623EF2" w:rsidRPr="00546433" w14:paraId="2B5F7532" w14:textId="77777777" w:rsidTr="00D4594D">
        <w:trPr>
          <w:cantSplit/>
        </w:trPr>
        <w:tc>
          <w:tcPr>
            <w:tcW w:w="833" w:type="pct"/>
          </w:tcPr>
          <w:p w14:paraId="166B9B62" w14:textId="77777777" w:rsidR="00623EF2" w:rsidRPr="00546433" w:rsidRDefault="00623EF2" w:rsidP="00D4594D">
            <w:pPr>
              <w:spacing w:line="240" w:lineRule="auto"/>
              <w:jc w:val="both"/>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ABC Fuse company, MNO Fuse</w:t>
            </w:r>
          </w:p>
        </w:tc>
        <w:tc>
          <w:tcPr>
            <w:tcW w:w="833" w:type="pct"/>
          </w:tcPr>
          <w:p w14:paraId="3934C58F" w14:textId="77777777" w:rsidR="00623EF2" w:rsidRPr="00546433" w:rsidRDefault="00623EF2" w:rsidP="00D4594D">
            <w:pPr>
              <w:spacing w:line="240" w:lineRule="auto"/>
              <w:jc w:val="both"/>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150A</w:t>
            </w:r>
          </w:p>
        </w:tc>
        <w:tc>
          <w:tcPr>
            <w:tcW w:w="833" w:type="pct"/>
          </w:tcPr>
          <w:p w14:paraId="388BD950" w14:textId="77777777" w:rsidR="00623EF2" w:rsidRPr="00546433" w:rsidRDefault="00623EF2" w:rsidP="00D4594D">
            <w:pPr>
              <w:spacing w:line="240" w:lineRule="auto"/>
              <w:jc w:val="both"/>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500VDC</w:t>
            </w:r>
          </w:p>
        </w:tc>
        <w:tc>
          <w:tcPr>
            <w:tcW w:w="833" w:type="pct"/>
          </w:tcPr>
          <w:p w14:paraId="681CAE26" w14:textId="77777777" w:rsidR="00623EF2" w:rsidRPr="00546433" w:rsidRDefault="00623EF2" w:rsidP="00D4594D">
            <w:pPr>
              <w:spacing w:line="240" w:lineRule="auto"/>
              <w:jc w:val="both"/>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High speed</w:t>
            </w:r>
          </w:p>
        </w:tc>
        <w:tc>
          <w:tcPr>
            <w:tcW w:w="834" w:type="pct"/>
          </w:tcPr>
          <w:p w14:paraId="2F51CAB6" w14:textId="77777777" w:rsidR="00623EF2" w:rsidRPr="00546433" w:rsidRDefault="00623EF2" w:rsidP="00D4594D">
            <w:pPr>
              <w:spacing w:line="240" w:lineRule="auto"/>
              <w:jc w:val="both"/>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1500A</w:t>
            </w:r>
            <w:r w:rsidRPr="00546433">
              <w:rPr>
                <w:rFonts w:ascii="Calibri" w:hAnsi="Calibri" w:cs="Calibri"/>
                <w:vertAlign w:val="superscript"/>
              </w:rPr>
              <w:t>2</w:t>
            </w:r>
            <w:r w:rsidRPr="00546433">
              <w:rPr>
                <w:rFonts w:ascii="Calibri" w:hAnsi="Calibri" w:cs="Calibri"/>
              </w:rPr>
              <w:t>s at 450VDC</w:t>
            </w:r>
          </w:p>
        </w:tc>
        <w:tc>
          <w:tcPr>
            <w:tcW w:w="834" w:type="pct"/>
          </w:tcPr>
          <w:p w14:paraId="6FDA78F6" w14:textId="77777777" w:rsidR="00623EF2" w:rsidRPr="00546433" w:rsidRDefault="00623EF2" w:rsidP="00D4594D">
            <w:pPr>
              <w:spacing w:line="240" w:lineRule="auto"/>
              <w:jc w:val="both"/>
              <w:rPr>
                <w:rFonts w:ascii="Calibri" w:hAnsi="Calibri" w:cs="Calibri"/>
              </w:rPr>
            </w:pPr>
            <w:proofErr w:type="gramStart"/>
            <w:r w:rsidRPr="00546433">
              <w:rPr>
                <w:rFonts w:ascii="Calibri" w:hAnsi="Calibri" w:cs="Calibri"/>
                <w:b/>
                <w:color w:val="FF0000"/>
              </w:rPr>
              <w:t>e.g.</w:t>
            </w:r>
            <w:proofErr w:type="gramEnd"/>
            <w:r w:rsidRPr="00546433">
              <w:rPr>
                <w:rFonts w:ascii="Calibri" w:hAnsi="Calibri" w:cs="Calibri"/>
              </w:rPr>
              <w:t xml:space="preserve"> 10000A</w:t>
            </w:r>
          </w:p>
        </w:tc>
      </w:tr>
      <w:tr w:rsidR="00623EF2" w:rsidRPr="00546433" w14:paraId="07E81715" w14:textId="77777777" w:rsidTr="00D4594D">
        <w:trPr>
          <w:cantSplit/>
        </w:trPr>
        <w:tc>
          <w:tcPr>
            <w:tcW w:w="833" w:type="pct"/>
          </w:tcPr>
          <w:p w14:paraId="081FD483" w14:textId="77777777" w:rsidR="00623EF2" w:rsidRPr="00546433" w:rsidRDefault="00623EF2" w:rsidP="00D4594D">
            <w:pPr>
              <w:spacing w:line="240" w:lineRule="auto"/>
              <w:jc w:val="both"/>
              <w:rPr>
                <w:rFonts w:ascii="Calibri" w:hAnsi="Calibri" w:cs="Calibri"/>
              </w:rPr>
            </w:pPr>
          </w:p>
        </w:tc>
        <w:tc>
          <w:tcPr>
            <w:tcW w:w="833" w:type="pct"/>
          </w:tcPr>
          <w:p w14:paraId="482854CB" w14:textId="77777777" w:rsidR="00623EF2" w:rsidRPr="00546433" w:rsidRDefault="00623EF2" w:rsidP="00D4594D">
            <w:pPr>
              <w:spacing w:line="240" w:lineRule="auto"/>
              <w:jc w:val="both"/>
              <w:rPr>
                <w:rFonts w:ascii="Calibri" w:hAnsi="Calibri" w:cs="Calibri"/>
              </w:rPr>
            </w:pPr>
          </w:p>
        </w:tc>
        <w:tc>
          <w:tcPr>
            <w:tcW w:w="833" w:type="pct"/>
          </w:tcPr>
          <w:p w14:paraId="4E49DA38" w14:textId="77777777" w:rsidR="00623EF2" w:rsidRPr="00546433" w:rsidRDefault="00623EF2" w:rsidP="00D4594D">
            <w:pPr>
              <w:spacing w:line="240" w:lineRule="auto"/>
              <w:jc w:val="both"/>
              <w:rPr>
                <w:rFonts w:ascii="Calibri" w:hAnsi="Calibri" w:cs="Calibri"/>
              </w:rPr>
            </w:pPr>
          </w:p>
        </w:tc>
        <w:tc>
          <w:tcPr>
            <w:tcW w:w="833" w:type="pct"/>
          </w:tcPr>
          <w:p w14:paraId="02457475" w14:textId="77777777" w:rsidR="00623EF2" w:rsidRPr="00546433" w:rsidRDefault="00623EF2" w:rsidP="00D4594D">
            <w:pPr>
              <w:spacing w:line="240" w:lineRule="auto"/>
              <w:jc w:val="both"/>
              <w:rPr>
                <w:rFonts w:ascii="Calibri" w:hAnsi="Calibri" w:cs="Calibri"/>
              </w:rPr>
            </w:pPr>
          </w:p>
        </w:tc>
        <w:tc>
          <w:tcPr>
            <w:tcW w:w="834" w:type="pct"/>
          </w:tcPr>
          <w:p w14:paraId="3D916560" w14:textId="77777777" w:rsidR="00623EF2" w:rsidRPr="00546433" w:rsidRDefault="00623EF2" w:rsidP="00D4594D">
            <w:pPr>
              <w:spacing w:line="240" w:lineRule="auto"/>
              <w:jc w:val="both"/>
              <w:rPr>
                <w:rFonts w:ascii="Calibri" w:hAnsi="Calibri" w:cs="Calibri"/>
              </w:rPr>
            </w:pPr>
          </w:p>
        </w:tc>
        <w:tc>
          <w:tcPr>
            <w:tcW w:w="834" w:type="pct"/>
          </w:tcPr>
          <w:p w14:paraId="0DEAE88D" w14:textId="77777777" w:rsidR="00623EF2" w:rsidRPr="00546433" w:rsidRDefault="00623EF2" w:rsidP="00D4594D">
            <w:pPr>
              <w:spacing w:line="240" w:lineRule="auto"/>
              <w:jc w:val="both"/>
              <w:rPr>
                <w:rFonts w:ascii="Calibri" w:hAnsi="Calibri" w:cs="Calibri"/>
              </w:rPr>
            </w:pPr>
          </w:p>
        </w:tc>
      </w:tr>
    </w:tbl>
    <w:p w14:paraId="6DCA3A65" w14:textId="77777777" w:rsidR="00623EF2" w:rsidRPr="00890C91" w:rsidRDefault="00623EF2" w:rsidP="00623EF2">
      <w:pPr>
        <w:pStyle w:val="Table"/>
        <w:spacing w:before="0" w:line="240" w:lineRule="auto"/>
        <w:jc w:val="center"/>
        <w:rPr>
          <w:rFonts w:ascii="Calibri" w:hAnsi="Calibri" w:cs="Calibri"/>
          <w:sz w:val="22"/>
          <w:szCs w:val="22"/>
        </w:rPr>
      </w:pPr>
      <w:bookmarkStart w:id="198" w:name="_Toc33283734"/>
      <w:bookmarkStart w:id="199" w:name="_Toc399226749"/>
      <w:bookmarkStart w:id="200" w:name="_Toc56931375"/>
      <w:r w:rsidRPr="00890C91">
        <w:rPr>
          <w:rFonts w:ascii="Calibri" w:hAnsi="Calibri" w:cs="Calibri"/>
          <w:sz w:val="22"/>
          <w:szCs w:val="22"/>
        </w:rPr>
        <w:t xml:space="preserve">Table </w:t>
      </w:r>
      <w:r w:rsidRPr="00890C91">
        <w:rPr>
          <w:sz w:val="22"/>
          <w:szCs w:val="22"/>
        </w:rPr>
        <w:fldChar w:fldCharType="begin"/>
      </w:r>
      <w:r w:rsidRPr="00890C91">
        <w:rPr>
          <w:rFonts w:ascii="Calibri" w:hAnsi="Calibri" w:cs="Calibri"/>
          <w:sz w:val="22"/>
          <w:szCs w:val="22"/>
        </w:rPr>
        <w:instrText xml:space="preserve"> STYLEREF 1 \s </w:instrText>
      </w:r>
      <w:r w:rsidRPr="00890C91">
        <w:rPr>
          <w:sz w:val="22"/>
          <w:szCs w:val="22"/>
        </w:rPr>
        <w:fldChar w:fldCharType="separate"/>
      </w:r>
      <w:r>
        <w:rPr>
          <w:rFonts w:ascii="Calibri" w:hAnsi="Calibri" w:cs="Calibri"/>
          <w:noProof/>
          <w:sz w:val="22"/>
          <w:szCs w:val="22"/>
        </w:rPr>
        <w:t>3</w:t>
      </w:r>
      <w:r w:rsidRPr="00890C91">
        <w:rPr>
          <w:sz w:val="22"/>
          <w:szCs w:val="22"/>
        </w:rPr>
        <w:fldChar w:fldCharType="end"/>
      </w:r>
      <w:r w:rsidRPr="00890C91">
        <w:rPr>
          <w:rFonts w:ascii="Calibri" w:hAnsi="Calibri" w:cs="Calibri"/>
          <w:sz w:val="22"/>
          <w:szCs w:val="22"/>
        </w:rPr>
        <w:t>.</w:t>
      </w:r>
      <w:r w:rsidRPr="00890C91">
        <w:rPr>
          <w:sz w:val="22"/>
          <w:szCs w:val="22"/>
        </w:rPr>
        <w:fldChar w:fldCharType="begin"/>
      </w:r>
      <w:r w:rsidRPr="00890C91">
        <w:rPr>
          <w:rFonts w:ascii="Calibri" w:hAnsi="Calibri" w:cs="Calibri"/>
          <w:sz w:val="22"/>
          <w:szCs w:val="22"/>
        </w:rPr>
        <w:instrText xml:space="preserve"> SEQ Table \* ARABIC \s 1 </w:instrText>
      </w:r>
      <w:r w:rsidRPr="00890C91">
        <w:rPr>
          <w:sz w:val="22"/>
          <w:szCs w:val="22"/>
        </w:rPr>
        <w:fldChar w:fldCharType="separate"/>
      </w:r>
      <w:r>
        <w:rPr>
          <w:rFonts w:ascii="Calibri" w:hAnsi="Calibri" w:cs="Calibri"/>
          <w:noProof/>
          <w:sz w:val="22"/>
          <w:szCs w:val="22"/>
        </w:rPr>
        <w:t>8</w:t>
      </w:r>
      <w:r w:rsidRPr="00890C91">
        <w:rPr>
          <w:sz w:val="22"/>
          <w:szCs w:val="22"/>
        </w:rPr>
        <w:fldChar w:fldCharType="end"/>
      </w:r>
      <w:r w:rsidRPr="00890C91">
        <w:rPr>
          <w:rFonts w:ascii="Calibri" w:hAnsi="Calibri" w:cs="Calibri"/>
          <w:sz w:val="22"/>
          <w:szCs w:val="22"/>
        </w:rPr>
        <w:t xml:space="preserve"> Basic fuse data</w:t>
      </w:r>
      <w:bookmarkEnd w:id="198"/>
      <w:bookmarkEnd w:id="199"/>
      <w:bookmarkEnd w:id="200"/>
    </w:p>
    <w:p w14:paraId="022F369F" w14:textId="77777777" w:rsidR="00623EF2" w:rsidRDefault="00623EF2" w:rsidP="00623EF2">
      <w:pPr>
        <w:spacing w:line="240" w:lineRule="auto"/>
        <w:jc w:val="both"/>
        <w:rPr>
          <w:rFonts w:ascii="Calibri" w:hAnsi="Calibri" w:cs="Calibri"/>
        </w:rPr>
      </w:pPr>
      <w:r w:rsidRPr="00CA0286">
        <w:rPr>
          <w:rFonts w:ascii="Calibri" w:hAnsi="Calibri" w:cs="Calibri"/>
        </w:rPr>
        <w:t>Create a table with components and wires protected by the fuse(s) and the according continuous current rating. There is an example table below with some potential entries. Complete this table with information for your design and add / remove additional locations as applicable. Ensure that the rating of all the components is greater than the rating of the fuse such that none of the other components become the fuse.</w:t>
      </w:r>
    </w:p>
    <w:tbl>
      <w:tblPr>
        <w:tblStyle w:val="TableGrid"/>
        <w:tblW w:w="0" w:type="auto"/>
        <w:tblLook w:val="04A0" w:firstRow="1" w:lastRow="0" w:firstColumn="1" w:lastColumn="0" w:noHBand="0" w:noVBand="1"/>
      </w:tblPr>
      <w:tblGrid>
        <w:gridCol w:w="2712"/>
        <w:gridCol w:w="2712"/>
        <w:gridCol w:w="2712"/>
        <w:gridCol w:w="2713"/>
        <w:gridCol w:w="2713"/>
      </w:tblGrid>
      <w:tr w:rsidR="00623EF2" w14:paraId="48903A39" w14:textId="77777777" w:rsidTr="00D4594D">
        <w:trPr>
          <w:cantSplit/>
          <w:tblHeader/>
        </w:trPr>
        <w:tc>
          <w:tcPr>
            <w:tcW w:w="2712" w:type="dxa"/>
          </w:tcPr>
          <w:p w14:paraId="684F2409" w14:textId="77777777" w:rsidR="00623EF2" w:rsidRDefault="00623EF2" w:rsidP="00D4594D">
            <w:pPr>
              <w:keepNext/>
              <w:spacing w:line="240" w:lineRule="auto"/>
              <w:jc w:val="both"/>
              <w:rPr>
                <w:rFonts w:ascii="Calibri" w:hAnsi="Calibri" w:cs="Calibri"/>
              </w:rPr>
            </w:pPr>
            <w:r>
              <w:rPr>
                <w:rFonts w:ascii="Calibri" w:hAnsi="Calibri" w:cs="Calibri"/>
              </w:rPr>
              <w:t>Location</w:t>
            </w:r>
          </w:p>
        </w:tc>
        <w:tc>
          <w:tcPr>
            <w:tcW w:w="2712" w:type="dxa"/>
          </w:tcPr>
          <w:p w14:paraId="3F2668E7" w14:textId="77777777" w:rsidR="00623EF2" w:rsidRDefault="00623EF2" w:rsidP="00D4594D">
            <w:pPr>
              <w:keepNext/>
              <w:spacing w:line="240" w:lineRule="auto"/>
              <w:jc w:val="both"/>
              <w:rPr>
                <w:rFonts w:ascii="Calibri" w:hAnsi="Calibri" w:cs="Calibri"/>
              </w:rPr>
            </w:pPr>
            <w:r>
              <w:rPr>
                <w:rFonts w:ascii="Calibri" w:hAnsi="Calibri" w:cs="Calibri"/>
              </w:rPr>
              <w:t>Wire Size</w:t>
            </w:r>
          </w:p>
        </w:tc>
        <w:tc>
          <w:tcPr>
            <w:tcW w:w="2712" w:type="dxa"/>
          </w:tcPr>
          <w:p w14:paraId="3F934B85" w14:textId="77777777" w:rsidR="00623EF2" w:rsidRDefault="00623EF2" w:rsidP="00D4594D">
            <w:pPr>
              <w:keepNext/>
              <w:spacing w:line="240" w:lineRule="auto"/>
              <w:jc w:val="both"/>
              <w:rPr>
                <w:rFonts w:ascii="Calibri" w:hAnsi="Calibri" w:cs="Calibri"/>
              </w:rPr>
            </w:pPr>
            <w:r>
              <w:rPr>
                <w:rFonts w:ascii="Calibri" w:hAnsi="Calibri" w:cs="Calibri"/>
              </w:rPr>
              <w:t>Wire Ampacity</w:t>
            </w:r>
          </w:p>
        </w:tc>
        <w:tc>
          <w:tcPr>
            <w:tcW w:w="2713" w:type="dxa"/>
          </w:tcPr>
          <w:p w14:paraId="10C512D9" w14:textId="77777777" w:rsidR="00623EF2" w:rsidRDefault="00623EF2" w:rsidP="00D4594D">
            <w:pPr>
              <w:keepNext/>
              <w:spacing w:line="240" w:lineRule="auto"/>
              <w:jc w:val="both"/>
              <w:rPr>
                <w:rFonts w:ascii="Calibri" w:hAnsi="Calibri" w:cs="Calibri"/>
              </w:rPr>
            </w:pPr>
            <w:r>
              <w:rPr>
                <w:rFonts w:ascii="Calibri" w:hAnsi="Calibri" w:cs="Calibri"/>
              </w:rPr>
              <w:t>Fuse type</w:t>
            </w:r>
          </w:p>
        </w:tc>
        <w:tc>
          <w:tcPr>
            <w:tcW w:w="2713" w:type="dxa"/>
          </w:tcPr>
          <w:p w14:paraId="7370C707" w14:textId="77777777" w:rsidR="00623EF2" w:rsidRDefault="00623EF2" w:rsidP="00D4594D">
            <w:pPr>
              <w:keepNext/>
              <w:spacing w:line="240" w:lineRule="auto"/>
              <w:jc w:val="both"/>
              <w:rPr>
                <w:rFonts w:ascii="Calibri" w:hAnsi="Calibri" w:cs="Calibri"/>
              </w:rPr>
            </w:pPr>
            <w:r>
              <w:rPr>
                <w:rFonts w:ascii="Calibri" w:hAnsi="Calibri" w:cs="Calibri"/>
              </w:rPr>
              <w:t>Fuse rating</w:t>
            </w:r>
          </w:p>
        </w:tc>
      </w:tr>
      <w:tr w:rsidR="00623EF2" w:rsidRPr="00546433" w14:paraId="2DE84FF3" w14:textId="77777777" w:rsidTr="00D4594D">
        <w:trPr>
          <w:cantSplit/>
        </w:trPr>
        <w:tc>
          <w:tcPr>
            <w:tcW w:w="2712" w:type="dxa"/>
          </w:tcPr>
          <w:p w14:paraId="60167F16" w14:textId="77777777" w:rsidR="00623EF2" w:rsidRPr="00546433" w:rsidRDefault="00623EF2" w:rsidP="00D4594D">
            <w:pPr>
              <w:spacing w:line="240" w:lineRule="auto"/>
              <w:jc w:val="both"/>
              <w:rPr>
                <w:rFonts w:ascii="Calibri" w:hAnsi="Calibri" w:cs="Calibri"/>
                <w:color w:val="FF0000"/>
              </w:rPr>
            </w:pPr>
            <w:proofErr w:type="gramStart"/>
            <w:r w:rsidRPr="00546433">
              <w:rPr>
                <w:rFonts w:ascii="Calibri" w:hAnsi="Calibri" w:cs="Calibri"/>
                <w:color w:val="FF0000"/>
              </w:rPr>
              <w:t>e.g.</w:t>
            </w:r>
            <w:proofErr w:type="gramEnd"/>
            <w:r w:rsidRPr="00546433">
              <w:rPr>
                <w:rFonts w:ascii="Calibri" w:hAnsi="Calibri" w:cs="Calibri"/>
                <w:color w:val="FF0000"/>
              </w:rPr>
              <w:t xml:space="preserve"> Cells to AIRs</w:t>
            </w:r>
          </w:p>
        </w:tc>
        <w:tc>
          <w:tcPr>
            <w:tcW w:w="2712" w:type="dxa"/>
          </w:tcPr>
          <w:p w14:paraId="5A165BC9" w14:textId="77777777" w:rsidR="00623EF2" w:rsidRPr="00546433" w:rsidRDefault="00623EF2" w:rsidP="00D4594D">
            <w:pPr>
              <w:spacing w:line="240" w:lineRule="auto"/>
              <w:jc w:val="both"/>
              <w:rPr>
                <w:rFonts w:ascii="Calibri" w:hAnsi="Calibri" w:cs="Calibri"/>
                <w:color w:val="FF0000"/>
              </w:rPr>
            </w:pPr>
            <w:proofErr w:type="gramStart"/>
            <w:r w:rsidRPr="00546433">
              <w:rPr>
                <w:rFonts w:ascii="Calibri" w:hAnsi="Calibri" w:cs="Calibri"/>
                <w:color w:val="FF0000"/>
              </w:rPr>
              <w:t>e.g.</w:t>
            </w:r>
            <w:proofErr w:type="gramEnd"/>
            <w:r w:rsidRPr="00546433">
              <w:rPr>
                <w:rFonts w:ascii="Calibri" w:hAnsi="Calibri" w:cs="Calibri"/>
                <w:color w:val="FF0000"/>
              </w:rPr>
              <w:t xml:space="preserve"> 2 AWG</w:t>
            </w:r>
          </w:p>
        </w:tc>
        <w:tc>
          <w:tcPr>
            <w:tcW w:w="2712" w:type="dxa"/>
          </w:tcPr>
          <w:p w14:paraId="26CC2455" w14:textId="77777777" w:rsidR="00623EF2" w:rsidRPr="00546433" w:rsidRDefault="00623EF2" w:rsidP="00D4594D">
            <w:pPr>
              <w:spacing w:line="240" w:lineRule="auto"/>
              <w:jc w:val="both"/>
              <w:rPr>
                <w:rFonts w:ascii="Calibri" w:hAnsi="Calibri" w:cs="Calibri"/>
                <w:color w:val="FF0000"/>
              </w:rPr>
            </w:pPr>
          </w:p>
        </w:tc>
        <w:tc>
          <w:tcPr>
            <w:tcW w:w="2713" w:type="dxa"/>
          </w:tcPr>
          <w:p w14:paraId="009AA374" w14:textId="77777777" w:rsidR="00623EF2" w:rsidRPr="00546433" w:rsidRDefault="00623EF2" w:rsidP="00D4594D">
            <w:pPr>
              <w:spacing w:line="240" w:lineRule="auto"/>
              <w:jc w:val="both"/>
              <w:rPr>
                <w:rFonts w:ascii="Calibri" w:hAnsi="Calibri" w:cs="Calibri"/>
                <w:color w:val="FF0000"/>
              </w:rPr>
            </w:pPr>
            <w:proofErr w:type="gramStart"/>
            <w:r w:rsidRPr="00546433">
              <w:rPr>
                <w:rFonts w:ascii="Calibri" w:hAnsi="Calibri" w:cs="Calibri"/>
                <w:color w:val="FF0000"/>
              </w:rPr>
              <w:t>e.g.</w:t>
            </w:r>
            <w:proofErr w:type="gramEnd"/>
            <w:r w:rsidRPr="00546433">
              <w:rPr>
                <w:rFonts w:ascii="Calibri" w:hAnsi="Calibri" w:cs="Calibri"/>
                <w:color w:val="FF0000"/>
              </w:rPr>
              <w:t xml:space="preserve"> MNO Fuse</w:t>
            </w:r>
          </w:p>
        </w:tc>
        <w:tc>
          <w:tcPr>
            <w:tcW w:w="2713" w:type="dxa"/>
          </w:tcPr>
          <w:p w14:paraId="477D530F" w14:textId="77777777" w:rsidR="00623EF2" w:rsidRPr="00546433" w:rsidRDefault="00623EF2" w:rsidP="00D4594D">
            <w:pPr>
              <w:spacing w:line="240" w:lineRule="auto"/>
              <w:jc w:val="both"/>
              <w:rPr>
                <w:rFonts w:ascii="Calibri" w:hAnsi="Calibri" w:cs="Calibri"/>
                <w:color w:val="FF0000"/>
              </w:rPr>
            </w:pPr>
          </w:p>
        </w:tc>
      </w:tr>
      <w:tr w:rsidR="00623EF2" w14:paraId="7B3E4C70" w14:textId="77777777" w:rsidTr="00D4594D">
        <w:trPr>
          <w:cantSplit/>
        </w:trPr>
        <w:tc>
          <w:tcPr>
            <w:tcW w:w="2712" w:type="dxa"/>
          </w:tcPr>
          <w:p w14:paraId="444FF8FD" w14:textId="77777777" w:rsidR="00623EF2" w:rsidRDefault="00623EF2" w:rsidP="00D4594D">
            <w:pPr>
              <w:spacing w:line="240" w:lineRule="auto"/>
              <w:jc w:val="both"/>
              <w:rPr>
                <w:rFonts w:ascii="Calibri" w:hAnsi="Calibri" w:cs="Calibri"/>
              </w:rPr>
            </w:pPr>
          </w:p>
        </w:tc>
        <w:tc>
          <w:tcPr>
            <w:tcW w:w="2712" w:type="dxa"/>
          </w:tcPr>
          <w:p w14:paraId="4B0FE856" w14:textId="77777777" w:rsidR="00623EF2" w:rsidRDefault="00623EF2" w:rsidP="00D4594D">
            <w:pPr>
              <w:spacing w:line="240" w:lineRule="auto"/>
              <w:jc w:val="both"/>
              <w:rPr>
                <w:rFonts w:ascii="Calibri" w:hAnsi="Calibri" w:cs="Calibri"/>
              </w:rPr>
            </w:pPr>
          </w:p>
        </w:tc>
        <w:tc>
          <w:tcPr>
            <w:tcW w:w="2712" w:type="dxa"/>
          </w:tcPr>
          <w:p w14:paraId="3C5110B2" w14:textId="77777777" w:rsidR="00623EF2" w:rsidRDefault="00623EF2" w:rsidP="00D4594D">
            <w:pPr>
              <w:spacing w:line="240" w:lineRule="auto"/>
              <w:jc w:val="both"/>
              <w:rPr>
                <w:rFonts w:ascii="Calibri" w:hAnsi="Calibri" w:cs="Calibri"/>
              </w:rPr>
            </w:pPr>
          </w:p>
        </w:tc>
        <w:tc>
          <w:tcPr>
            <w:tcW w:w="2713" w:type="dxa"/>
          </w:tcPr>
          <w:p w14:paraId="0CFA5442" w14:textId="77777777" w:rsidR="00623EF2" w:rsidRDefault="00623EF2" w:rsidP="00D4594D">
            <w:pPr>
              <w:spacing w:line="240" w:lineRule="auto"/>
              <w:jc w:val="both"/>
              <w:rPr>
                <w:rFonts w:ascii="Calibri" w:hAnsi="Calibri" w:cs="Calibri"/>
              </w:rPr>
            </w:pPr>
          </w:p>
        </w:tc>
        <w:tc>
          <w:tcPr>
            <w:tcW w:w="2713" w:type="dxa"/>
          </w:tcPr>
          <w:p w14:paraId="7A7F2869" w14:textId="77777777" w:rsidR="00623EF2" w:rsidRDefault="00623EF2" w:rsidP="00D4594D">
            <w:pPr>
              <w:spacing w:line="240" w:lineRule="auto"/>
              <w:jc w:val="both"/>
              <w:rPr>
                <w:rFonts w:ascii="Calibri" w:hAnsi="Calibri" w:cs="Calibri"/>
              </w:rPr>
            </w:pPr>
          </w:p>
        </w:tc>
      </w:tr>
    </w:tbl>
    <w:p w14:paraId="20074E1D" w14:textId="77777777" w:rsidR="00623EF2" w:rsidRPr="00CA0286" w:rsidRDefault="00623EF2" w:rsidP="00623EF2">
      <w:pPr>
        <w:pStyle w:val="Table"/>
        <w:spacing w:before="0" w:line="240" w:lineRule="auto"/>
        <w:jc w:val="center"/>
        <w:rPr>
          <w:rFonts w:asciiTheme="minorHAnsi" w:hAnsiTheme="minorHAnsi" w:cstheme="minorHAnsi"/>
          <w:sz w:val="22"/>
          <w:szCs w:val="22"/>
        </w:rPr>
      </w:pPr>
      <w:bookmarkStart w:id="201" w:name="_Toc33283735"/>
      <w:bookmarkStart w:id="202" w:name="_Toc399226750"/>
      <w:bookmarkStart w:id="203" w:name="_Toc56931376"/>
      <w:r w:rsidRPr="00CA0286">
        <w:rPr>
          <w:rFonts w:asciiTheme="minorHAnsi" w:hAnsiTheme="minorHAnsi" w:cstheme="minorHAnsi"/>
          <w:sz w:val="22"/>
          <w:szCs w:val="22"/>
        </w:rPr>
        <w:t xml:space="preserve">Table </w:t>
      </w:r>
      <w:r w:rsidRPr="00CA0286">
        <w:rPr>
          <w:rFonts w:asciiTheme="minorHAnsi" w:hAnsiTheme="minorHAnsi" w:cstheme="minorHAnsi"/>
          <w:sz w:val="22"/>
          <w:szCs w:val="22"/>
        </w:rPr>
        <w:fldChar w:fldCharType="begin"/>
      </w:r>
      <w:r w:rsidRPr="00CA0286">
        <w:rPr>
          <w:rFonts w:asciiTheme="minorHAnsi" w:hAnsiTheme="minorHAnsi" w:cstheme="minorHAnsi"/>
          <w:sz w:val="22"/>
          <w:szCs w:val="22"/>
        </w:rPr>
        <w:instrText xml:space="preserve"> STYLEREF 1 \s </w:instrText>
      </w:r>
      <w:r w:rsidRPr="00CA0286">
        <w:rPr>
          <w:rFonts w:asciiTheme="minorHAnsi" w:hAnsiTheme="minorHAnsi" w:cstheme="minorHAnsi"/>
          <w:sz w:val="22"/>
          <w:szCs w:val="22"/>
        </w:rPr>
        <w:fldChar w:fldCharType="separate"/>
      </w:r>
      <w:r>
        <w:rPr>
          <w:rFonts w:asciiTheme="minorHAnsi" w:hAnsiTheme="minorHAnsi" w:cstheme="minorHAnsi"/>
          <w:noProof/>
          <w:sz w:val="22"/>
          <w:szCs w:val="22"/>
        </w:rPr>
        <w:t>3</w:t>
      </w:r>
      <w:r w:rsidRPr="00CA0286">
        <w:rPr>
          <w:rFonts w:asciiTheme="minorHAnsi" w:hAnsiTheme="minorHAnsi" w:cstheme="minorHAnsi"/>
          <w:sz w:val="22"/>
          <w:szCs w:val="22"/>
        </w:rPr>
        <w:fldChar w:fldCharType="end"/>
      </w:r>
      <w:r w:rsidRPr="00CA0286">
        <w:rPr>
          <w:rFonts w:asciiTheme="minorHAnsi" w:hAnsiTheme="minorHAnsi" w:cstheme="minorHAnsi"/>
          <w:sz w:val="22"/>
          <w:szCs w:val="22"/>
        </w:rPr>
        <w:t>.</w:t>
      </w:r>
      <w:r w:rsidRPr="00CA0286">
        <w:rPr>
          <w:rFonts w:asciiTheme="minorHAnsi" w:hAnsiTheme="minorHAnsi" w:cstheme="minorHAnsi"/>
          <w:sz w:val="22"/>
          <w:szCs w:val="22"/>
        </w:rPr>
        <w:fldChar w:fldCharType="begin"/>
      </w:r>
      <w:r w:rsidRPr="00CA0286">
        <w:rPr>
          <w:rFonts w:asciiTheme="minorHAnsi" w:hAnsiTheme="minorHAnsi" w:cstheme="minorHAnsi"/>
          <w:sz w:val="22"/>
          <w:szCs w:val="22"/>
        </w:rPr>
        <w:instrText xml:space="preserve"> SEQ Table \* ARABIC \s 1 </w:instrText>
      </w:r>
      <w:r w:rsidRPr="00CA0286">
        <w:rPr>
          <w:rFonts w:asciiTheme="minorHAnsi" w:hAnsiTheme="minorHAnsi" w:cstheme="minorHAnsi"/>
          <w:sz w:val="22"/>
          <w:szCs w:val="22"/>
        </w:rPr>
        <w:fldChar w:fldCharType="separate"/>
      </w:r>
      <w:r>
        <w:rPr>
          <w:rFonts w:asciiTheme="minorHAnsi" w:hAnsiTheme="minorHAnsi" w:cstheme="minorHAnsi"/>
          <w:noProof/>
          <w:sz w:val="22"/>
          <w:szCs w:val="22"/>
        </w:rPr>
        <w:t>9</w:t>
      </w:r>
      <w:r w:rsidRPr="00CA0286">
        <w:rPr>
          <w:rFonts w:asciiTheme="minorHAnsi" w:hAnsiTheme="minorHAnsi" w:cstheme="minorHAnsi"/>
          <w:sz w:val="22"/>
          <w:szCs w:val="22"/>
        </w:rPr>
        <w:fldChar w:fldCharType="end"/>
      </w:r>
      <w:r w:rsidRPr="00CA0286">
        <w:rPr>
          <w:rFonts w:asciiTheme="minorHAnsi" w:hAnsiTheme="minorHAnsi" w:cstheme="minorHAnsi"/>
          <w:sz w:val="22"/>
          <w:szCs w:val="22"/>
        </w:rPr>
        <w:t xml:space="preserve"> Fuse Protection Table</w:t>
      </w:r>
      <w:bookmarkEnd w:id="201"/>
      <w:bookmarkEnd w:id="202"/>
      <w:bookmarkEnd w:id="203"/>
    </w:p>
    <w:p w14:paraId="534C77E4" w14:textId="77777777" w:rsidR="00623EF2" w:rsidRPr="00A3182A" w:rsidRDefault="00623EF2" w:rsidP="00623EF2">
      <w:pPr>
        <w:pStyle w:val="Heading4"/>
        <w:rPr>
          <w:rFonts w:ascii="Arial" w:hAnsi="Arial" w:cs="Arial"/>
          <w:i w:val="0"/>
          <w:iCs w:val="0"/>
        </w:rPr>
      </w:pPr>
      <w:r w:rsidRPr="00A3182A">
        <w:rPr>
          <w:rFonts w:ascii="Arial" w:hAnsi="Arial" w:cs="Arial"/>
          <w:i w:val="0"/>
          <w:iCs w:val="0"/>
        </w:rPr>
        <w:t xml:space="preserve">Failure detection, </w:t>
      </w:r>
      <w:proofErr w:type="gramStart"/>
      <w:r w:rsidRPr="00A3182A">
        <w:rPr>
          <w:rFonts w:ascii="Arial" w:hAnsi="Arial" w:cs="Arial"/>
          <w:i w:val="0"/>
          <w:iCs w:val="0"/>
        </w:rPr>
        <w:t>control</w:t>
      </w:r>
      <w:proofErr w:type="gramEnd"/>
      <w:r w:rsidRPr="00A3182A">
        <w:rPr>
          <w:rFonts w:ascii="Arial" w:hAnsi="Arial" w:cs="Arial"/>
          <w:i w:val="0"/>
          <w:iCs w:val="0"/>
        </w:rPr>
        <w:t xml:space="preserve"> and mitigation</w:t>
      </w:r>
    </w:p>
    <w:tbl>
      <w:tblPr>
        <w:tblStyle w:val="TableGrid"/>
        <w:tblW w:w="5000" w:type="pct"/>
        <w:tblLook w:val="04A0" w:firstRow="1" w:lastRow="0" w:firstColumn="1" w:lastColumn="0" w:noHBand="0" w:noVBand="1"/>
      </w:tblPr>
      <w:tblGrid>
        <w:gridCol w:w="13562"/>
      </w:tblGrid>
      <w:tr w:rsidR="00623EF2" w:rsidRPr="00C76A80" w14:paraId="18B7804E" w14:textId="77777777" w:rsidTr="00D4594D">
        <w:tc>
          <w:tcPr>
            <w:tcW w:w="5000" w:type="pct"/>
          </w:tcPr>
          <w:p w14:paraId="37A03900" w14:textId="77777777" w:rsidR="00623EF2" w:rsidRPr="00C76A80"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C76A80">
              <w:rPr>
                <w:rFonts w:ascii="Calibri" w:eastAsia="Arial" w:hAnsi="Calibri" w:cs="Calibri"/>
              </w:rPr>
              <w:t xml:space="preserve">of your fuses and how they are detected, </w:t>
            </w:r>
            <w:proofErr w:type="gramStart"/>
            <w:r w:rsidRPr="00C76A80">
              <w:rPr>
                <w:rFonts w:ascii="Calibri" w:eastAsia="Arial" w:hAnsi="Calibri" w:cs="Calibri"/>
              </w:rPr>
              <w:t>mitigated</w:t>
            </w:r>
            <w:proofErr w:type="gramEnd"/>
            <w:r w:rsidRPr="00C76A80">
              <w:rPr>
                <w:rFonts w:ascii="Calibri" w:eastAsia="Arial" w:hAnsi="Calibri" w:cs="Calibri"/>
              </w:rPr>
              <w:t xml:space="preserve"> and controlled.</w:t>
            </w:r>
          </w:p>
        </w:tc>
      </w:tr>
    </w:tbl>
    <w:p w14:paraId="52C1F8DE" w14:textId="77777777" w:rsidR="00623EF2" w:rsidRDefault="00623EF2" w:rsidP="00623EF2">
      <w:pPr>
        <w:pStyle w:val="Heading2"/>
        <w:spacing w:line="240" w:lineRule="auto"/>
      </w:pPr>
      <w:bookmarkStart w:id="204" w:name="_Toc56931538"/>
      <w:bookmarkStart w:id="205" w:name="_Toc33283724"/>
      <w:bookmarkStart w:id="206" w:name="_Toc399226695"/>
      <w:r>
        <w:t>GLV Accumulator</w:t>
      </w:r>
      <w:bookmarkEnd w:id="204"/>
    </w:p>
    <w:p w14:paraId="76752FE4" w14:textId="77777777" w:rsidR="00623EF2" w:rsidRDefault="00623EF2" w:rsidP="00623EF2">
      <w:pPr>
        <w:pStyle w:val="Heading3"/>
        <w:spacing w:line="240" w:lineRule="auto"/>
      </w:pPr>
      <w:bookmarkStart w:id="207" w:name="_Toc56931539"/>
      <w:r>
        <w:t>Description</w:t>
      </w:r>
      <w:bookmarkEnd w:id="207"/>
    </w:p>
    <w:tbl>
      <w:tblPr>
        <w:tblStyle w:val="TableGrid"/>
        <w:tblW w:w="0" w:type="auto"/>
        <w:tblLook w:val="04A0" w:firstRow="1" w:lastRow="0" w:firstColumn="1" w:lastColumn="0" w:noHBand="0" w:noVBand="1"/>
      </w:tblPr>
      <w:tblGrid>
        <w:gridCol w:w="13562"/>
      </w:tblGrid>
      <w:tr w:rsidR="00623EF2" w:rsidRPr="00C76A80" w14:paraId="112537CB" w14:textId="77777777" w:rsidTr="00D4594D">
        <w:tc>
          <w:tcPr>
            <w:tcW w:w="13562" w:type="dxa"/>
          </w:tcPr>
          <w:p w14:paraId="08BB3677"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your</w:t>
            </w:r>
            <w:r w:rsidRPr="00C76A80">
              <w:rPr>
                <w:rFonts w:ascii="Calibri" w:eastAsia="Arial" w:hAnsi="Calibri" w:cs="Calibri"/>
              </w:rPr>
              <w:t xml:space="preserve"> </w:t>
            </w:r>
            <w:r w:rsidRPr="00C76A80">
              <w:rPr>
                <w:rFonts w:ascii="Calibri" w:hAnsi="Calibri" w:cs="Calibri"/>
              </w:rPr>
              <w:t>concept</w:t>
            </w:r>
            <w:r w:rsidRPr="00C76A80">
              <w:rPr>
                <w:rFonts w:ascii="Calibri" w:eastAsia="Arial" w:hAnsi="Calibri" w:cs="Calibri"/>
              </w:rPr>
              <w:t xml:space="preserve"> </w:t>
            </w:r>
            <w:r w:rsidRPr="00C76A80">
              <w:rPr>
                <w:rFonts w:ascii="Calibri" w:hAnsi="Calibri" w:cs="Calibri"/>
              </w:rPr>
              <w:t>of</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GLV Accumulator.</w:t>
            </w:r>
          </w:p>
        </w:tc>
      </w:tr>
    </w:tbl>
    <w:p w14:paraId="5BDA21F0" w14:textId="77777777" w:rsidR="00623EF2" w:rsidRDefault="00623EF2" w:rsidP="00623EF2">
      <w:pPr>
        <w:spacing w:after="0" w:line="240" w:lineRule="auto"/>
      </w:pPr>
    </w:p>
    <w:tbl>
      <w:tblPr>
        <w:tblW w:w="13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8"/>
        <w:gridCol w:w="1416"/>
        <w:gridCol w:w="1416"/>
        <w:gridCol w:w="1174"/>
        <w:gridCol w:w="1095"/>
        <w:gridCol w:w="1156"/>
        <w:gridCol w:w="1238"/>
        <w:gridCol w:w="1158"/>
        <w:gridCol w:w="1158"/>
        <w:gridCol w:w="1238"/>
        <w:gridCol w:w="1085"/>
      </w:tblGrid>
      <w:tr w:rsidR="00623EF2" w:rsidRPr="00C76A80" w14:paraId="3ADADDF3" w14:textId="77777777" w:rsidTr="00D4594D">
        <w:trPr>
          <w:cantSplit/>
          <w:trHeight w:val="1905"/>
          <w:tblHeader/>
        </w:trPr>
        <w:tc>
          <w:tcPr>
            <w:tcW w:w="1232" w:type="dxa"/>
            <w:shd w:val="clear" w:color="auto" w:fill="auto"/>
            <w:vAlign w:val="center"/>
            <w:hideMark/>
          </w:tcPr>
          <w:p w14:paraId="5A54E10F"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Cell/ Accumulator:</w:t>
            </w:r>
          </w:p>
        </w:tc>
        <w:tc>
          <w:tcPr>
            <w:tcW w:w="1232" w:type="dxa"/>
            <w:shd w:val="clear" w:color="auto" w:fill="auto"/>
            <w:vAlign w:val="center"/>
            <w:hideMark/>
          </w:tcPr>
          <w:p w14:paraId="054AD35F"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Accumulator configuration – parallel:</w:t>
            </w:r>
          </w:p>
        </w:tc>
        <w:tc>
          <w:tcPr>
            <w:tcW w:w="1232" w:type="dxa"/>
            <w:shd w:val="clear" w:color="auto" w:fill="auto"/>
            <w:vAlign w:val="center"/>
            <w:hideMark/>
          </w:tcPr>
          <w:p w14:paraId="229B8B9A"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Accumulator configuration – series:</w:t>
            </w:r>
          </w:p>
        </w:tc>
        <w:tc>
          <w:tcPr>
            <w:tcW w:w="1232" w:type="dxa"/>
            <w:shd w:val="clear" w:color="auto" w:fill="auto"/>
            <w:vAlign w:val="center"/>
            <w:hideMark/>
          </w:tcPr>
          <w:p w14:paraId="44474D3D"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Maximum Voltage:</w:t>
            </w:r>
          </w:p>
        </w:tc>
        <w:tc>
          <w:tcPr>
            <w:tcW w:w="1232" w:type="dxa"/>
            <w:shd w:val="clear" w:color="auto" w:fill="auto"/>
            <w:vAlign w:val="center"/>
            <w:hideMark/>
          </w:tcPr>
          <w:p w14:paraId="7E6B0322"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Nominal Voltage:</w:t>
            </w:r>
          </w:p>
        </w:tc>
        <w:tc>
          <w:tcPr>
            <w:tcW w:w="1232" w:type="dxa"/>
            <w:shd w:val="clear" w:color="auto" w:fill="auto"/>
            <w:vAlign w:val="center"/>
            <w:hideMark/>
          </w:tcPr>
          <w:p w14:paraId="6A6437B8"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Minimum Voltage:</w:t>
            </w:r>
          </w:p>
        </w:tc>
        <w:tc>
          <w:tcPr>
            <w:tcW w:w="1232" w:type="dxa"/>
            <w:shd w:val="clear" w:color="auto" w:fill="auto"/>
            <w:vAlign w:val="center"/>
            <w:hideMark/>
          </w:tcPr>
          <w:p w14:paraId="21BA7E2A"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 Continuous Discharge Current:</w:t>
            </w:r>
          </w:p>
        </w:tc>
        <w:tc>
          <w:tcPr>
            <w:tcW w:w="1232" w:type="dxa"/>
            <w:shd w:val="clear" w:color="auto" w:fill="auto"/>
            <w:vAlign w:val="center"/>
            <w:hideMark/>
          </w:tcPr>
          <w:p w14:paraId="0A86CF74"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Peak Discharge Current:</w:t>
            </w:r>
          </w:p>
        </w:tc>
        <w:tc>
          <w:tcPr>
            <w:tcW w:w="1232" w:type="dxa"/>
            <w:shd w:val="clear" w:color="auto" w:fill="auto"/>
            <w:vAlign w:val="center"/>
            <w:hideMark/>
          </w:tcPr>
          <w:p w14:paraId="70D13F79"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Peak Discharge Current Time:</w:t>
            </w:r>
          </w:p>
        </w:tc>
        <w:tc>
          <w:tcPr>
            <w:tcW w:w="1232" w:type="dxa"/>
            <w:shd w:val="clear" w:color="auto" w:fill="auto"/>
            <w:vAlign w:val="center"/>
            <w:hideMark/>
          </w:tcPr>
          <w:p w14:paraId="267CF6DA"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 Continuous Charge Current</w:t>
            </w:r>
          </w:p>
        </w:tc>
        <w:tc>
          <w:tcPr>
            <w:tcW w:w="1232" w:type="dxa"/>
            <w:shd w:val="clear" w:color="auto" w:fill="auto"/>
            <w:vAlign w:val="center"/>
            <w:hideMark/>
          </w:tcPr>
          <w:p w14:paraId="2316C045"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Total capacity [MJ]:</w:t>
            </w:r>
          </w:p>
        </w:tc>
      </w:tr>
      <w:tr w:rsidR="00623EF2" w:rsidRPr="00C76A80" w14:paraId="69355AED" w14:textId="77777777" w:rsidTr="00D4594D">
        <w:trPr>
          <w:cantSplit/>
          <w:trHeight w:val="171"/>
        </w:trPr>
        <w:tc>
          <w:tcPr>
            <w:tcW w:w="1232" w:type="dxa"/>
            <w:shd w:val="clear" w:color="auto" w:fill="auto"/>
            <w:vAlign w:val="center"/>
            <w:hideMark/>
          </w:tcPr>
          <w:p w14:paraId="798186AB"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791854B0"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3575ECD5"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080B7BD4"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3B9A1C54"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223D91B8"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2F0BF319"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7879C2D9"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7234E495"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72321BBE"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232" w:type="dxa"/>
            <w:shd w:val="clear" w:color="auto" w:fill="auto"/>
            <w:vAlign w:val="center"/>
            <w:hideMark/>
          </w:tcPr>
          <w:p w14:paraId="075F2C5B"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r>
    </w:tbl>
    <w:p w14:paraId="3EEE14F5" w14:textId="77777777" w:rsidR="00623EF2" w:rsidRPr="003272DE" w:rsidRDefault="00623EF2" w:rsidP="00623EF2">
      <w:pPr>
        <w:pStyle w:val="Table"/>
        <w:spacing w:before="0" w:line="240" w:lineRule="auto"/>
        <w:jc w:val="center"/>
        <w:rPr>
          <w:rFonts w:ascii="Calibri" w:hAnsi="Calibri" w:cs="Calibri"/>
          <w:sz w:val="22"/>
          <w:szCs w:val="22"/>
        </w:rPr>
      </w:pPr>
      <w:bookmarkStart w:id="208" w:name="_Toc56931377"/>
      <w:r w:rsidRPr="003272DE">
        <w:rPr>
          <w:rFonts w:ascii="Calibri" w:hAnsi="Calibri" w:cs="Calibri"/>
          <w:sz w:val="22"/>
          <w:szCs w:val="22"/>
        </w:rPr>
        <w:t xml:space="preserve">Table </w:t>
      </w:r>
      <w:r w:rsidRPr="003272DE">
        <w:rPr>
          <w:sz w:val="22"/>
          <w:szCs w:val="22"/>
        </w:rPr>
        <w:fldChar w:fldCharType="begin"/>
      </w:r>
      <w:r w:rsidRPr="003272DE">
        <w:rPr>
          <w:rFonts w:ascii="Calibri" w:hAnsi="Calibri" w:cs="Calibri"/>
          <w:sz w:val="22"/>
          <w:szCs w:val="22"/>
        </w:rPr>
        <w:instrText xml:space="preserve"> STYLEREF 1 \s </w:instrText>
      </w:r>
      <w:r w:rsidRPr="003272DE">
        <w:rPr>
          <w:sz w:val="22"/>
          <w:szCs w:val="22"/>
        </w:rPr>
        <w:fldChar w:fldCharType="separate"/>
      </w:r>
      <w:r>
        <w:rPr>
          <w:rFonts w:ascii="Calibri" w:hAnsi="Calibri" w:cs="Calibri"/>
          <w:noProof/>
          <w:sz w:val="22"/>
          <w:szCs w:val="22"/>
        </w:rPr>
        <w:t>3</w:t>
      </w:r>
      <w:r w:rsidRPr="003272DE">
        <w:rPr>
          <w:sz w:val="22"/>
          <w:szCs w:val="22"/>
        </w:rPr>
        <w:fldChar w:fldCharType="end"/>
      </w:r>
      <w:r w:rsidRPr="003272DE">
        <w:rPr>
          <w:rFonts w:ascii="Calibri" w:hAnsi="Calibri" w:cs="Calibri"/>
          <w:sz w:val="22"/>
          <w:szCs w:val="22"/>
        </w:rPr>
        <w:t>.</w:t>
      </w:r>
      <w:r w:rsidRPr="003272DE">
        <w:rPr>
          <w:sz w:val="22"/>
          <w:szCs w:val="22"/>
        </w:rPr>
        <w:fldChar w:fldCharType="begin"/>
      </w:r>
      <w:r w:rsidRPr="003272DE">
        <w:rPr>
          <w:rFonts w:ascii="Calibri" w:hAnsi="Calibri" w:cs="Calibri"/>
          <w:sz w:val="22"/>
          <w:szCs w:val="22"/>
        </w:rPr>
        <w:instrText xml:space="preserve"> SEQ Table \* ARABIC \s 1 </w:instrText>
      </w:r>
      <w:r w:rsidRPr="003272DE">
        <w:rPr>
          <w:sz w:val="22"/>
          <w:szCs w:val="22"/>
        </w:rPr>
        <w:fldChar w:fldCharType="separate"/>
      </w:r>
      <w:r>
        <w:rPr>
          <w:rFonts w:ascii="Calibri" w:hAnsi="Calibri" w:cs="Calibri"/>
          <w:noProof/>
          <w:sz w:val="22"/>
          <w:szCs w:val="22"/>
        </w:rPr>
        <w:t>10</w:t>
      </w:r>
      <w:r w:rsidRPr="003272DE">
        <w:rPr>
          <w:sz w:val="22"/>
          <w:szCs w:val="22"/>
        </w:rPr>
        <w:fldChar w:fldCharType="end"/>
      </w:r>
      <w:r w:rsidRPr="003272DE">
        <w:rPr>
          <w:rFonts w:ascii="Calibri" w:hAnsi="Calibri" w:cs="Calibri"/>
          <w:sz w:val="22"/>
          <w:szCs w:val="22"/>
        </w:rPr>
        <w:t xml:space="preserve"> GLV accumulator data</w:t>
      </w:r>
      <w:bookmarkEnd w:id="208"/>
    </w:p>
    <w:p w14:paraId="4EA6D332" w14:textId="77777777" w:rsidR="00623EF2" w:rsidRDefault="00623EF2" w:rsidP="00623EF2">
      <w:pPr>
        <w:pStyle w:val="Heading3"/>
        <w:spacing w:line="240" w:lineRule="auto"/>
      </w:pPr>
      <w:bookmarkStart w:id="209" w:name="_Toc56931540"/>
      <w:r>
        <w:t>Wiring,</w:t>
      </w:r>
      <w:r>
        <w:rPr>
          <w:rFonts w:eastAsia="Arial"/>
        </w:rPr>
        <w:t xml:space="preserve"> </w:t>
      </w:r>
      <w:r>
        <w:t>cables,</w:t>
      </w:r>
      <w:r>
        <w:rPr>
          <w:rFonts w:eastAsia="Arial"/>
        </w:rPr>
        <w:t xml:space="preserve"> </w:t>
      </w:r>
      <w:r>
        <w:t>current</w:t>
      </w:r>
      <w:r>
        <w:rPr>
          <w:rFonts w:eastAsia="Arial"/>
        </w:rPr>
        <w:t xml:space="preserve"> </w:t>
      </w:r>
      <w:r>
        <w:t>calculations,</w:t>
      </w:r>
      <w:r>
        <w:rPr>
          <w:rFonts w:eastAsia="Arial"/>
        </w:rPr>
        <w:t xml:space="preserve"> </w:t>
      </w:r>
      <w:r>
        <w:t>connectors</w:t>
      </w:r>
      <w:bookmarkEnd w:id="209"/>
    </w:p>
    <w:tbl>
      <w:tblPr>
        <w:tblStyle w:val="TableGrid"/>
        <w:tblW w:w="0" w:type="auto"/>
        <w:tblLook w:val="04A0" w:firstRow="1" w:lastRow="0" w:firstColumn="1" w:lastColumn="0" w:noHBand="0" w:noVBand="1"/>
      </w:tblPr>
      <w:tblGrid>
        <w:gridCol w:w="13562"/>
      </w:tblGrid>
      <w:tr w:rsidR="00623EF2" w:rsidRPr="00C76A80" w14:paraId="4D1008DF" w14:textId="77777777" w:rsidTr="00D4594D">
        <w:tc>
          <w:tcPr>
            <w:tcW w:w="13562" w:type="dxa"/>
          </w:tcPr>
          <w:p w14:paraId="7100F6FC"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wiring,</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schematics,</w:t>
            </w:r>
            <w:r w:rsidRPr="00C76A80">
              <w:rPr>
                <w:rFonts w:ascii="Calibri" w:eastAsia="Arial" w:hAnsi="Calibri" w:cs="Calibri"/>
              </w:rPr>
              <w:t xml:space="preserve"> </w:t>
            </w: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connectors and</w:t>
            </w:r>
            <w:r w:rsidRPr="00C76A80">
              <w:rPr>
                <w:rFonts w:ascii="Calibri" w:eastAsia="Arial" w:hAnsi="Calibri" w:cs="Calibri"/>
              </w:rPr>
              <w:t xml:space="preserve"> </w:t>
            </w:r>
            <w:proofErr w:type="gramStart"/>
            <w:r w:rsidRPr="00C76A80">
              <w:rPr>
                <w:rFonts w:ascii="Calibri" w:hAnsi="Calibri" w:cs="Calibri"/>
              </w:rPr>
              <w:t>cables</w:t>
            </w:r>
            <w:proofErr w:type="gramEnd"/>
            <w:r w:rsidRPr="00C76A80">
              <w:rPr>
                <w:rFonts w:ascii="Calibri" w:hAnsi="Calibri" w:cs="Calibri"/>
              </w:rPr>
              <w:t xml:space="preserve"> and</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useful</w:t>
            </w:r>
            <w:r w:rsidRPr="00C76A80">
              <w:rPr>
                <w:rFonts w:ascii="Calibri" w:eastAsia="Arial" w:hAnsi="Calibri" w:cs="Calibri"/>
              </w:rPr>
              <w:t xml:space="preserve"> </w:t>
            </w:r>
            <w:r w:rsidRPr="00C76A80">
              <w:rPr>
                <w:rFonts w:ascii="Calibri" w:hAnsi="Calibri" w:cs="Calibri"/>
              </w:rPr>
              <w:t>data</w:t>
            </w:r>
            <w:r w:rsidRPr="00C76A80">
              <w:rPr>
                <w:rFonts w:ascii="Calibri" w:eastAsia="Arial" w:hAnsi="Calibri" w:cs="Calibri"/>
              </w:rPr>
              <w:t xml:space="preserve"> </w:t>
            </w:r>
            <w:r w:rsidRPr="00C76A80">
              <w:rPr>
                <w:rFonts w:ascii="Calibri" w:hAnsi="Calibri" w:cs="Calibri"/>
              </w:rPr>
              <w:t>regarding</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wiring. Include information on the working voltage and current rating of the accumulator. Show how the GLV battery fulfils T11.7.6 regulation on overcurrent protection.</w:t>
            </w:r>
          </w:p>
        </w:tc>
      </w:tr>
    </w:tbl>
    <w:p w14:paraId="7B313F6E" w14:textId="77777777" w:rsidR="00623EF2" w:rsidRDefault="00623EF2" w:rsidP="00623EF2">
      <w:pPr>
        <w:pStyle w:val="Heading3"/>
        <w:spacing w:line="240" w:lineRule="auto"/>
      </w:pPr>
      <w:bookmarkStart w:id="210" w:name="_Toc56931541"/>
      <w:r>
        <w:t>Position</w:t>
      </w:r>
      <w:r>
        <w:rPr>
          <w:rFonts w:eastAsia="Arial"/>
        </w:rPr>
        <w:t xml:space="preserve"> </w:t>
      </w:r>
      <w:r>
        <w:t>in</w:t>
      </w:r>
      <w:r>
        <w:rPr>
          <w:rFonts w:eastAsia="Arial"/>
        </w:rPr>
        <w:t xml:space="preserve"> </w:t>
      </w:r>
      <w:r>
        <w:t>car</w:t>
      </w:r>
      <w:bookmarkEnd w:id="210"/>
    </w:p>
    <w:tbl>
      <w:tblPr>
        <w:tblStyle w:val="TableGrid"/>
        <w:tblW w:w="0" w:type="auto"/>
        <w:tblLook w:val="04A0" w:firstRow="1" w:lastRow="0" w:firstColumn="1" w:lastColumn="0" w:noHBand="0" w:noVBand="1"/>
      </w:tblPr>
      <w:tblGrid>
        <w:gridCol w:w="13562"/>
      </w:tblGrid>
      <w:tr w:rsidR="00623EF2" w:rsidRPr="00C76A80" w14:paraId="6A6A4B12" w14:textId="77777777" w:rsidTr="00D4594D">
        <w:tc>
          <w:tcPr>
            <w:tcW w:w="13562" w:type="dxa"/>
          </w:tcPr>
          <w:p w14:paraId="2B5B58CC" w14:textId="77777777" w:rsidR="00623EF2" w:rsidRPr="00C76A80" w:rsidRDefault="00623EF2" w:rsidP="00D4594D">
            <w:pPr>
              <w:spacing w:line="240" w:lineRule="auto"/>
              <w:jc w:val="both"/>
              <w:rPr>
                <w:rFonts w:ascii="Calibri" w:hAnsi="Calibri" w:cs="Calibri"/>
              </w:rPr>
            </w:pP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showing</w:t>
            </w:r>
            <w:r w:rsidRPr="00C76A80">
              <w:rPr>
                <w:rFonts w:ascii="Calibri" w:eastAsia="Arial" w:hAnsi="Calibri" w:cs="Calibri"/>
              </w:rPr>
              <w:t xml:space="preserve"> </w:t>
            </w:r>
            <w:r w:rsidRPr="00C76A80">
              <w:rPr>
                <w:rFonts w:ascii="Calibri" w:hAnsi="Calibri" w:cs="Calibri"/>
              </w:rPr>
              <w:t>all</w:t>
            </w:r>
            <w:r w:rsidRPr="00C76A80">
              <w:rPr>
                <w:rFonts w:ascii="Calibri" w:eastAsia="Arial" w:hAnsi="Calibri" w:cs="Calibri"/>
              </w:rPr>
              <w:t xml:space="preserve"> </w:t>
            </w:r>
            <w:r w:rsidRPr="00C76A80">
              <w:rPr>
                <w:rFonts w:ascii="Calibri" w:hAnsi="Calibri" w:cs="Calibri"/>
              </w:rPr>
              <w:t>relevant</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Mark</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in</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rendering,</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necessary.</w:t>
            </w:r>
          </w:p>
        </w:tc>
      </w:tr>
    </w:tbl>
    <w:p w14:paraId="0ACEDDE4" w14:textId="77777777" w:rsidR="00623EF2" w:rsidRDefault="00623EF2" w:rsidP="00623EF2">
      <w:pPr>
        <w:pStyle w:val="Heading2"/>
      </w:pPr>
      <w:bookmarkStart w:id="211" w:name="_Toc56931542"/>
      <w:r>
        <w:t>DC/DC Converters (if used)</w:t>
      </w:r>
      <w:bookmarkEnd w:id="211"/>
    </w:p>
    <w:tbl>
      <w:tblPr>
        <w:tblStyle w:val="TableGrid"/>
        <w:tblW w:w="0" w:type="auto"/>
        <w:tblLook w:val="04A0" w:firstRow="1" w:lastRow="0" w:firstColumn="1" w:lastColumn="0" w:noHBand="0" w:noVBand="1"/>
      </w:tblPr>
      <w:tblGrid>
        <w:gridCol w:w="13562"/>
      </w:tblGrid>
      <w:tr w:rsidR="00623EF2" w:rsidRPr="00C76A80" w14:paraId="06A80408" w14:textId="77777777" w:rsidTr="00D4594D">
        <w:tc>
          <w:tcPr>
            <w:tcW w:w="13562" w:type="dxa"/>
          </w:tcPr>
          <w:p w14:paraId="3D2319F8" w14:textId="77777777" w:rsidR="00623EF2" w:rsidRPr="00C76A80" w:rsidRDefault="00623EF2" w:rsidP="00D4594D">
            <w:pPr>
              <w:spacing w:line="240" w:lineRule="auto"/>
              <w:jc w:val="both"/>
            </w:pPr>
            <w:r w:rsidRPr="00C76A80">
              <w:rPr>
                <w:rFonts w:ascii="Calibri" w:hAnsi="Calibri" w:cs="Calibri"/>
              </w:rPr>
              <w:t xml:space="preserve">If you use </w:t>
            </w:r>
            <w:r>
              <w:rPr>
                <w:rFonts w:ascii="Calibri" w:hAnsi="Calibri" w:cs="Calibri"/>
              </w:rPr>
              <w:t xml:space="preserve">a </w:t>
            </w:r>
            <w:r w:rsidRPr="00C76A80">
              <w:rPr>
                <w:rFonts w:ascii="Calibri" w:hAnsi="Calibri" w:cs="Calibri"/>
              </w:rPr>
              <w:t>DC/DC converter, describe it here. Provide details about its overcurrent, overtemperature protection and main operating parameters. Introduce how it is turned on and off and how it is ensured that it is turned off by deactivating the GLVS system as described in T11.3.1. Use</w:t>
            </w:r>
            <w:r w:rsidRPr="00C76A80">
              <w:rPr>
                <w:rFonts w:ascii="Calibri" w:eastAsia="Arial" w:hAnsi="Calibri" w:cs="Calibri"/>
              </w:rPr>
              <w:t xml:space="preserve"> </w:t>
            </w:r>
            <w:r w:rsidRPr="00C76A80">
              <w:rPr>
                <w:rFonts w:ascii="Calibri" w:hAnsi="Calibri" w:cs="Calibri"/>
              </w:rPr>
              <w:t>tables</w:t>
            </w:r>
            <w:r w:rsidRPr="00C76A80">
              <w:rPr>
                <w:rFonts w:ascii="Calibri" w:eastAsia="Arial" w:hAnsi="Calibri" w:cs="Calibri"/>
              </w:rPr>
              <w:t xml:space="preserve"> </w:t>
            </w:r>
            <w:r w:rsidRPr="00C76A80">
              <w:rPr>
                <w:rFonts w:ascii="Calibri" w:hAnsi="Calibri" w:cs="Calibri"/>
              </w:rPr>
              <w:t>or</w:t>
            </w:r>
            <w:r w:rsidRPr="00C76A80">
              <w:rPr>
                <w:rFonts w:ascii="Calibri" w:eastAsia="Arial" w:hAnsi="Calibri" w:cs="Calibri"/>
              </w:rPr>
              <w:t xml:space="preserve"> </w:t>
            </w:r>
            <w:r w:rsidRPr="00C76A80">
              <w:rPr>
                <w:rFonts w:ascii="Calibri" w:hAnsi="Calibri" w:cs="Calibri"/>
              </w:rPr>
              <w:t>figures,</w:t>
            </w:r>
            <w:r w:rsidRPr="00C76A80">
              <w:rPr>
                <w:rFonts w:ascii="Calibri" w:eastAsia="Arial" w:hAnsi="Calibri" w:cs="Calibri"/>
              </w:rPr>
              <w:t xml:space="preserve"> </w:t>
            </w:r>
            <w:r w:rsidRPr="00C76A80">
              <w:rPr>
                <w:rFonts w:ascii="Calibri" w:hAnsi="Calibri" w:cs="Calibri"/>
              </w:rPr>
              <w:t>etc.</w:t>
            </w:r>
          </w:p>
        </w:tc>
      </w:tr>
    </w:tbl>
    <w:p w14:paraId="76AF5E93" w14:textId="77777777" w:rsidR="00623EF2" w:rsidRDefault="00623EF2" w:rsidP="00623EF2">
      <w:pPr>
        <w:pStyle w:val="Heading1"/>
      </w:pPr>
      <w:bookmarkStart w:id="212" w:name="_Toc56931543"/>
      <w:r>
        <w:t>Charging</w:t>
      </w:r>
      <w:bookmarkEnd w:id="205"/>
      <w:bookmarkEnd w:id="206"/>
      <w:bookmarkEnd w:id="212"/>
    </w:p>
    <w:tbl>
      <w:tblPr>
        <w:tblStyle w:val="TableGrid"/>
        <w:tblW w:w="5000" w:type="pct"/>
        <w:tblLook w:val="04A0" w:firstRow="1" w:lastRow="0" w:firstColumn="1" w:lastColumn="0" w:noHBand="0" w:noVBand="1"/>
      </w:tblPr>
      <w:tblGrid>
        <w:gridCol w:w="13562"/>
      </w:tblGrid>
      <w:tr w:rsidR="00623EF2" w:rsidRPr="00C76A80" w14:paraId="73C207D8" w14:textId="77777777" w:rsidTr="00D4594D">
        <w:tc>
          <w:tcPr>
            <w:tcW w:w="5000" w:type="pct"/>
          </w:tcPr>
          <w:p w14:paraId="40CC2C08"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how</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accumulator</w:t>
            </w:r>
            <w:r w:rsidRPr="00C76A80">
              <w:rPr>
                <w:rFonts w:ascii="Calibri" w:eastAsia="Arial" w:hAnsi="Calibri" w:cs="Calibri"/>
              </w:rPr>
              <w:t xml:space="preserve"> </w:t>
            </w:r>
            <w:r w:rsidRPr="00C76A80">
              <w:rPr>
                <w:rFonts w:ascii="Calibri" w:hAnsi="Calibri" w:cs="Calibri"/>
              </w:rPr>
              <w:t>will</w:t>
            </w:r>
            <w:r w:rsidRPr="00C76A80">
              <w:rPr>
                <w:rFonts w:ascii="Calibri" w:eastAsia="Arial" w:hAnsi="Calibri" w:cs="Calibri"/>
              </w:rPr>
              <w:t xml:space="preserve"> </w:t>
            </w:r>
            <w:r w:rsidRPr="00C76A80">
              <w:rPr>
                <w:rFonts w:ascii="Calibri" w:hAnsi="Calibri" w:cs="Calibri"/>
              </w:rPr>
              <w:t>be</w:t>
            </w:r>
            <w:r w:rsidRPr="00C76A80">
              <w:rPr>
                <w:rFonts w:ascii="Calibri" w:eastAsia="Arial" w:hAnsi="Calibri" w:cs="Calibri"/>
              </w:rPr>
              <w:t xml:space="preserve"> </w:t>
            </w:r>
            <w:r w:rsidRPr="00C76A80">
              <w:rPr>
                <w:rFonts w:ascii="Calibri" w:hAnsi="Calibri" w:cs="Calibri"/>
              </w:rPr>
              <w:t>charged.</w:t>
            </w:r>
            <w:r w:rsidRPr="00C76A80">
              <w:rPr>
                <w:rFonts w:ascii="Calibri" w:eastAsia="Arial" w:hAnsi="Calibri" w:cs="Calibri"/>
              </w:rPr>
              <w:t xml:space="preserve"> </w:t>
            </w:r>
            <w:r w:rsidRPr="00C76A80">
              <w:rPr>
                <w:rFonts w:ascii="Calibri" w:hAnsi="Calibri" w:cs="Calibri"/>
              </w:rPr>
              <w:t>How</w:t>
            </w:r>
            <w:r w:rsidRPr="00C76A80">
              <w:rPr>
                <w:rFonts w:ascii="Calibri" w:eastAsia="Arial" w:hAnsi="Calibri" w:cs="Calibri"/>
              </w:rPr>
              <w:t xml:space="preserve"> </w:t>
            </w:r>
            <w:r w:rsidRPr="00C76A80">
              <w:rPr>
                <w:rFonts w:ascii="Calibri" w:hAnsi="Calibri" w:cs="Calibri"/>
              </w:rPr>
              <w:t>will</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charger</w:t>
            </w:r>
            <w:r w:rsidRPr="00C76A80">
              <w:rPr>
                <w:rFonts w:ascii="Calibri" w:eastAsia="Arial" w:hAnsi="Calibri" w:cs="Calibri"/>
              </w:rPr>
              <w:t xml:space="preserve"> </w:t>
            </w:r>
            <w:r w:rsidRPr="00C76A80">
              <w:rPr>
                <w:rFonts w:ascii="Calibri" w:hAnsi="Calibri" w:cs="Calibri"/>
              </w:rPr>
              <w:t>be</w:t>
            </w:r>
            <w:r w:rsidRPr="00C76A80">
              <w:rPr>
                <w:rFonts w:ascii="Calibri" w:eastAsia="Arial" w:hAnsi="Calibri" w:cs="Calibri"/>
              </w:rPr>
              <w:t xml:space="preserve"> </w:t>
            </w:r>
            <w:r w:rsidRPr="00C76A80">
              <w:rPr>
                <w:rFonts w:ascii="Calibri" w:hAnsi="Calibri" w:cs="Calibri"/>
              </w:rPr>
              <w:t>connected?</w:t>
            </w:r>
            <w:r w:rsidRPr="00C76A80">
              <w:rPr>
                <w:rFonts w:ascii="Calibri" w:eastAsia="Arial" w:hAnsi="Calibri" w:cs="Calibri"/>
              </w:rPr>
              <w:t xml:space="preserve"> </w:t>
            </w:r>
            <w:r w:rsidRPr="00C76A80">
              <w:rPr>
                <w:rFonts w:ascii="Calibri" w:hAnsi="Calibri" w:cs="Calibri"/>
              </w:rPr>
              <w:t>How</w:t>
            </w:r>
            <w:r w:rsidRPr="00C76A80">
              <w:rPr>
                <w:rFonts w:ascii="Calibri" w:eastAsia="Arial" w:hAnsi="Calibri" w:cs="Calibri"/>
              </w:rPr>
              <w:t xml:space="preserve"> </w:t>
            </w:r>
            <w:r w:rsidRPr="00C76A80">
              <w:rPr>
                <w:rFonts w:ascii="Calibri" w:hAnsi="Calibri" w:cs="Calibri"/>
              </w:rPr>
              <w:t>will</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accumulator</w:t>
            </w:r>
            <w:r w:rsidRPr="00C76A80">
              <w:rPr>
                <w:rFonts w:ascii="Calibri" w:eastAsia="Arial" w:hAnsi="Calibri" w:cs="Calibri"/>
              </w:rPr>
              <w:t xml:space="preserve"> </w:t>
            </w:r>
            <w:r w:rsidRPr="00C76A80">
              <w:rPr>
                <w:rFonts w:ascii="Calibri" w:hAnsi="Calibri" w:cs="Calibri"/>
              </w:rPr>
              <w:t>be</w:t>
            </w:r>
            <w:r w:rsidRPr="00C76A80">
              <w:rPr>
                <w:rFonts w:ascii="Calibri" w:eastAsia="Arial" w:hAnsi="Calibri" w:cs="Calibri"/>
              </w:rPr>
              <w:t xml:space="preserve"> </w:t>
            </w:r>
            <w:r w:rsidRPr="00C76A80">
              <w:rPr>
                <w:rFonts w:ascii="Calibri" w:hAnsi="Calibri" w:cs="Calibri"/>
              </w:rPr>
              <w:t>supervised</w:t>
            </w:r>
            <w:r w:rsidRPr="00C76A80">
              <w:rPr>
                <w:rFonts w:ascii="Calibri" w:eastAsia="Arial" w:hAnsi="Calibri" w:cs="Calibri"/>
              </w:rPr>
              <w:t xml:space="preserve"> </w:t>
            </w:r>
            <w:r w:rsidRPr="00C76A80">
              <w:rPr>
                <w:rFonts w:ascii="Calibri" w:hAnsi="Calibri" w:cs="Calibri"/>
              </w:rPr>
              <w:t>during</w:t>
            </w:r>
            <w:r w:rsidRPr="00C76A80">
              <w:rPr>
                <w:rFonts w:ascii="Calibri" w:eastAsia="Arial" w:hAnsi="Calibri" w:cs="Calibri"/>
              </w:rPr>
              <w:t xml:space="preserve"> </w:t>
            </w:r>
            <w:r w:rsidRPr="00C76A80">
              <w:rPr>
                <w:rFonts w:ascii="Calibri" w:hAnsi="Calibri" w:cs="Calibri"/>
              </w:rPr>
              <w:t>charging?</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schematics,</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etc.,</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needed.</w:t>
            </w:r>
          </w:p>
        </w:tc>
      </w:tr>
    </w:tbl>
    <w:p w14:paraId="75B3DA9C" w14:textId="77777777" w:rsidR="00623EF2" w:rsidRPr="00C76A80" w:rsidRDefault="00623EF2" w:rsidP="00623EF2">
      <w:pPr>
        <w:spacing w:line="240" w:lineRule="auto"/>
        <w:jc w:val="both"/>
        <w:rPr>
          <w:rFonts w:ascii="Calibri" w:hAnsi="Calibri" w:cs="Calibri"/>
        </w:rPr>
      </w:pPr>
      <w:r w:rsidRPr="00C76A80">
        <w:rPr>
          <w:rFonts w:ascii="Calibri" w:hAnsi="Calibri" w:cs="Calibri"/>
        </w:rPr>
        <w:t>Additionally, fill out the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97"/>
        <w:gridCol w:w="1353"/>
        <w:gridCol w:w="1353"/>
        <w:gridCol w:w="1353"/>
        <w:gridCol w:w="3668"/>
        <w:gridCol w:w="1366"/>
        <w:gridCol w:w="1366"/>
      </w:tblGrid>
      <w:tr w:rsidR="00623EF2" w:rsidRPr="00C76A80" w14:paraId="4269863C" w14:textId="77777777" w:rsidTr="00D4594D">
        <w:trPr>
          <w:cantSplit/>
          <w:tblHeader/>
        </w:trPr>
        <w:tc>
          <w:tcPr>
            <w:tcW w:w="1142" w:type="pct"/>
            <w:shd w:val="clear" w:color="auto" w:fill="auto"/>
            <w:vAlign w:val="center"/>
            <w:hideMark/>
          </w:tcPr>
          <w:p w14:paraId="0FD6774E"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Charger Type:</w:t>
            </w:r>
          </w:p>
        </w:tc>
        <w:tc>
          <w:tcPr>
            <w:tcW w:w="499" w:type="pct"/>
            <w:shd w:val="clear" w:color="auto" w:fill="auto"/>
            <w:vAlign w:val="center"/>
            <w:hideMark/>
          </w:tcPr>
          <w:p w14:paraId="31AB9CB7"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Maximum charging power:</w:t>
            </w:r>
          </w:p>
        </w:tc>
        <w:tc>
          <w:tcPr>
            <w:tcW w:w="499" w:type="pct"/>
            <w:shd w:val="clear" w:color="auto" w:fill="auto"/>
            <w:vAlign w:val="center"/>
            <w:hideMark/>
          </w:tcPr>
          <w:p w14:paraId="1FA7E6DC"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Maximum charging voltage:</w:t>
            </w:r>
          </w:p>
        </w:tc>
        <w:tc>
          <w:tcPr>
            <w:tcW w:w="499" w:type="pct"/>
            <w:shd w:val="clear" w:color="auto" w:fill="auto"/>
            <w:vAlign w:val="center"/>
            <w:hideMark/>
          </w:tcPr>
          <w:p w14:paraId="07503940"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Maximum charging current:</w:t>
            </w:r>
          </w:p>
        </w:tc>
        <w:tc>
          <w:tcPr>
            <w:tcW w:w="1353" w:type="pct"/>
            <w:shd w:val="clear" w:color="auto" w:fill="auto"/>
            <w:vAlign w:val="center"/>
            <w:hideMark/>
          </w:tcPr>
          <w:p w14:paraId="2BB10FFD"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Interface with accumulator</w:t>
            </w:r>
          </w:p>
        </w:tc>
        <w:tc>
          <w:tcPr>
            <w:tcW w:w="504" w:type="pct"/>
            <w:shd w:val="clear" w:color="auto" w:fill="auto"/>
            <w:vAlign w:val="center"/>
            <w:hideMark/>
          </w:tcPr>
          <w:p w14:paraId="42BF182E"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Input voltage:</w:t>
            </w:r>
          </w:p>
        </w:tc>
        <w:tc>
          <w:tcPr>
            <w:tcW w:w="504" w:type="pct"/>
            <w:shd w:val="clear" w:color="auto" w:fill="auto"/>
            <w:vAlign w:val="center"/>
            <w:hideMark/>
          </w:tcPr>
          <w:p w14:paraId="380F6A30"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Input current:</w:t>
            </w:r>
          </w:p>
        </w:tc>
      </w:tr>
      <w:tr w:rsidR="00623EF2" w:rsidRPr="00C76A80" w14:paraId="06332516" w14:textId="77777777" w:rsidTr="00D4594D">
        <w:trPr>
          <w:cantSplit/>
        </w:trPr>
        <w:tc>
          <w:tcPr>
            <w:tcW w:w="1142" w:type="pct"/>
            <w:shd w:val="clear" w:color="auto" w:fill="auto"/>
            <w:vAlign w:val="center"/>
            <w:hideMark/>
          </w:tcPr>
          <w:p w14:paraId="654F7A9F"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ABC Charger</w:t>
            </w:r>
          </w:p>
        </w:tc>
        <w:tc>
          <w:tcPr>
            <w:tcW w:w="499" w:type="pct"/>
            <w:shd w:val="clear" w:color="auto" w:fill="auto"/>
            <w:vAlign w:val="center"/>
            <w:hideMark/>
          </w:tcPr>
          <w:p w14:paraId="352002E6"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3kW</w:t>
            </w:r>
          </w:p>
        </w:tc>
        <w:tc>
          <w:tcPr>
            <w:tcW w:w="499" w:type="pct"/>
            <w:shd w:val="clear" w:color="auto" w:fill="auto"/>
            <w:vAlign w:val="center"/>
            <w:hideMark/>
          </w:tcPr>
          <w:p w14:paraId="281C02EE"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550V</w:t>
            </w:r>
          </w:p>
        </w:tc>
        <w:tc>
          <w:tcPr>
            <w:tcW w:w="499" w:type="pct"/>
            <w:shd w:val="clear" w:color="auto" w:fill="auto"/>
            <w:vAlign w:val="center"/>
            <w:hideMark/>
          </w:tcPr>
          <w:p w14:paraId="55A921FA"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20A</w:t>
            </w:r>
          </w:p>
        </w:tc>
        <w:tc>
          <w:tcPr>
            <w:tcW w:w="1353" w:type="pct"/>
            <w:shd w:val="clear" w:color="auto" w:fill="auto"/>
            <w:vAlign w:val="center"/>
            <w:hideMark/>
          </w:tcPr>
          <w:p w14:paraId="54895287"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CAN-Bus, proprietary, serial communication...</w:t>
            </w:r>
          </w:p>
        </w:tc>
        <w:tc>
          <w:tcPr>
            <w:tcW w:w="504" w:type="pct"/>
            <w:shd w:val="clear" w:color="auto" w:fill="auto"/>
            <w:vAlign w:val="center"/>
            <w:hideMark/>
          </w:tcPr>
          <w:p w14:paraId="332FF5A9"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230VAC</w:t>
            </w:r>
          </w:p>
        </w:tc>
        <w:tc>
          <w:tcPr>
            <w:tcW w:w="504" w:type="pct"/>
            <w:shd w:val="clear" w:color="auto" w:fill="auto"/>
            <w:vAlign w:val="center"/>
            <w:hideMark/>
          </w:tcPr>
          <w:p w14:paraId="51F02E75" w14:textId="77777777" w:rsidR="00623EF2" w:rsidRPr="00C76A80" w:rsidRDefault="00623EF2" w:rsidP="00D4594D">
            <w:pPr>
              <w:keepNext/>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16A</w:t>
            </w:r>
          </w:p>
        </w:tc>
      </w:tr>
    </w:tbl>
    <w:p w14:paraId="732263A7" w14:textId="77777777" w:rsidR="00623EF2" w:rsidRPr="00CF09C6" w:rsidRDefault="00623EF2" w:rsidP="00623EF2">
      <w:pPr>
        <w:pStyle w:val="Table"/>
        <w:spacing w:before="0" w:line="240" w:lineRule="auto"/>
        <w:jc w:val="center"/>
        <w:rPr>
          <w:rFonts w:ascii="Calibri" w:hAnsi="Calibri" w:cs="Calibri"/>
          <w:sz w:val="22"/>
          <w:szCs w:val="22"/>
        </w:rPr>
      </w:pPr>
      <w:bookmarkStart w:id="213" w:name="_Toc33283736"/>
      <w:bookmarkStart w:id="214" w:name="_Toc399226751"/>
      <w:bookmarkStart w:id="215" w:name="_Toc56931378"/>
      <w:r w:rsidRPr="00CF09C6">
        <w:rPr>
          <w:rFonts w:ascii="Calibri" w:hAnsi="Calibri" w:cs="Calibri"/>
          <w:sz w:val="22"/>
          <w:szCs w:val="22"/>
        </w:rPr>
        <w:t xml:space="preserve">Table </w:t>
      </w:r>
      <w:r w:rsidRPr="00CF09C6">
        <w:rPr>
          <w:sz w:val="22"/>
          <w:szCs w:val="22"/>
        </w:rPr>
        <w:fldChar w:fldCharType="begin"/>
      </w:r>
      <w:r w:rsidRPr="00CF09C6">
        <w:rPr>
          <w:rFonts w:ascii="Calibri" w:hAnsi="Calibri" w:cs="Calibri"/>
          <w:sz w:val="22"/>
          <w:szCs w:val="22"/>
        </w:rPr>
        <w:instrText xml:space="preserve"> STYLEREF 1 \s </w:instrText>
      </w:r>
      <w:r w:rsidRPr="00CF09C6">
        <w:rPr>
          <w:sz w:val="22"/>
          <w:szCs w:val="22"/>
        </w:rPr>
        <w:fldChar w:fldCharType="separate"/>
      </w:r>
      <w:r>
        <w:rPr>
          <w:rFonts w:ascii="Calibri" w:hAnsi="Calibri" w:cs="Calibri"/>
          <w:noProof/>
          <w:sz w:val="22"/>
          <w:szCs w:val="22"/>
        </w:rPr>
        <w:t>4</w:t>
      </w:r>
      <w:r w:rsidRPr="00CF09C6">
        <w:rPr>
          <w:sz w:val="22"/>
          <w:szCs w:val="22"/>
        </w:rPr>
        <w:fldChar w:fldCharType="end"/>
      </w:r>
      <w:r w:rsidRPr="00CF09C6">
        <w:rPr>
          <w:rFonts w:ascii="Calibri" w:hAnsi="Calibri" w:cs="Calibri"/>
          <w:sz w:val="22"/>
          <w:szCs w:val="22"/>
        </w:rPr>
        <w:t>.</w:t>
      </w:r>
      <w:r w:rsidRPr="00CF09C6">
        <w:rPr>
          <w:sz w:val="22"/>
          <w:szCs w:val="22"/>
        </w:rPr>
        <w:fldChar w:fldCharType="begin"/>
      </w:r>
      <w:r w:rsidRPr="00CF09C6">
        <w:rPr>
          <w:rFonts w:ascii="Calibri" w:hAnsi="Calibri" w:cs="Calibri"/>
          <w:sz w:val="22"/>
          <w:szCs w:val="22"/>
        </w:rPr>
        <w:instrText xml:space="preserve"> SEQ Table \* ARABIC \s 1 </w:instrText>
      </w:r>
      <w:r w:rsidRPr="00CF09C6">
        <w:rPr>
          <w:sz w:val="22"/>
          <w:szCs w:val="22"/>
        </w:rPr>
        <w:fldChar w:fldCharType="separate"/>
      </w:r>
      <w:r>
        <w:rPr>
          <w:rFonts w:ascii="Calibri" w:hAnsi="Calibri" w:cs="Calibri"/>
          <w:noProof/>
          <w:sz w:val="22"/>
          <w:szCs w:val="22"/>
        </w:rPr>
        <w:t>1</w:t>
      </w:r>
      <w:r w:rsidRPr="00CF09C6">
        <w:rPr>
          <w:sz w:val="22"/>
          <w:szCs w:val="22"/>
        </w:rPr>
        <w:fldChar w:fldCharType="end"/>
      </w:r>
      <w:r w:rsidRPr="00CF09C6">
        <w:rPr>
          <w:rFonts w:ascii="Calibri" w:hAnsi="Calibri" w:cs="Calibri"/>
          <w:sz w:val="22"/>
          <w:szCs w:val="22"/>
        </w:rPr>
        <w:t xml:space="preserve"> General charger data</w:t>
      </w:r>
      <w:bookmarkEnd w:id="213"/>
      <w:bookmarkEnd w:id="214"/>
      <w:bookmarkEnd w:id="215"/>
    </w:p>
    <w:p w14:paraId="0955F362" w14:textId="77777777" w:rsidR="00623EF2" w:rsidRDefault="00623EF2" w:rsidP="00623EF2">
      <w:pPr>
        <w:pStyle w:val="Heading3"/>
        <w:spacing w:line="240" w:lineRule="auto"/>
      </w:pPr>
      <w:bookmarkStart w:id="216" w:name="_Toc33283725"/>
      <w:bookmarkStart w:id="217" w:name="_Toc399226696"/>
      <w:bookmarkStart w:id="218" w:name="_Toc56931544"/>
      <w:r>
        <w:t>Mechanical</w:t>
      </w:r>
      <w:r>
        <w:rPr>
          <w:rFonts w:eastAsia="Arial"/>
        </w:rPr>
        <w:t xml:space="preserve"> </w:t>
      </w:r>
      <w:r>
        <w:t>Configuration/materials</w:t>
      </w:r>
      <w:bookmarkEnd w:id="216"/>
      <w:bookmarkEnd w:id="217"/>
      <w:bookmarkEnd w:id="218"/>
    </w:p>
    <w:tbl>
      <w:tblPr>
        <w:tblStyle w:val="TableGrid"/>
        <w:tblW w:w="5000" w:type="pct"/>
        <w:tblLook w:val="04A0" w:firstRow="1" w:lastRow="0" w:firstColumn="1" w:lastColumn="0" w:noHBand="0" w:noVBand="1"/>
      </w:tblPr>
      <w:tblGrid>
        <w:gridCol w:w="13562"/>
      </w:tblGrid>
      <w:tr w:rsidR="00623EF2" w:rsidRPr="00C76A80" w14:paraId="1CA87B25" w14:textId="77777777" w:rsidTr="00D4594D">
        <w:tc>
          <w:tcPr>
            <w:tcW w:w="5000" w:type="pct"/>
          </w:tcPr>
          <w:p w14:paraId="4166B7DD"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concept</w:t>
            </w:r>
            <w:r w:rsidRPr="00C76A80">
              <w:rPr>
                <w:rFonts w:ascii="Calibri" w:eastAsia="Arial" w:hAnsi="Calibri" w:cs="Calibri"/>
              </w:rPr>
              <w:t xml:space="preserve"> </w:t>
            </w:r>
            <w:r w:rsidRPr="00C76A80">
              <w:rPr>
                <w:rFonts w:ascii="Calibri" w:hAnsi="Calibri" w:cs="Calibri"/>
              </w:rPr>
              <w:t>of</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container,</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how</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cells</w:t>
            </w:r>
            <w:r w:rsidRPr="00C76A80">
              <w:rPr>
                <w:rFonts w:ascii="Calibri" w:eastAsia="Arial" w:hAnsi="Calibri" w:cs="Calibri"/>
              </w:rPr>
              <w:t xml:space="preserve"> </w:t>
            </w:r>
            <w:r w:rsidRPr="00C76A80">
              <w:rPr>
                <w:rFonts w:ascii="Calibri" w:hAnsi="Calibri" w:cs="Calibri"/>
              </w:rPr>
              <w:t>are</w:t>
            </w:r>
            <w:r w:rsidRPr="00C76A80">
              <w:rPr>
                <w:rFonts w:ascii="Calibri" w:eastAsia="Arial" w:hAnsi="Calibri" w:cs="Calibri"/>
              </w:rPr>
              <w:t xml:space="preserve"> </w:t>
            </w:r>
            <w:r w:rsidRPr="00C76A80">
              <w:rPr>
                <w:rFonts w:ascii="Calibri" w:hAnsi="Calibri" w:cs="Calibri"/>
              </w:rPr>
              <w:t>mounted,</w:t>
            </w:r>
            <w:r w:rsidRPr="00C76A80">
              <w:rPr>
                <w:rFonts w:ascii="Calibri" w:eastAsia="Arial" w:hAnsi="Calibri" w:cs="Calibri"/>
              </w:rPr>
              <w:t xml:space="preserve"> </w:t>
            </w:r>
            <w:r w:rsidRPr="00C76A80">
              <w:rPr>
                <w:rFonts w:ascii="Calibri" w:hAnsi="Calibri" w:cs="Calibri"/>
              </w:rPr>
              <w:t>use</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data</w:t>
            </w:r>
            <w:r w:rsidRPr="00C76A80">
              <w:rPr>
                <w:rFonts w:ascii="Calibri" w:eastAsia="Arial" w:hAnsi="Calibri" w:cs="Calibri"/>
              </w:rPr>
              <w:t xml:space="preserve"> </w:t>
            </w:r>
            <w:r w:rsidRPr="00C76A80">
              <w:rPr>
                <w:rFonts w:ascii="Calibri" w:hAnsi="Calibri" w:cs="Calibri"/>
              </w:rPr>
              <w:t>regarding</w:t>
            </w:r>
            <w:r w:rsidRPr="00C76A80">
              <w:rPr>
                <w:rFonts w:ascii="Calibri" w:eastAsia="Arial" w:hAnsi="Calibri" w:cs="Calibri"/>
              </w:rPr>
              <w:t xml:space="preserve"> </w:t>
            </w:r>
            <w:r w:rsidRPr="00C76A80">
              <w:rPr>
                <w:rFonts w:ascii="Calibri" w:hAnsi="Calibri" w:cs="Calibri"/>
              </w:rPr>
              <w:t>materials used,</w:t>
            </w:r>
            <w:r w:rsidRPr="00C76A80">
              <w:rPr>
                <w:rFonts w:ascii="Calibri" w:eastAsia="Arial" w:hAnsi="Calibri" w:cs="Calibri"/>
              </w:rPr>
              <w:t xml:space="preserve"> </w:t>
            </w:r>
            <w:r w:rsidRPr="00C76A80">
              <w:rPr>
                <w:rFonts w:ascii="Calibri" w:hAnsi="Calibri" w:cs="Calibri"/>
              </w:rPr>
              <w:t>etc.</w:t>
            </w:r>
          </w:p>
        </w:tc>
      </w:tr>
    </w:tbl>
    <w:p w14:paraId="0688F676" w14:textId="77777777" w:rsidR="00623EF2" w:rsidRDefault="00623EF2" w:rsidP="00623EF2">
      <w:pPr>
        <w:pStyle w:val="Heading3"/>
        <w:spacing w:line="240" w:lineRule="auto"/>
      </w:pPr>
      <w:bookmarkStart w:id="219" w:name="_Toc33283726"/>
      <w:bookmarkStart w:id="220" w:name="_Toc399226697"/>
      <w:bookmarkStart w:id="221" w:name="_Toc56931545"/>
      <w:r>
        <w:t>Position</w:t>
      </w:r>
      <w:r>
        <w:rPr>
          <w:rFonts w:eastAsia="Arial"/>
        </w:rPr>
        <w:t xml:space="preserve"> </w:t>
      </w:r>
      <w:r>
        <w:t>in</w:t>
      </w:r>
      <w:r>
        <w:rPr>
          <w:rFonts w:eastAsia="Arial"/>
        </w:rPr>
        <w:t xml:space="preserve"> </w:t>
      </w:r>
      <w:r>
        <w:t>car</w:t>
      </w:r>
      <w:bookmarkEnd w:id="219"/>
      <w:bookmarkEnd w:id="220"/>
      <w:bookmarkEnd w:id="221"/>
    </w:p>
    <w:tbl>
      <w:tblPr>
        <w:tblStyle w:val="TableGrid"/>
        <w:tblW w:w="5000" w:type="pct"/>
        <w:tblLook w:val="04A0" w:firstRow="1" w:lastRow="0" w:firstColumn="1" w:lastColumn="0" w:noHBand="0" w:noVBand="1"/>
      </w:tblPr>
      <w:tblGrid>
        <w:gridCol w:w="13562"/>
      </w:tblGrid>
      <w:tr w:rsidR="00623EF2" w:rsidRPr="00C76A80" w14:paraId="43AE00EC" w14:textId="77777777" w:rsidTr="00D4594D">
        <w:tc>
          <w:tcPr>
            <w:tcW w:w="5000" w:type="pct"/>
          </w:tcPr>
          <w:p w14:paraId="4F63D34D"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Provide</w:t>
            </w:r>
            <w:r w:rsidRPr="00C76A80">
              <w:rPr>
                <w:rFonts w:asciiTheme="minorHAnsi" w:eastAsia="Arial" w:hAnsiTheme="minorHAnsi" w:cstheme="minorHAnsi"/>
              </w:rPr>
              <w:t xml:space="preserve"> </w:t>
            </w:r>
            <w:r w:rsidRPr="00C76A80">
              <w:rPr>
                <w:rFonts w:asciiTheme="minorHAnsi" w:hAnsiTheme="minorHAnsi" w:cstheme="minorHAnsi"/>
              </w:rPr>
              <w:t>CAD renderings</w:t>
            </w:r>
            <w:r w:rsidRPr="00C76A80">
              <w:rPr>
                <w:rFonts w:asciiTheme="minorHAnsi" w:eastAsia="Arial" w:hAnsiTheme="minorHAnsi" w:cstheme="minorHAnsi"/>
              </w:rPr>
              <w:t xml:space="preserve"> </w:t>
            </w:r>
            <w:r w:rsidRPr="00C76A80">
              <w:rPr>
                <w:rFonts w:asciiTheme="minorHAnsi" w:hAnsiTheme="minorHAnsi" w:cstheme="minorHAnsi"/>
              </w:rPr>
              <w:t>showing</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relevant</w:t>
            </w:r>
            <w:r w:rsidRPr="00C76A80">
              <w:rPr>
                <w:rFonts w:asciiTheme="minorHAnsi" w:eastAsia="Arial" w:hAnsiTheme="minorHAnsi" w:cstheme="minorHAnsi"/>
              </w:rPr>
              <w:t xml:space="preserve"> </w:t>
            </w:r>
            <w:r w:rsidRPr="00C76A80">
              <w:rPr>
                <w:rFonts w:asciiTheme="minorHAnsi" w:hAnsiTheme="minorHAnsi" w:cstheme="minorHAnsi"/>
              </w:rPr>
              <w:t>parts.</w:t>
            </w:r>
            <w:r w:rsidRPr="00C76A80">
              <w:rPr>
                <w:rFonts w:asciiTheme="minorHAnsi" w:eastAsia="Arial" w:hAnsiTheme="minorHAnsi" w:cstheme="minorHAnsi"/>
              </w:rPr>
              <w:t xml:space="preserve"> </w:t>
            </w:r>
            <w:r w:rsidRPr="00C76A80">
              <w:rPr>
                <w:rFonts w:asciiTheme="minorHAnsi" w:hAnsiTheme="minorHAnsi" w:cstheme="minorHAnsi"/>
              </w:rPr>
              <w:t>Mark</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parts</w:t>
            </w:r>
            <w:r w:rsidRPr="00C76A80">
              <w:rPr>
                <w:rFonts w:asciiTheme="minorHAnsi" w:eastAsia="Arial" w:hAnsiTheme="minorHAnsi" w:cstheme="minorHAnsi"/>
              </w:rPr>
              <w:t xml:space="preserve"> </w:t>
            </w:r>
            <w:r w:rsidRPr="00C76A80">
              <w:rPr>
                <w:rFonts w:asciiTheme="minorHAnsi" w:hAnsiTheme="minorHAnsi" w:cstheme="minorHAnsi"/>
              </w:rPr>
              <w:t>in</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rendering,</w:t>
            </w:r>
            <w:r w:rsidRPr="00C76A80">
              <w:rPr>
                <w:rFonts w:asciiTheme="minorHAnsi" w:eastAsia="Arial" w:hAnsiTheme="minorHAnsi" w:cstheme="minorHAnsi"/>
              </w:rPr>
              <w:t xml:space="preserve"> </w:t>
            </w:r>
            <w:r w:rsidRPr="00C76A80">
              <w:rPr>
                <w:rFonts w:asciiTheme="minorHAnsi" w:hAnsiTheme="minorHAnsi" w:cstheme="minorHAnsi"/>
              </w:rPr>
              <w:t>if</w:t>
            </w:r>
            <w:r w:rsidRPr="00C76A80">
              <w:rPr>
                <w:rFonts w:asciiTheme="minorHAnsi" w:eastAsia="Arial" w:hAnsiTheme="minorHAnsi" w:cstheme="minorHAnsi"/>
              </w:rPr>
              <w:t xml:space="preserve"> </w:t>
            </w:r>
            <w:r w:rsidRPr="00C76A80">
              <w:rPr>
                <w:rFonts w:asciiTheme="minorHAnsi" w:hAnsiTheme="minorHAnsi" w:cstheme="minorHAnsi"/>
              </w:rPr>
              <w:t>necessary. Ensure that the required mechanical structure to protect the accumulator and other electrical components are clearly identified.</w:t>
            </w:r>
          </w:p>
        </w:tc>
      </w:tr>
    </w:tbl>
    <w:p w14:paraId="0566304F" w14:textId="77777777" w:rsidR="00623EF2" w:rsidRDefault="00623EF2" w:rsidP="00623EF2">
      <w:pPr>
        <w:pStyle w:val="Heading3"/>
      </w:pPr>
      <w:bookmarkStart w:id="222" w:name="_Toc56931546"/>
      <w:bookmarkStart w:id="223" w:name="_Toc33294410"/>
      <w:bookmarkStart w:id="224" w:name="_Toc399226699"/>
      <w:r>
        <w:t>Charging Shutdown Circuit</w:t>
      </w:r>
      <w:bookmarkEnd w:id="222"/>
    </w:p>
    <w:tbl>
      <w:tblPr>
        <w:tblStyle w:val="TableGrid"/>
        <w:tblW w:w="5000" w:type="pct"/>
        <w:tblLook w:val="04A0" w:firstRow="1" w:lastRow="0" w:firstColumn="1" w:lastColumn="0" w:noHBand="0" w:noVBand="1"/>
      </w:tblPr>
      <w:tblGrid>
        <w:gridCol w:w="13562"/>
      </w:tblGrid>
      <w:tr w:rsidR="00623EF2" w:rsidRPr="00C76A80" w14:paraId="171C96E6" w14:textId="77777777" w:rsidTr="00D4594D">
        <w:tc>
          <w:tcPr>
            <w:tcW w:w="5000" w:type="pct"/>
          </w:tcPr>
          <w:p w14:paraId="3C58009F" w14:textId="77777777" w:rsidR="00623EF2" w:rsidRPr="00C76A80" w:rsidRDefault="00623EF2" w:rsidP="00D4594D">
            <w:pPr>
              <w:rPr>
                <w:rFonts w:asciiTheme="minorHAnsi" w:hAnsiTheme="minorHAnsi" w:cstheme="minorHAnsi"/>
              </w:rPr>
            </w:pPr>
            <w:r w:rsidRPr="00C76A80">
              <w:rPr>
                <w:rFonts w:asciiTheme="minorHAnsi" w:hAnsiTheme="minorHAnsi" w:cstheme="minorHAnsi"/>
              </w:rPr>
              <w:t>Describe your charging shutdown circuit</w:t>
            </w:r>
          </w:p>
        </w:tc>
      </w:tr>
    </w:tbl>
    <w:p w14:paraId="3ED5C5CE" w14:textId="77777777" w:rsidR="00623EF2" w:rsidRPr="00A3182A" w:rsidRDefault="00623EF2" w:rsidP="00623EF2">
      <w:pPr>
        <w:pStyle w:val="Heading3"/>
      </w:pPr>
      <w:bookmarkStart w:id="225" w:name="_Toc56931547"/>
      <w:r w:rsidRPr="00A3182A">
        <w:t xml:space="preserve">Failure detection, </w:t>
      </w:r>
      <w:proofErr w:type="gramStart"/>
      <w:r w:rsidRPr="00A3182A">
        <w:t>control</w:t>
      </w:r>
      <w:proofErr w:type="gramEnd"/>
      <w:r w:rsidRPr="00A3182A">
        <w:t xml:space="preserve"> and mitigation</w:t>
      </w:r>
      <w:bookmarkEnd w:id="225"/>
    </w:p>
    <w:tbl>
      <w:tblPr>
        <w:tblStyle w:val="TableGrid"/>
        <w:tblW w:w="5000" w:type="pct"/>
        <w:tblLook w:val="04A0" w:firstRow="1" w:lastRow="0" w:firstColumn="1" w:lastColumn="0" w:noHBand="0" w:noVBand="1"/>
      </w:tblPr>
      <w:tblGrid>
        <w:gridCol w:w="13562"/>
      </w:tblGrid>
      <w:tr w:rsidR="00623EF2" w:rsidRPr="00C76A80" w14:paraId="17F8022C" w14:textId="77777777" w:rsidTr="00D4594D">
        <w:tc>
          <w:tcPr>
            <w:tcW w:w="5000" w:type="pct"/>
          </w:tcPr>
          <w:p w14:paraId="2A1237EB" w14:textId="77777777" w:rsidR="00623EF2" w:rsidRPr="00C76A80" w:rsidRDefault="00623EF2" w:rsidP="00D4594D">
            <w:pPr>
              <w:spacing w:line="240" w:lineRule="auto"/>
              <w:rPr>
                <w:rFonts w:asciiTheme="minorHAnsi" w:hAnsiTheme="minorHAnsi" w:cstheme="minorHAnsi"/>
              </w:rPr>
            </w:pPr>
            <w:r>
              <w:rPr>
                <w:rFonts w:asciiTheme="minorHAnsi" w:hAnsiTheme="minorHAnsi" w:cstheme="minorHAnsi"/>
              </w:rPr>
              <w:t xml:space="preserve">Briefly describe the causes and consequences of key failures </w:t>
            </w:r>
            <w:r w:rsidRPr="00C76A80">
              <w:rPr>
                <w:rFonts w:asciiTheme="minorHAnsi" w:eastAsia="Arial" w:hAnsiTheme="minorHAnsi" w:cstheme="minorHAnsi"/>
              </w:rPr>
              <w:t xml:space="preserve">of your charger, its </w:t>
            </w:r>
            <w:proofErr w:type="gramStart"/>
            <w:r w:rsidRPr="00C76A80">
              <w:rPr>
                <w:rFonts w:asciiTheme="minorHAnsi" w:eastAsia="Arial" w:hAnsiTheme="minorHAnsi" w:cstheme="minorHAnsi"/>
              </w:rPr>
              <w:t>inputs</w:t>
            </w:r>
            <w:proofErr w:type="gramEnd"/>
            <w:r w:rsidRPr="00C76A80">
              <w:rPr>
                <w:rFonts w:asciiTheme="minorHAnsi" w:eastAsia="Arial" w:hAnsiTheme="minorHAnsi" w:cstheme="minorHAnsi"/>
              </w:rPr>
              <w:t xml:space="preserve"> and outputs and how they are detected, mitigated and controlled.</w:t>
            </w:r>
          </w:p>
        </w:tc>
      </w:tr>
    </w:tbl>
    <w:p w14:paraId="2078169F" w14:textId="77777777" w:rsidR="00623EF2" w:rsidRDefault="00623EF2" w:rsidP="00623EF2">
      <w:pPr>
        <w:pStyle w:val="Heading1"/>
        <w:spacing w:line="240" w:lineRule="auto"/>
      </w:pPr>
      <w:bookmarkStart w:id="226" w:name="_Toc56931548"/>
      <w:r>
        <w:t>Data Logger</w:t>
      </w:r>
      <w:bookmarkEnd w:id="223"/>
      <w:bookmarkEnd w:id="224"/>
      <w:bookmarkEnd w:id="226"/>
    </w:p>
    <w:p w14:paraId="3A0893ED" w14:textId="77777777" w:rsidR="00623EF2" w:rsidRDefault="00623EF2" w:rsidP="00623EF2">
      <w:pPr>
        <w:pStyle w:val="Heading2"/>
        <w:spacing w:line="240" w:lineRule="auto"/>
      </w:pPr>
      <w:bookmarkStart w:id="227" w:name="_Toc33294411"/>
      <w:bookmarkStart w:id="228" w:name="_Toc399226700"/>
      <w:bookmarkStart w:id="229" w:name="_Toc56931549"/>
      <w:r>
        <w:t>Description</w:t>
      </w:r>
      <w:bookmarkEnd w:id="227"/>
      <w:bookmarkEnd w:id="228"/>
      <w:bookmarkEnd w:id="229"/>
    </w:p>
    <w:tbl>
      <w:tblPr>
        <w:tblStyle w:val="TableGrid"/>
        <w:tblW w:w="5000" w:type="pct"/>
        <w:tblLook w:val="04A0" w:firstRow="1" w:lastRow="0" w:firstColumn="1" w:lastColumn="0" w:noHBand="0" w:noVBand="1"/>
      </w:tblPr>
      <w:tblGrid>
        <w:gridCol w:w="13562"/>
      </w:tblGrid>
      <w:tr w:rsidR="00623EF2" w:rsidRPr="00C76A80" w14:paraId="384F4557" w14:textId="77777777" w:rsidTr="00D4594D">
        <w:tc>
          <w:tcPr>
            <w:tcW w:w="5000" w:type="pct"/>
          </w:tcPr>
          <w:p w14:paraId="761FAD7B"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Describe</w:t>
            </w:r>
            <w:r w:rsidRPr="00C76A80">
              <w:rPr>
                <w:rFonts w:asciiTheme="minorHAnsi" w:eastAsia="Arial" w:hAnsiTheme="minorHAnsi" w:cstheme="minorHAnsi"/>
              </w:rPr>
              <w:t xml:space="preserve"> </w:t>
            </w:r>
            <w:r w:rsidRPr="00C76A80">
              <w:rPr>
                <w:rFonts w:asciiTheme="minorHAnsi" w:hAnsiTheme="minorHAnsi" w:cstheme="minorHAnsi"/>
              </w:rPr>
              <w:t>where</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 xml:space="preserve">data logger, </w:t>
            </w:r>
            <w:r w:rsidRPr="00C76A80">
              <w:rPr>
                <w:rFonts w:asciiTheme="minorHAnsi" w:eastAsia="Arial" w:hAnsiTheme="minorHAnsi" w:cstheme="minorHAnsi"/>
              </w:rPr>
              <w:t xml:space="preserve">current sensor and voltage sensor are </w:t>
            </w:r>
            <w:r w:rsidRPr="00C76A80">
              <w:rPr>
                <w:rFonts w:asciiTheme="minorHAnsi" w:hAnsiTheme="minorHAnsi" w:cstheme="minorHAnsi"/>
              </w:rPr>
              <w:t>mounted,</w:t>
            </w:r>
            <w:r w:rsidRPr="00C76A80">
              <w:rPr>
                <w:rFonts w:asciiTheme="minorHAnsi" w:eastAsia="Arial" w:hAnsiTheme="minorHAnsi" w:cstheme="minorHAnsi"/>
              </w:rPr>
              <w:t xml:space="preserve"> </w:t>
            </w:r>
            <w:r w:rsidRPr="00C76A80">
              <w:rPr>
                <w:rFonts w:asciiTheme="minorHAnsi" w:hAnsiTheme="minorHAnsi" w:cstheme="minorHAnsi"/>
              </w:rPr>
              <w:t>etc.</w:t>
            </w:r>
          </w:p>
        </w:tc>
      </w:tr>
    </w:tbl>
    <w:p w14:paraId="5423E59C" w14:textId="77777777" w:rsidR="00623EF2" w:rsidRDefault="00623EF2" w:rsidP="00623EF2">
      <w:pPr>
        <w:pStyle w:val="Heading2"/>
        <w:spacing w:line="240" w:lineRule="auto"/>
      </w:pPr>
      <w:bookmarkStart w:id="230" w:name="_Toc33294412"/>
      <w:bookmarkStart w:id="231" w:name="_Toc399226701"/>
      <w:bookmarkStart w:id="232" w:name="_Toc56931550"/>
      <w:r>
        <w:t>Wiring, cables, current calculations, connectors</w:t>
      </w:r>
      <w:bookmarkEnd w:id="230"/>
      <w:bookmarkEnd w:id="231"/>
      <w:bookmarkEnd w:id="232"/>
    </w:p>
    <w:tbl>
      <w:tblPr>
        <w:tblStyle w:val="TableGrid"/>
        <w:tblW w:w="5000" w:type="pct"/>
        <w:tblLook w:val="04A0" w:firstRow="1" w:lastRow="0" w:firstColumn="1" w:lastColumn="0" w:noHBand="0" w:noVBand="1"/>
      </w:tblPr>
      <w:tblGrid>
        <w:gridCol w:w="13562"/>
      </w:tblGrid>
      <w:tr w:rsidR="00623EF2" w:rsidRPr="00C76A80" w14:paraId="421FBE08" w14:textId="77777777" w:rsidTr="00D4594D">
        <w:tc>
          <w:tcPr>
            <w:tcW w:w="5000" w:type="pct"/>
          </w:tcPr>
          <w:p w14:paraId="002C64B2"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Describe</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wiring,</w:t>
            </w:r>
            <w:r w:rsidRPr="00C76A80">
              <w:rPr>
                <w:rFonts w:asciiTheme="minorHAnsi" w:eastAsia="Arial" w:hAnsiTheme="minorHAnsi" w:cstheme="minorHAnsi"/>
              </w:rPr>
              <w:t xml:space="preserve"> </w:t>
            </w:r>
            <w:r w:rsidRPr="00C76A80">
              <w:rPr>
                <w:rFonts w:asciiTheme="minorHAnsi" w:hAnsiTheme="minorHAnsi" w:cstheme="minorHAnsi"/>
              </w:rPr>
              <w:t>show</w:t>
            </w:r>
            <w:r w:rsidRPr="00C76A80">
              <w:rPr>
                <w:rFonts w:asciiTheme="minorHAnsi" w:eastAsia="Arial" w:hAnsiTheme="minorHAnsi" w:cstheme="minorHAnsi"/>
              </w:rPr>
              <w:t xml:space="preserve"> </w:t>
            </w:r>
            <w:r w:rsidRPr="00C76A80">
              <w:rPr>
                <w:rFonts w:asciiTheme="minorHAnsi" w:hAnsiTheme="minorHAnsi" w:cstheme="minorHAnsi"/>
              </w:rPr>
              <w:t>schematics,</w:t>
            </w:r>
            <w:r w:rsidRPr="00C76A80">
              <w:rPr>
                <w:rFonts w:asciiTheme="minorHAnsi" w:eastAsia="Arial" w:hAnsiTheme="minorHAnsi" w:cstheme="minorHAnsi"/>
              </w:rPr>
              <w:t xml:space="preserve"> </w:t>
            </w:r>
            <w:r w:rsidRPr="00C76A80">
              <w:rPr>
                <w:rFonts w:asciiTheme="minorHAnsi" w:hAnsiTheme="minorHAnsi" w:cstheme="minorHAnsi"/>
              </w:rPr>
              <w:t>provide</w:t>
            </w:r>
            <w:r w:rsidRPr="00C76A80">
              <w:rPr>
                <w:rFonts w:asciiTheme="minorHAnsi" w:eastAsia="Arial" w:hAnsiTheme="minorHAnsi" w:cstheme="minorHAnsi"/>
              </w:rPr>
              <w:t xml:space="preserve"> </w:t>
            </w:r>
            <w:r w:rsidRPr="00C76A80">
              <w:rPr>
                <w:rFonts w:asciiTheme="minorHAnsi" w:hAnsiTheme="minorHAnsi" w:cstheme="minorHAnsi"/>
              </w:rPr>
              <w:t>calculations</w:t>
            </w:r>
            <w:r w:rsidRPr="00C76A80">
              <w:rPr>
                <w:rFonts w:asciiTheme="minorHAnsi" w:eastAsia="Arial" w:hAnsiTheme="minorHAnsi" w:cstheme="minorHAnsi"/>
              </w:rPr>
              <w:t xml:space="preserve"> </w:t>
            </w:r>
            <w:r w:rsidRPr="00C76A80">
              <w:rPr>
                <w:rFonts w:asciiTheme="minorHAnsi" w:hAnsiTheme="minorHAnsi" w:cstheme="minorHAnsi"/>
              </w:rPr>
              <w:t>for</w:t>
            </w:r>
            <w:r w:rsidRPr="00C76A80">
              <w:rPr>
                <w:rFonts w:asciiTheme="minorHAnsi" w:eastAsia="Arial" w:hAnsiTheme="minorHAnsi" w:cstheme="minorHAnsi"/>
              </w:rPr>
              <w:t xml:space="preserve"> </w:t>
            </w:r>
            <w:r w:rsidRPr="00C76A80">
              <w:rPr>
                <w:rFonts w:asciiTheme="minorHAnsi" w:hAnsiTheme="minorHAnsi" w:cstheme="minorHAnsi"/>
              </w:rPr>
              <w:t>currents</w:t>
            </w:r>
            <w:r w:rsidRPr="00C76A80">
              <w:rPr>
                <w:rFonts w:asciiTheme="minorHAnsi" w:eastAsia="Arial" w:hAnsiTheme="minorHAnsi" w:cstheme="minorHAnsi"/>
              </w:rPr>
              <w:t xml:space="preserve"> </w:t>
            </w:r>
            <w:r w:rsidRPr="00C76A80">
              <w:rPr>
                <w:rFonts w:asciiTheme="minorHAnsi" w:hAnsiTheme="minorHAnsi" w:cstheme="minorHAnsi"/>
              </w:rPr>
              <w:t>and</w:t>
            </w:r>
            <w:r w:rsidRPr="00C76A80">
              <w:rPr>
                <w:rFonts w:asciiTheme="minorHAnsi" w:eastAsia="Arial" w:hAnsiTheme="minorHAnsi" w:cstheme="minorHAnsi"/>
              </w:rPr>
              <w:t xml:space="preserve"> </w:t>
            </w:r>
            <w:r w:rsidRPr="00C76A80">
              <w:rPr>
                <w:rFonts w:asciiTheme="minorHAnsi" w:hAnsiTheme="minorHAnsi" w:cstheme="minorHAnsi"/>
              </w:rPr>
              <w:t>voltages,</w:t>
            </w:r>
            <w:r w:rsidRPr="00C76A80">
              <w:rPr>
                <w:rFonts w:asciiTheme="minorHAnsi" w:eastAsia="Arial" w:hAnsiTheme="minorHAnsi" w:cstheme="minorHAnsi"/>
              </w:rPr>
              <w:t xml:space="preserve"> </w:t>
            </w:r>
            <w:r w:rsidRPr="00C76A80">
              <w:rPr>
                <w:rFonts w:asciiTheme="minorHAnsi" w:hAnsiTheme="minorHAnsi" w:cstheme="minorHAnsi"/>
              </w:rPr>
              <w:t>and</w:t>
            </w:r>
            <w:r w:rsidRPr="00C76A80">
              <w:rPr>
                <w:rFonts w:asciiTheme="minorHAnsi" w:eastAsia="Arial" w:hAnsiTheme="minorHAnsi" w:cstheme="minorHAnsi"/>
              </w:rPr>
              <w:t xml:space="preserve"> </w:t>
            </w:r>
            <w:r w:rsidRPr="00C76A80">
              <w:rPr>
                <w:rFonts w:asciiTheme="minorHAnsi" w:hAnsiTheme="minorHAnsi" w:cstheme="minorHAnsi"/>
              </w:rPr>
              <w:t>show</w:t>
            </w:r>
            <w:r w:rsidRPr="00C76A80">
              <w:rPr>
                <w:rFonts w:asciiTheme="minorHAnsi" w:eastAsia="Arial" w:hAnsiTheme="minorHAnsi" w:cstheme="minorHAnsi"/>
              </w:rPr>
              <w:t xml:space="preserve"> </w:t>
            </w:r>
            <w:r w:rsidRPr="00C76A80">
              <w:rPr>
                <w:rFonts w:asciiTheme="minorHAnsi" w:hAnsiTheme="minorHAnsi" w:cstheme="minorHAnsi"/>
              </w:rPr>
              <w:t>data</w:t>
            </w:r>
            <w:r w:rsidRPr="00C76A80">
              <w:rPr>
                <w:rFonts w:asciiTheme="minorHAnsi" w:eastAsia="Arial" w:hAnsiTheme="minorHAnsi" w:cstheme="minorHAnsi"/>
              </w:rPr>
              <w:t xml:space="preserve"> </w:t>
            </w:r>
            <w:r w:rsidRPr="00C76A80">
              <w:rPr>
                <w:rFonts w:asciiTheme="minorHAnsi" w:hAnsiTheme="minorHAnsi" w:cstheme="minorHAnsi"/>
              </w:rPr>
              <w:t>regarding</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cables</w:t>
            </w:r>
            <w:r w:rsidRPr="00C76A80">
              <w:rPr>
                <w:rFonts w:asciiTheme="minorHAnsi" w:eastAsia="Arial" w:hAnsiTheme="minorHAnsi" w:cstheme="minorHAnsi"/>
              </w:rPr>
              <w:t xml:space="preserve"> </w:t>
            </w:r>
            <w:r w:rsidRPr="00C76A80">
              <w:rPr>
                <w:rFonts w:asciiTheme="minorHAnsi" w:hAnsiTheme="minorHAnsi" w:cstheme="minorHAnsi"/>
              </w:rPr>
              <w:t>and</w:t>
            </w:r>
            <w:r w:rsidRPr="00C76A80">
              <w:rPr>
                <w:rFonts w:asciiTheme="minorHAnsi" w:eastAsia="Arial" w:hAnsiTheme="minorHAnsi" w:cstheme="minorHAnsi"/>
              </w:rPr>
              <w:t xml:space="preserve"> </w:t>
            </w:r>
            <w:r w:rsidRPr="00C76A80">
              <w:rPr>
                <w:rFonts w:asciiTheme="minorHAnsi" w:hAnsiTheme="minorHAnsi" w:cstheme="minorHAnsi"/>
              </w:rPr>
              <w:t>connectors used.</w:t>
            </w:r>
          </w:p>
        </w:tc>
      </w:tr>
    </w:tbl>
    <w:p w14:paraId="56CA09AE" w14:textId="77777777" w:rsidR="00623EF2" w:rsidRDefault="00623EF2" w:rsidP="00623EF2">
      <w:pPr>
        <w:pStyle w:val="Heading2"/>
        <w:spacing w:line="240" w:lineRule="auto"/>
      </w:pPr>
      <w:bookmarkStart w:id="233" w:name="_Toc33294413"/>
      <w:bookmarkStart w:id="234" w:name="_Toc399226702"/>
      <w:bookmarkStart w:id="235" w:name="_Toc56931551"/>
      <w:r>
        <w:t>Position in car</w:t>
      </w:r>
      <w:bookmarkEnd w:id="233"/>
      <w:bookmarkEnd w:id="234"/>
      <w:bookmarkEnd w:id="235"/>
    </w:p>
    <w:tbl>
      <w:tblPr>
        <w:tblStyle w:val="TableGrid"/>
        <w:tblW w:w="5000" w:type="pct"/>
        <w:tblLook w:val="04A0" w:firstRow="1" w:lastRow="0" w:firstColumn="1" w:lastColumn="0" w:noHBand="0" w:noVBand="1"/>
      </w:tblPr>
      <w:tblGrid>
        <w:gridCol w:w="13562"/>
      </w:tblGrid>
      <w:tr w:rsidR="00623EF2" w:rsidRPr="00C76A80" w14:paraId="44B5223D" w14:textId="77777777" w:rsidTr="00D4594D">
        <w:tc>
          <w:tcPr>
            <w:tcW w:w="5000" w:type="pct"/>
          </w:tcPr>
          <w:p w14:paraId="1FE23918"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Provide</w:t>
            </w:r>
            <w:r w:rsidRPr="00C76A80">
              <w:rPr>
                <w:rFonts w:asciiTheme="minorHAnsi" w:eastAsia="Arial" w:hAnsiTheme="minorHAnsi" w:cstheme="minorHAnsi"/>
              </w:rPr>
              <w:t xml:space="preserve"> </w:t>
            </w:r>
            <w:r w:rsidRPr="00C76A80">
              <w:rPr>
                <w:rFonts w:asciiTheme="minorHAnsi" w:hAnsiTheme="minorHAnsi" w:cstheme="minorHAnsi"/>
              </w:rPr>
              <w:t>CAD renderings</w:t>
            </w:r>
            <w:r w:rsidRPr="00C76A80">
              <w:rPr>
                <w:rFonts w:asciiTheme="minorHAnsi" w:eastAsia="Arial" w:hAnsiTheme="minorHAnsi" w:cstheme="minorHAnsi"/>
              </w:rPr>
              <w:t xml:space="preserve"> </w:t>
            </w:r>
            <w:r w:rsidRPr="00C76A80">
              <w:rPr>
                <w:rFonts w:asciiTheme="minorHAnsi" w:hAnsiTheme="minorHAnsi" w:cstheme="minorHAnsi"/>
              </w:rPr>
              <w:t>showing</w:t>
            </w:r>
            <w:r w:rsidRPr="00C76A80">
              <w:rPr>
                <w:rFonts w:asciiTheme="minorHAnsi" w:eastAsia="Arial" w:hAnsiTheme="minorHAnsi" w:cstheme="minorHAnsi"/>
              </w:rPr>
              <w:t xml:space="preserve"> positions of Data logger, current </w:t>
            </w:r>
            <w:proofErr w:type="gramStart"/>
            <w:r w:rsidRPr="00C76A80">
              <w:rPr>
                <w:rFonts w:asciiTheme="minorHAnsi" w:eastAsia="Arial" w:hAnsiTheme="minorHAnsi" w:cstheme="minorHAnsi"/>
              </w:rPr>
              <w:t>sensor</w:t>
            </w:r>
            <w:proofErr w:type="gramEnd"/>
            <w:r w:rsidRPr="00C76A80">
              <w:rPr>
                <w:rFonts w:asciiTheme="minorHAnsi" w:eastAsia="Arial" w:hAnsiTheme="minorHAnsi" w:cstheme="minorHAnsi"/>
              </w:rPr>
              <w:t xml:space="preserve"> and voltage sensor.  </w:t>
            </w:r>
            <w:r w:rsidRPr="00C76A80">
              <w:rPr>
                <w:rFonts w:asciiTheme="minorHAnsi" w:hAnsiTheme="minorHAnsi" w:cstheme="minorHAnsi"/>
              </w:rPr>
              <w:t>Mark</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parts</w:t>
            </w:r>
            <w:r w:rsidRPr="00C76A80">
              <w:rPr>
                <w:rFonts w:asciiTheme="minorHAnsi" w:eastAsia="Arial" w:hAnsiTheme="minorHAnsi" w:cstheme="minorHAnsi"/>
              </w:rPr>
              <w:t xml:space="preserve"> </w:t>
            </w:r>
            <w:r w:rsidRPr="00C76A80">
              <w:rPr>
                <w:rFonts w:asciiTheme="minorHAnsi" w:hAnsiTheme="minorHAnsi" w:cstheme="minorHAnsi"/>
              </w:rPr>
              <w:t>in</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rendering,</w:t>
            </w:r>
            <w:r w:rsidRPr="00C76A80">
              <w:rPr>
                <w:rFonts w:asciiTheme="minorHAnsi" w:eastAsia="Arial" w:hAnsiTheme="minorHAnsi" w:cstheme="minorHAnsi"/>
              </w:rPr>
              <w:t xml:space="preserve"> </w:t>
            </w:r>
            <w:r w:rsidRPr="00C76A80">
              <w:rPr>
                <w:rFonts w:asciiTheme="minorHAnsi" w:hAnsiTheme="minorHAnsi" w:cstheme="minorHAnsi"/>
              </w:rPr>
              <w:t>if</w:t>
            </w:r>
            <w:r w:rsidRPr="00C76A80">
              <w:rPr>
                <w:rFonts w:asciiTheme="minorHAnsi" w:eastAsia="Arial" w:hAnsiTheme="minorHAnsi" w:cstheme="minorHAnsi"/>
              </w:rPr>
              <w:t xml:space="preserve"> </w:t>
            </w:r>
            <w:r w:rsidRPr="00C76A80">
              <w:rPr>
                <w:rFonts w:asciiTheme="minorHAnsi" w:hAnsiTheme="minorHAnsi" w:cstheme="minorHAnsi"/>
              </w:rPr>
              <w:t>necessary.</w:t>
            </w:r>
          </w:p>
        </w:tc>
      </w:tr>
    </w:tbl>
    <w:p w14:paraId="73EF53CD" w14:textId="77777777" w:rsidR="00623EF2" w:rsidRDefault="00623EF2" w:rsidP="00623EF2">
      <w:pPr>
        <w:pStyle w:val="Heading1"/>
        <w:spacing w:line="240" w:lineRule="auto"/>
      </w:pPr>
      <w:bookmarkStart w:id="236" w:name="_Toc33294414"/>
      <w:bookmarkStart w:id="237" w:name="_Toc399226703"/>
      <w:bookmarkStart w:id="238" w:name="_Toc56931552"/>
      <w:r>
        <w:t>Motors and</w:t>
      </w:r>
      <w:r>
        <w:rPr>
          <w:rFonts w:eastAsia="Arial"/>
        </w:rPr>
        <w:t xml:space="preserve"> </w:t>
      </w:r>
      <w:r>
        <w:t>controller</w:t>
      </w:r>
      <w:bookmarkEnd w:id="236"/>
      <w:bookmarkEnd w:id="237"/>
      <w:r>
        <w:t>s</w:t>
      </w:r>
      <w:bookmarkEnd w:id="238"/>
    </w:p>
    <w:p w14:paraId="3F6ED0EA" w14:textId="77777777" w:rsidR="00623EF2" w:rsidRDefault="00623EF2" w:rsidP="00623EF2">
      <w:pPr>
        <w:pStyle w:val="Heading2"/>
        <w:spacing w:line="240" w:lineRule="auto"/>
      </w:pPr>
      <w:bookmarkStart w:id="239" w:name="_Toc33294415"/>
      <w:bookmarkStart w:id="240" w:name="_Toc399226704"/>
      <w:bookmarkStart w:id="241" w:name="_Toc56931553"/>
      <w:r>
        <w:t>Motor controller</w:t>
      </w:r>
      <w:bookmarkEnd w:id="239"/>
      <w:bookmarkEnd w:id="240"/>
      <w:r>
        <w:t>(s)</w:t>
      </w:r>
      <w:bookmarkEnd w:id="241"/>
    </w:p>
    <w:p w14:paraId="19517B26" w14:textId="77777777" w:rsidR="00623EF2" w:rsidRDefault="00623EF2" w:rsidP="00623EF2">
      <w:pPr>
        <w:pStyle w:val="Heading3"/>
        <w:spacing w:line="240" w:lineRule="auto"/>
      </w:pPr>
      <w:bookmarkStart w:id="242" w:name="_Toc33294416"/>
      <w:bookmarkStart w:id="243" w:name="_Ref3235503"/>
      <w:bookmarkStart w:id="244" w:name="_Toc399226705"/>
      <w:bookmarkStart w:id="245" w:name="_Toc56931554"/>
      <w:r>
        <w:t>Description,</w:t>
      </w:r>
      <w:r>
        <w:rPr>
          <w:rFonts w:eastAsia="Arial"/>
        </w:rPr>
        <w:t xml:space="preserve"> </w:t>
      </w:r>
      <w:r>
        <w:t>type,</w:t>
      </w:r>
      <w:r>
        <w:rPr>
          <w:rFonts w:eastAsia="Arial"/>
        </w:rPr>
        <w:t xml:space="preserve"> </w:t>
      </w:r>
      <w:r>
        <w:t>operation</w:t>
      </w:r>
      <w:r>
        <w:rPr>
          <w:rFonts w:eastAsia="Arial"/>
        </w:rPr>
        <w:t xml:space="preserve"> </w:t>
      </w:r>
      <w:r>
        <w:t>parameters</w:t>
      </w:r>
      <w:bookmarkEnd w:id="242"/>
      <w:bookmarkEnd w:id="243"/>
      <w:bookmarkEnd w:id="244"/>
      <w:bookmarkEnd w:id="245"/>
    </w:p>
    <w:tbl>
      <w:tblPr>
        <w:tblStyle w:val="TableGrid"/>
        <w:tblW w:w="5000" w:type="pct"/>
        <w:tblLook w:val="04A0" w:firstRow="1" w:lastRow="0" w:firstColumn="1" w:lastColumn="0" w:noHBand="0" w:noVBand="1"/>
      </w:tblPr>
      <w:tblGrid>
        <w:gridCol w:w="705"/>
        <w:gridCol w:w="12857"/>
      </w:tblGrid>
      <w:tr w:rsidR="00623EF2" w:rsidRPr="00C76A80" w14:paraId="76CA6AA5" w14:textId="77777777" w:rsidTr="00D4594D">
        <w:tc>
          <w:tcPr>
            <w:tcW w:w="260" w:type="pct"/>
          </w:tcPr>
          <w:p w14:paraId="65EE27FC"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1</w:t>
            </w:r>
          </w:p>
        </w:tc>
        <w:tc>
          <w:tcPr>
            <w:tcW w:w="4740" w:type="pct"/>
          </w:tcPr>
          <w:p w14:paraId="7C80DDD0"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Describe</w:t>
            </w:r>
            <w:r w:rsidRPr="00C76A80">
              <w:rPr>
                <w:rFonts w:asciiTheme="minorHAnsi" w:eastAsia="Arial" w:hAnsiTheme="minorHAnsi" w:cstheme="minorHAnsi"/>
              </w:rPr>
              <w:t xml:space="preserve"> </w:t>
            </w:r>
            <w:r w:rsidRPr="00C76A80">
              <w:rPr>
                <w:rFonts w:asciiTheme="minorHAnsi" w:hAnsiTheme="minorHAnsi" w:cstheme="minorHAnsi"/>
              </w:rPr>
              <w:t>important</w:t>
            </w:r>
            <w:r w:rsidRPr="00C76A80">
              <w:rPr>
                <w:rFonts w:asciiTheme="minorHAnsi" w:eastAsia="Arial" w:hAnsiTheme="minorHAnsi" w:cstheme="minorHAnsi"/>
              </w:rPr>
              <w:t xml:space="preserve"> </w:t>
            </w:r>
            <w:r w:rsidRPr="00C76A80">
              <w:rPr>
                <w:rFonts w:asciiTheme="minorHAnsi" w:hAnsiTheme="minorHAnsi" w:cstheme="minorHAnsi"/>
              </w:rPr>
              <w:t>functions;</w:t>
            </w:r>
            <w:r w:rsidRPr="00C76A80">
              <w:rPr>
                <w:rFonts w:asciiTheme="minorHAnsi" w:eastAsia="Arial" w:hAnsiTheme="minorHAnsi" w:cstheme="minorHAnsi"/>
              </w:rPr>
              <w:t xml:space="preserve"> </w:t>
            </w:r>
            <w:r w:rsidRPr="00C76A80">
              <w:rPr>
                <w:rFonts w:asciiTheme="minorHAnsi" w:hAnsiTheme="minorHAnsi" w:cstheme="minorHAnsi"/>
              </w:rPr>
              <w:t>provide</w:t>
            </w:r>
            <w:r w:rsidRPr="00C76A80">
              <w:rPr>
                <w:rFonts w:asciiTheme="minorHAnsi" w:eastAsia="Arial" w:hAnsiTheme="minorHAnsi" w:cstheme="minorHAnsi"/>
              </w:rPr>
              <w:t xml:space="preserve"> </w:t>
            </w:r>
            <w:r w:rsidRPr="00C76A80">
              <w:rPr>
                <w:rFonts w:asciiTheme="minorHAnsi" w:hAnsiTheme="minorHAnsi" w:cstheme="minorHAnsi"/>
              </w:rPr>
              <w:t>table</w:t>
            </w:r>
            <w:r w:rsidRPr="00C76A80">
              <w:rPr>
                <w:rFonts w:asciiTheme="minorHAnsi" w:eastAsia="Arial" w:hAnsiTheme="minorHAnsi" w:cstheme="minorHAnsi"/>
              </w:rPr>
              <w:t xml:space="preserve"> </w:t>
            </w:r>
            <w:r w:rsidRPr="00C76A80">
              <w:rPr>
                <w:rFonts w:asciiTheme="minorHAnsi" w:hAnsiTheme="minorHAnsi" w:cstheme="minorHAnsi"/>
              </w:rPr>
              <w:t>with</w:t>
            </w:r>
            <w:r w:rsidRPr="00C76A80">
              <w:rPr>
                <w:rFonts w:asciiTheme="minorHAnsi" w:eastAsia="Arial" w:hAnsiTheme="minorHAnsi" w:cstheme="minorHAnsi"/>
              </w:rPr>
              <w:t xml:space="preserve"> </w:t>
            </w:r>
            <w:r w:rsidRPr="00C76A80">
              <w:rPr>
                <w:rFonts w:asciiTheme="minorHAnsi" w:hAnsiTheme="minorHAnsi" w:cstheme="minorHAnsi"/>
              </w:rPr>
              <w:t>main</w:t>
            </w:r>
            <w:r w:rsidRPr="00C76A80">
              <w:rPr>
                <w:rFonts w:asciiTheme="minorHAnsi" w:eastAsia="Arial" w:hAnsiTheme="minorHAnsi" w:cstheme="minorHAnsi"/>
              </w:rPr>
              <w:t xml:space="preserve"> </w:t>
            </w:r>
            <w:r w:rsidRPr="00C76A80">
              <w:rPr>
                <w:rFonts w:asciiTheme="minorHAnsi" w:hAnsiTheme="minorHAnsi" w:cstheme="minorHAnsi"/>
              </w:rPr>
              <w:t>parameters</w:t>
            </w:r>
            <w:r w:rsidRPr="00C76A80">
              <w:rPr>
                <w:rFonts w:asciiTheme="minorHAnsi" w:eastAsia="Arial" w:hAnsiTheme="minorHAnsi" w:cstheme="minorHAnsi"/>
              </w:rPr>
              <w:t xml:space="preserve"> </w:t>
            </w:r>
            <w:r w:rsidRPr="00C76A80">
              <w:rPr>
                <w:rFonts w:asciiTheme="minorHAnsi" w:hAnsiTheme="minorHAnsi" w:cstheme="minorHAnsi"/>
              </w:rPr>
              <w:t>like</w:t>
            </w:r>
            <w:r w:rsidRPr="00C76A80">
              <w:rPr>
                <w:rFonts w:asciiTheme="minorHAnsi" w:eastAsia="Arial" w:hAnsiTheme="minorHAnsi" w:cstheme="minorHAnsi"/>
              </w:rPr>
              <w:t xml:space="preserve"> </w:t>
            </w:r>
            <w:r w:rsidRPr="00C76A80">
              <w:rPr>
                <w:rFonts w:asciiTheme="minorHAnsi" w:hAnsiTheme="minorHAnsi" w:cstheme="minorHAnsi"/>
              </w:rPr>
              <w:t>resulting</w:t>
            </w:r>
            <w:r w:rsidRPr="00C76A80">
              <w:rPr>
                <w:rFonts w:asciiTheme="minorHAnsi" w:eastAsia="Arial" w:hAnsiTheme="minorHAnsi" w:cstheme="minorHAnsi"/>
              </w:rPr>
              <w:t xml:space="preserve"> </w:t>
            </w:r>
            <w:r w:rsidRPr="00C76A80">
              <w:rPr>
                <w:rFonts w:asciiTheme="minorHAnsi" w:hAnsiTheme="minorHAnsi" w:cstheme="minorHAnsi"/>
              </w:rPr>
              <w:t>voltages (minimum,</w:t>
            </w:r>
            <w:r w:rsidRPr="00C76A80">
              <w:rPr>
                <w:rFonts w:asciiTheme="minorHAnsi" w:eastAsia="Arial" w:hAnsiTheme="minorHAnsi" w:cstheme="minorHAnsi"/>
              </w:rPr>
              <w:t xml:space="preserve"> </w:t>
            </w:r>
            <w:r w:rsidRPr="00C76A80">
              <w:rPr>
                <w:rFonts w:asciiTheme="minorHAnsi" w:hAnsiTheme="minorHAnsi" w:cstheme="minorHAnsi"/>
              </w:rPr>
              <w:t>maximum,</w:t>
            </w:r>
            <w:r w:rsidRPr="00C76A80">
              <w:rPr>
                <w:rFonts w:asciiTheme="minorHAnsi" w:eastAsia="Arial" w:hAnsiTheme="minorHAnsi" w:cstheme="minorHAnsi"/>
              </w:rPr>
              <w:t xml:space="preserve"> </w:t>
            </w:r>
            <w:r w:rsidRPr="00C76A80">
              <w:rPr>
                <w:rFonts w:asciiTheme="minorHAnsi" w:hAnsiTheme="minorHAnsi" w:cstheme="minorHAnsi"/>
              </w:rPr>
              <w:t>nominal),</w:t>
            </w:r>
            <w:r w:rsidRPr="00C76A80">
              <w:rPr>
                <w:rFonts w:asciiTheme="minorHAnsi" w:eastAsia="Arial" w:hAnsiTheme="minorHAnsi" w:cstheme="minorHAnsi"/>
              </w:rPr>
              <w:t xml:space="preserve"> </w:t>
            </w:r>
            <w:r w:rsidRPr="00C76A80">
              <w:rPr>
                <w:rFonts w:asciiTheme="minorHAnsi" w:hAnsiTheme="minorHAnsi" w:cstheme="minorHAnsi"/>
              </w:rPr>
              <w:t>currents</w:t>
            </w:r>
            <w:r w:rsidRPr="00C76A80">
              <w:rPr>
                <w:rFonts w:asciiTheme="minorHAnsi" w:eastAsia="Arial" w:hAnsiTheme="minorHAnsi" w:cstheme="minorHAnsi"/>
              </w:rPr>
              <w:t xml:space="preserve"> </w:t>
            </w:r>
            <w:r w:rsidRPr="00C76A80">
              <w:rPr>
                <w:rFonts w:asciiTheme="minorHAnsi" w:hAnsiTheme="minorHAnsi" w:cstheme="minorHAnsi"/>
              </w:rPr>
              <w:t>etc.</w:t>
            </w:r>
          </w:p>
        </w:tc>
      </w:tr>
      <w:tr w:rsidR="00623EF2" w:rsidRPr="00C76A80" w14:paraId="03AB37EE" w14:textId="77777777" w:rsidTr="00D4594D">
        <w:tc>
          <w:tcPr>
            <w:tcW w:w="260" w:type="pct"/>
          </w:tcPr>
          <w:p w14:paraId="4E6A4655" w14:textId="77777777" w:rsidR="00623EF2" w:rsidRPr="00C76A80" w:rsidRDefault="00623EF2" w:rsidP="00D4594D">
            <w:pPr>
              <w:spacing w:line="240" w:lineRule="auto"/>
              <w:jc w:val="both"/>
              <w:rPr>
                <w:rFonts w:asciiTheme="minorHAnsi" w:hAnsiTheme="minorHAnsi" w:cstheme="minorHAnsi"/>
                <w:color w:val="FF0000"/>
              </w:rPr>
            </w:pPr>
            <w:r w:rsidRPr="00C76A80">
              <w:rPr>
                <w:rFonts w:asciiTheme="minorHAnsi" w:hAnsiTheme="minorHAnsi" w:cstheme="minorHAnsi"/>
                <w:color w:val="FF0000"/>
              </w:rPr>
              <w:t>2</w:t>
            </w:r>
          </w:p>
        </w:tc>
        <w:tc>
          <w:tcPr>
            <w:tcW w:w="4740" w:type="pct"/>
          </w:tcPr>
          <w:p w14:paraId="5E191799" w14:textId="77777777" w:rsidR="00623EF2" w:rsidRPr="00C76A80" w:rsidRDefault="00623EF2" w:rsidP="00D4594D">
            <w:pPr>
              <w:spacing w:line="240" w:lineRule="auto"/>
              <w:jc w:val="both"/>
              <w:rPr>
                <w:rFonts w:asciiTheme="minorHAnsi" w:hAnsiTheme="minorHAnsi" w:cstheme="minorHAnsi"/>
                <w:color w:val="FF0000"/>
              </w:rPr>
            </w:pPr>
            <w:r w:rsidRPr="00C76A80">
              <w:rPr>
                <w:rFonts w:asciiTheme="minorHAnsi" w:hAnsiTheme="minorHAnsi" w:cstheme="minorHAnsi"/>
                <w:color w:val="FF0000"/>
              </w:rPr>
              <w:t>Where more than one motor controller is used, add additional rows describing any differences, the motors controlled by each controller, etc. (if identical parts are used, just refer to the corresponding sections, do not copy and paste)</w:t>
            </w:r>
          </w:p>
        </w:tc>
      </w:tr>
    </w:tbl>
    <w:p w14:paraId="5A8D55CA" w14:textId="77777777" w:rsidR="00623EF2" w:rsidRPr="00C76A80" w:rsidRDefault="00623EF2" w:rsidP="00623EF2">
      <w:pPr>
        <w:spacing w:before="200" w:after="0" w:line="240" w:lineRule="auto"/>
        <w:jc w:val="both"/>
        <w:rPr>
          <w:rFonts w:asciiTheme="minorHAnsi" w:hAnsiTheme="minorHAnsi" w:cstheme="minorHAnsi"/>
        </w:rPr>
      </w:pPr>
      <w:r w:rsidRPr="00C76A80">
        <w:rPr>
          <w:rFonts w:asciiTheme="minorHAnsi" w:hAnsiTheme="minorHAnsi" w:cstheme="minorHAnsi"/>
        </w:rPr>
        <w:t>Fill out the following table (add additional rows where more than one motor controller is used):</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33"/>
        <w:gridCol w:w="1232"/>
        <w:gridCol w:w="1232"/>
        <w:gridCol w:w="1232"/>
        <w:gridCol w:w="1232"/>
        <w:gridCol w:w="1232"/>
        <w:gridCol w:w="1232"/>
        <w:gridCol w:w="1232"/>
        <w:gridCol w:w="1232"/>
        <w:gridCol w:w="1232"/>
        <w:gridCol w:w="1235"/>
      </w:tblGrid>
      <w:tr w:rsidR="00623EF2" w:rsidRPr="00C76A80" w14:paraId="555450E6" w14:textId="77777777" w:rsidTr="00D4594D">
        <w:trPr>
          <w:cantSplit/>
          <w:trHeight w:val="20"/>
          <w:tblHeader/>
        </w:trPr>
        <w:tc>
          <w:tcPr>
            <w:tcW w:w="454" w:type="pct"/>
            <w:vAlign w:val="center"/>
          </w:tcPr>
          <w:p w14:paraId="7B21064A"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Motor controller</w:t>
            </w:r>
          </w:p>
        </w:tc>
        <w:tc>
          <w:tcPr>
            <w:tcW w:w="454" w:type="pct"/>
            <w:shd w:val="clear" w:color="auto" w:fill="auto"/>
            <w:vAlign w:val="center"/>
            <w:hideMark/>
          </w:tcPr>
          <w:p w14:paraId="3CFB31E7"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Motor controller type</w:t>
            </w:r>
          </w:p>
        </w:tc>
        <w:tc>
          <w:tcPr>
            <w:tcW w:w="454" w:type="pct"/>
            <w:shd w:val="clear" w:color="auto" w:fill="auto"/>
            <w:vAlign w:val="center"/>
            <w:hideMark/>
          </w:tcPr>
          <w:p w14:paraId="0BB64FDA"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Maximum continuous power</w:t>
            </w:r>
          </w:p>
        </w:tc>
        <w:tc>
          <w:tcPr>
            <w:tcW w:w="454" w:type="pct"/>
            <w:shd w:val="clear" w:color="auto" w:fill="auto"/>
            <w:vAlign w:val="center"/>
            <w:hideMark/>
          </w:tcPr>
          <w:p w14:paraId="6C220501"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Maximum peak power</w:t>
            </w:r>
          </w:p>
        </w:tc>
        <w:tc>
          <w:tcPr>
            <w:tcW w:w="454" w:type="pct"/>
            <w:shd w:val="clear" w:color="auto" w:fill="auto"/>
            <w:vAlign w:val="center"/>
            <w:hideMark/>
          </w:tcPr>
          <w:p w14:paraId="7026FB02"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Maximum Input voltage</w:t>
            </w:r>
          </w:p>
        </w:tc>
        <w:tc>
          <w:tcPr>
            <w:tcW w:w="454" w:type="pct"/>
            <w:shd w:val="clear" w:color="auto" w:fill="auto"/>
            <w:vAlign w:val="center"/>
            <w:hideMark/>
          </w:tcPr>
          <w:p w14:paraId="2278817A"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Output voltage</w:t>
            </w:r>
          </w:p>
        </w:tc>
        <w:tc>
          <w:tcPr>
            <w:tcW w:w="454" w:type="pct"/>
            <w:shd w:val="clear" w:color="auto" w:fill="auto"/>
            <w:vAlign w:val="center"/>
            <w:hideMark/>
          </w:tcPr>
          <w:p w14:paraId="040BE1A4"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Maximum continuous output current</w:t>
            </w:r>
          </w:p>
        </w:tc>
        <w:tc>
          <w:tcPr>
            <w:tcW w:w="454" w:type="pct"/>
            <w:shd w:val="clear" w:color="auto" w:fill="auto"/>
            <w:vAlign w:val="center"/>
            <w:hideMark/>
          </w:tcPr>
          <w:p w14:paraId="56DC0C85"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Maximum peak current</w:t>
            </w:r>
          </w:p>
        </w:tc>
        <w:tc>
          <w:tcPr>
            <w:tcW w:w="454" w:type="pct"/>
            <w:shd w:val="clear" w:color="auto" w:fill="auto"/>
            <w:vAlign w:val="center"/>
            <w:hideMark/>
          </w:tcPr>
          <w:p w14:paraId="52D93025"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Control method</w:t>
            </w:r>
          </w:p>
        </w:tc>
        <w:tc>
          <w:tcPr>
            <w:tcW w:w="454" w:type="pct"/>
            <w:shd w:val="clear" w:color="auto" w:fill="auto"/>
            <w:vAlign w:val="center"/>
            <w:hideMark/>
          </w:tcPr>
          <w:p w14:paraId="7118CF82"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Cooling method</w:t>
            </w:r>
          </w:p>
        </w:tc>
        <w:tc>
          <w:tcPr>
            <w:tcW w:w="455" w:type="pct"/>
            <w:shd w:val="clear" w:color="auto" w:fill="auto"/>
            <w:vAlign w:val="center"/>
            <w:hideMark/>
          </w:tcPr>
          <w:p w14:paraId="5FDDA6C9"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Auxiliary supply voltage</w:t>
            </w:r>
          </w:p>
        </w:tc>
      </w:tr>
      <w:tr w:rsidR="00623EF2" w:rsidRPr="00C76A80" w14:paraId="3B52C72B" w14:textId="77777777" w:rsidTr="00D4594D">
        <w:trPr>
          <w:cantSplit/>
          <w:trHeight w:val="20"/>
        </w:trPr>
        <w:tc>
          <w:tcPr>
            <w:tcW w:w="454" w:type="pct"/>
          </w:tcPr>
          <w:p w14:paraId="1EB06644" w14:textId="77777777" w:rsidR="00623EF2" w:rsidRPr="00C76A80" w:rsidRDefault="00623EF2" w:rsidP="00D4594D">
            <w:pPr>
              <w:suppressAutoHyphens w:val="0"/>
              <w:spacing w:after="0" w:line="240" w:lineRule="auto"/>
              <w:rPr>
                <w:rFonts w:asciiTheme="minorHAnsi" w:eastAsia="Times New Roman" w:hAnsiTheme="minorHAnsi" w:cstheme="minorHAnsi"/>
                <w:lang w:eastAsia="en-GB"/>
              </w:rPr>
            </w:pPr>
            <w:r w:rsidRPr="00C76A80">
              <w:rPr>
                <w:rFonts w:asciiTheme="minorHAnsi" w:eastAsia="Times New Roman" w:hAnsiTheme="minorHAnsi" w:cstheme="minorHAnsi"/>
                <w:lang w:eastAsia="en-GB"/>
              </w:rPr>
              <w:t>1</w:t>
            </w:r>
          </w:p>
        </w:tc>
        <w:tc>
          <w:tcPr>
            <w:tcW w:w="454" w:type="pct"/>
            <w:shd w:val="clear" w:color="auto" w:fill="auto"/>
            <w:hideMark/>
          </w:tcPr>
          <w:p w14:paraId="705008F4"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ABC Controller</w:t>
            </w:r>
          </w:p>
        </w:tc>
        <w:tc>
          <w:tcPr>
            <w:tcW w:w="454" w:type="pct"/>
            <w:shd w:val="clear" w:color="auto" w:fill="auto"/>
            <w:hideMark/>
          </w:tcPr>
          <w:p w14:paraId="49747911"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60kW</w:t>
            </w:r>
          </w:p>
        </w:tc>
        <w:tc>
          <w:tcPr>
            <w:tcW w:w="454" w:type="pct"/>
            <w:shd w:val="clear" w:color="auto" w:fill="auto"/>
            <w:hideMark/>
          </w:tcPr>
          <w:p w14:paraId="145567E8"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75kW for 10s</w:t>
            </w:r>
          </w:p>
        </w:tc>
        <w:tc>
          <w:tcPr>
            <w:tcW w:w="454" w:type="pct"/>
            <w:shd w:val="clear" w:color="auto" w:fill="auto"/>
            <w:hideMark/>
          </w:tcPr>
          <w:p w14:paraId="2B7FE3E2"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600VDC</w:t>
            </w:r>
          </w:p>
        </w:tc>
        <w:tc>
          <w:tcPr>
            <w:tcW w:w="454" w:type="pct"/>
            <w:shd w:val="clear" w:color="auto" w:fill="auto"/>
            <w:hideMark/>
          </w:tcPr>
          <w:p w14:paraId="64561C35"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250VAC</w:t>
            </w:r>
          </w:p>
        </w:tc>
        <w:tc>
          <w:tcPr>
            <w:tcW w:w="454" w:type="pct"/>
            <w:shd w:val="clear" w:color="auto" w:fill="auto"/>
            <w:hideMark/>
          </w:tcPr>
          <w:p w14:paraId="5685058E"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100A</w:t>
            </w:r>
          </w:p>
        </w:tc>
        <w:tc>
          <w:tcPr>
            <w:tcW w:w="454" w:type="pct"/>
            <w:shd w:val="clear" w:color="auto" w:fill="auto"/>
            <w:hideMark/>
          </w:tcPr>
          <w:p w14:paraId="4832EC6E"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200A for 5s</w:t>
            </w:r>
          </w:p>
        </w:tc>
        <w:tc>
          <w:tcPr>
            <w:tcW w:w="454" w:type="pct"/>
            <w:shd w:val="clear" w:color="auto" w:fill="auto"/>
            <w:hideMark/>
          </w:tcPr>
          <w:p w14:paraId="64A51B9D"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PWM, </w:t>
            </w:r>
            <w:proofErr w:type="spellStart"/>
            <w:r w:rsidRPr="00C76A80">
              <w:rPr>
                <w:rFonts w:asciiTheme="minorHAnsi" w:eastAsia="Times New Roman" w:hAnsiTheme="minorHAnsi" w:cstheme="minorHAnsi"/>
                <w:color w:val="000000"/>
                <w:lang w:eastAsia="en-GB"/>
              </w:rPr>
              <w:t>analog</w:t>
            </w:r>
            <w:proofErr w:type="spellEnd"/>
            <w:r w:rsidRPr="00C76A80">
              <w:rPr>
                <w:rFonts w:asciiTheme="minorHAnsi" w:eastAsia="Times New Roman" w:hAnsiTheme="minorHAnsi" w:cstheme="minorHAnsi"/>
                <w:color w:val="000000"/>
                <w:lang w:eastAsia="en-GB"/>
              </w:rPr>
              <w:t xml:space="preserve"> signal...</w:t>
            </w:r>
          </w:p>
        </w:tc>
        <w:tc>
          <w:tcPr>
            <w:tcW w:w="454" w:type="pct"/>
            <w:shd w:val="clear" w:color="auto" w:fill="auto"/>
            <w:hideMark/>
          </w:tcPr>
          <w:p w14:paraId="2D214634"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Air, water, oil...</w:t>
            </w:r>
          </w:p>
        </w:tc>
        <w:tc>
          <w:tcPr>
            <w:tcW w:w="455" w:type="pct"/>
            <w:shd w:val="clear" w:color="auto" w:fill="auto"/>
            <w:hideMark/>
          </w:tcPr>
          <w:p w14:paraId="708F0F81"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roofErr w:type="spellStart"/>
            <w:r w:rsidRPr="00C76A80">
              <w:rPr>
                <w:rFonts w:asciiTheme="minorHAnsi" w:eastAsia="Times New Roman" w:hAnsiTheme="minorHAnsi" w:cstheme="minorHAnsi"/>
                <w:b/>
                <w:bCs/>
                <w:color w:val="FF0000"/>
                <w:lang w:eastAsia="en-GB"/>
              </w:rPr>
              <w:t>e.g</w:t>
            </w:r>
            <w:proofErr w:type="spellEnd"/>
            <w:r w:rsidRPr="00C76A80">
              <w:rPr>
                <w:rFonts w:asciiTheme="minorHAnsi" w:eastAsia="Times New Roman" w:hAnsiTheme="minorHAnsi" w:cstheme="minorHAnsi"/>
                <w:b/>
                <w:bCs/>
                <w:color w:val="FF0000"/>
                <w:lang w:eastAsia="en-GB"/>
              </w:rPr>
              <w:t>:</w:t>
            </w:r>
            <w:r w:rsidRPr="00C76A80">
              <w:rPr>
                <w:rFonts w:asciiTheme="minorHAnsi" w:eastAsia="Times New Roman" w:hAnsiTheme="minorHAnsi" w:cstheme="minorHAnsi"/>
                <w:color w:val="000000"/>
                <w:lang w:eastAsia="en-GB"/>
              </w:rPr>
              <w:t xml:space="preserve"> 24VDC</w:t>
            </w:r>
          </w:p>
        </w:tc>
      </w:tr>
      <w:tr w:rsidR="00623EF2" w:rsidRPr="00C76A80" w14:paraId="4E32BF7B" w14:textId="77777777" w:rsidTr="00D4594D">
        <w:trPr>
          <w:cantSplit/>
          <w:trHeight w:val="20"/>
        </w:trPr>
        <w:tc>
          <w:tcPr>
            <w:tcW w:w="454" w:type="pct"/>
          </w:tcPr>
          <w:p w14:paraId="71AF8779" w14:textId="77777777" w:rsidR="00623EF2" w:rsidRPr="00C76A80" w:rsidRDefault="00623EF2" w:rsidP="00D4594D">
            <w:pPr>
              <w:suppressAutoHyphens w:val="0"/>
              <w:spacing w:after="0" w:line="240" w:lineRule="auto"/>
              <w:rPr>
                <w:rFonts w:asciiTheme="minorHAnsi" w:eastAsia="Times New Roman" w:hAnsiTheme="minorHAnsi" w:cstheme="minorHAnsi"/>
                <w:lang w:eastAsia="en-GB"/>
              </w:rPr>
            </w:pPr>
            <w:r>
              <w:rPr>
                <w:rFonts w:asciiTheme="minorHAnsi" w:eastAsia="Times New Roman" w:hAnsiTheme="minorHAnsi" w:cstheme="minorHAnsi"/>
                <w:lang w:eastAsia="en-GB"/>
              </w:rPr>
              <w:t>2</w:t>
            </w:r>
          </w:p>
        </w:tc>
        <w:tc>
          <w:tcPr>
            <w:tcW w:w="454" w:type="pct"/>
            <w:shd w:val="clear" w:color="auto" w:fill="auto"/>
          </w:tcPr>
          <w:p w14:paraId="75ED1867"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23CE138B"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33D0732B"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5EDF10E3"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2E97AD42"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0BDE79D2"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70F433A5"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636E3048"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4" w:type="pct"/>
            <w:shd w:val="clear" w:color="auto" w:fill="auto"/>
          </w:tcPr>
          <w:p w14:paraId="153F375D"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c>
          <w:tcPr>
            <w:tcW w:w="455" w:type="pct"/>
            <w:shd w:val="clear" w:color="auto" w:fill="auto"/>
          </w:tcPr>
          <w:p w14:paraId="353BB245" w14:textId="77777777" w:rsidR="00623EF2" w:rsidRPr="00C76A80" w:rsidRDefault="00623EF2" w:rsidP="00D4594D">
            <w:pPr>
              <w:suppressAutoHyphens w:val="0"/>
              <w:spacing w:after="0" w:line="240" w:lineRule="auto"/>
              <w:rPr>
                <w:rFonts w:asciiTheme="minorHAnsi" w:eastAsia="Times New Roman" w:hAnsiTheme="minorHAnsi" w:cstheme="minorHAnsi"/>
                <w:b/>
                <w:bCs/>
                <w:color w:val="FF0000"/>
                <w:lang w:eastAsia="en-GB"/>
              </w:rPr>
            </w:pPr>
          </w:p>
        </w:tc>
      </w:tr>
    </w:tbl>
    <w:p w14:paraId="0BE8B74A" w14:textId="77777777" w:rsidR="00623EF2" w:rsidRPr="000A3545" w:rsidRDefault="00623EF2" w:rsidP="00623EF2">
      <w:pPr>
        <w:pStyle w:val="Table"/>
        <w:spacing w:before="0" w:line="240" w:lineRule="auto"/>
        <w:jc w:val="center"/>
        <w:rPr>
          <w:rFonts w:asciiTheme="minorHAnsi" w:hAnsiTheme="minorHAnsi" w:cstheme="minorHAnsi"/>
          <w:sz w:val="22"/>
          <w:szCs w:val="22"/>
        </w:rPr>
      </w:pPr>
      <w:bookmarkStart w:id="246" w:name="_Toc33294435"/>
      <w:bookmarkStart w:id="247" w:name="_Toc399226752"/>
      <w:bookmarkStart w:id="248" w:name="_Toc56931379"/>
      <w:r w:rsidRPr="000A3545">
        <w:rPr>
          <w:rFonts w:asciiTheme="minorHAnsi" w:hAnsiTheme="minorHAnsi" w:cstheme="minorHAnsi"/>
          <w:sz w:val="22"/>
          <w:szCs w:val="22"/>
        </w:rPr>
        <w:t xml:space="preserve">Table </w:t>
      </w:r>
      <w:r w:rsidRPr="000A3545">
        <w:rPr>
          <w:rFonts w:asciiTheme="minorHAnsi" w:hAnsiTheme="minorHAnsi" w:cstheme="minorHAnsi"/>
          <w:sz w:val="22"/>
          <w:szCs w:val="22"/>
        </w:rPr>
        <w:fldChar w:fldCharType="begin"/>
      </w:r>
      <w:r w:rsidRPr="000A3545">
        <w:rPr>
          <w:rFonts w:asciiTheme="minorHAnsi" w:hAnsiTheme="minorHAnsi" w:cstheme="minorHAnsi"/>
          <w:sz w:val="22"/>
          <w:szCs w:val="22"/>
        </w:rPr>
        <w:instrText xml:space="preserve"> STYLEREF 1 \s </w:instrText>
      </w:r>
      <w:r w:rsidRPr="000A3545">
        <w:rPr>
          <w:rFonts w:asciiTheme="minorHAnsi" w:hAnsiTheme="minorHAnsi" w:cstheme="minorHAnsi"/>
          <w:sz w:val="22"/>
          <w:szCs w:val="22"/>
        </w:rPr>
        <w:fldChar w:fldCharType="separate"/>
      </w:r>
      <w:r>
        <w:rPr>
          <w:rFonts w:asciiTheme="minorHAnsi" w:hAnsiTheme="minorHAnsi" w:cstheme="minorHAnsi"/>
          <w:noProof/>
          <w:sz w:val="22"/>
          <w:szCs w:val="22"/>
        </w:rPr>
        <w:t>6</w:t>
      </w:r>
      <w:r w:rsidRPr="000A3545">
        <w:rPr>
          <w:rFonts w:asciiTheme="minorHAnsi" w:hAnsiTheme="minorHAnsi" w:cstheme="minorHAnsi"/>
          <w:sz w:val="22"/>
          <w:szCs w:val="22"/>
        </w:rPr>
        <w:fldChar w:fldCharType="end"/>
      </w:r>
      <w:r w:rsidRPr="000A3545">
        <w:rPr>
          <w:rFonts w:asciiTheme="minorHAnsi" w:hAnsiTheme="minorHAnsi" w:cstheme="minorHAnsi"/>
          <w:sz w:val="22"/>
          <w:szCs w:val="22"/>
        </w:rPr>
        <w:t>.</w:t>
      </w:r>
      <w:r w:rsidRPr="000A3545">
        <w:rPr>
          <w:rFonts w:asciiTheme="minorHAnsi" w:hAnsiTheme="minorHAnsi" w:cstheme="minorHAnsi"/>
          <w:sz w:val="22"/>
          <w:szCs w:val="22"/>
        </w:rPr>
        <w:fldChar w:fldCharType="begin"/>
      </w:r>
      <w:r w:rsidRPr="000A3545">
        <w:rPr>
          <w:rFonts w:asciiTheme="minorHAnsi" w:hAnsiTheme="minorHAnsi" w:cstheme="minorHAnsi"/>
          <w:sz w:val="22"/>
          <w:szCs w:val="22"/>
        </w:rPr>
        <w:instrText xml:space="preserve"> SEQ Table \* ARABIC \s 1 </w:instrText>
      </w:r>
      <w:r w:rsidRPr="000A3545">
        <w:rPr>
          <w:rFonts w:asciiTheme="minorHAnsi" w:hAnsiTheme="minorHAnsi" w:cstheme="minorHAnsi"/>
          <w:sz w:val="22"/>
          <w:szCs w:val="22"/>
        </w:rPr>
        <w:fldChar w:fldCharType="separate"/>
      </w:r>
      <w:r>
        <w:rPr>
          <w:rFonts w:asciiTheme="minorHAnsi" w:hAnsiTheme="minorHAnsi" w:cstheme="minorHAnsi"/>
          <w:noProof/>
          <w:sz w:val="22"/>
          <w:szCs w:val="22"/>
        </w:rPr>
        <w:t>1</w:t>
      </w:r>
      <w:r w:rsidRPr="000A3545">
        <w:rPr>
          <w:rFonts w:asciiTheme="minorHAnsi" w:hAnsiTheme="minorHAnsi" w:cstheme="minorHAnsi"/>
          <w:sz w:val="22"/>
          <w:szCs w:val="22"/>
        </w:rPr>
        <w:fldChar w:fldCharType="end"/>
      </w:r>
      <w:r w:rsidRPr="000A3545">
        <w:rPr>
          <w:rFonts w:asciiTheme="minorHAnsi" w:hAnsiTheme="minorHAnsi" w:cstheme="minorHAnsi"/>
          <w:sz w:val="22"/>
          <w:szCs w:val="22"/>
        </w:rPr>
        <w:t xml:space="preserve"> General motor controller data</w:t>
      </w:r>
      <w:bookmarkEnd w:id="246"/>
      <w:bookmarkEnd w:id="247"/>
      <w:bookmarkEnd w:id="248"/>
    </w:p>
    <w:p w14:paraId="79CC510B" w14:textId="77777777" w:rsidR="00623EF2" w:rsidRDefault="00623EF2" w:rsidP="00623EF2">
      <w:pPr>
        <w:pStyle w:val="Heading3"/>
        <w:spacing w:line="240" w:lineRule="auto"/>
      </w:pPr>
      <w:bookmarkStart w:id="249" w:name="_Toc33294417"/>
      <w:bookmarkStart w:id="250" w:name="_Toc399226706"/>
      <w:bookmarkStart w:id="251" w:name="_Toc56931555"/>
      <w:r>
        <w:t>Wiring,</w:t>
      </w:r>
      <w:r>
        <w:rPr>
          <w:rFonts w:eastAsia="Arial"/>
        </w:rPr>
        <w:t xml:space="preserve"> </w:t>
      </w:r>
      <w:r>
        <w:t>cables,</w:t>
      </w:r>
      <w:r>
        <w:rPr>
          <w:rFonts w:eastAsia="Arial"/>
        </w:rPr>
        <w:t xml:space="preserve"> </w:t>
      </w:r>
      <w:r>
        <w:t>current</w:t>
      </w:r>
      <w:r>
        <w:rPr>
          <w:rFonts w:eastAsia="Arial"/>
        </w:rPr>
        <w:t xml:space="preserve"> </w:t>
      </w:r>
      <w:r>
        <w:t>calculations,</w:t>
      </w:r>
      <w:r>
        <w:rPr>
          <w:rFonts w:eastAsia="Arial"/>
        </w:rPr>
        <w:t xml:space="preserve"> </w:t>
      </w:r>
      <w:r>
        <w:t>connectors</w:t>
      </w:r>
      <w:bookmarkEnd w:id="249"/>
      <w:bookmarkEnd w:id="250"/>
      <w:bookmarkEnd w:id="251"/>
    </w:p>
    <w:tbl>
      <w:tblPr>
        <w:tblStyle w:val="TableGrid"/>
        <w:tblW w:w="0" w:type="auto"/>
        <w:tblLook w:val="04A0" w:firstRow="1" w:lastRow="0" w:firstColumn="1" w:lastColumn="0" w:noHBand="0" w:noVBand="1"/>
      </w:tblPr>
      <w:tblGrid>
        <w:gridCol w:w="13562"/>
      </w:tblGrid>
      <w:tr w:rsidR="00623EF2" w:rsidRPr="00C76A80" w14:paraId="04F87535" w14:textId="77777777" w:rsidTr="00D4594D">
        <w:tc>
          <w:tcPr>
            <w:tcW w:w="13562" w:type="dxa"/>
          </w:tcPr>
          <w:p w14:paraId="2E4E17EC"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Describe</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wiring,</w:t>
            </w:r>
            <w:r w:rsidRPr="00C76A80">
              <w:rPr>
                <w:rFonts w:asciiTheme="minorHAnsi" w:eastAsia="Arial" w:hAnsiTheme="minorHAnsi" w:cstheme="minorHAnsi"/>
              </w:rPr>
              <w:t xml:space="preserve"> </w:t>
            </w:r>
            <w:r w:rsidRPr="00C76A80">
              <w:rPr>
                <w:rFonts w:asciiTheme="minorHAnsi" w:hAnsiTheme="minorHAnsi" w:cstheme="minorHAnsi"/>
              </w:rPr>
              <w:t>show</w:t>
            </w:r>
            <w:r w:rsidRPr="00C76A80">
              <w:rPr>
                <w:rFonts w:asciiTheme="minorHAnsi" w:eastAsia="Arial" w:hAnsiTheme="minorHAnsi" w:cstheme="minorHAnsi"/>
              </w:rPr>
              <w:t xml:space="preserve"> </w:t>
            </w:r>
            <w:r w:rsidRPr="00C76A80">
              <w:rPr>
                <w:rFonts w:asciiTheme="minorHAnsi" w:hAnsiTheme="minorHAnsi" w:cstheme="minorHAnsi"/>
              </w:rPr>
              <w:t>schematics,</w:t>
            </w:r>
            <w:r w:rsidRPr="00C76A80">
              <w:rPr>
                <w:rFonts w:asciiTheme="minorHAnsi" w:eastAsia="Arial" w:hAnsiTheme="minorHAnsi" w:cstheme="minorHAnsi"/>
              </w:rPr>
              <w:t xml:space="preserve"> </w:t>
            </w:r>
            <w:r w:rsidRPr="00C76A80">
              <w:rPr>
                <w:rFonts w:asciiTheme="minorHAnsi" w:hAnsiTheme="minorHAnsi" w:cstheme="minorHAnsi"/>
              </w:rPr>
              <w:t>provide</w:t>
            </w:r>
            <w:r w:rsidRPr="00C76A80">
              <w:rPr>
                <w:rFonts w:asciiTheme="minorHAnsi" w:eastAsia="Arial" w:hAnsiTheme="minorHAnsi" w:cstheme="minorHAnsi"/>
              </w:rPr>
              <w:t xml:space="preserve"> </w:t>
            </w:r>
            <w:r w:rsidRPr="00C76A80">
              <w:rPr>
                <w:rFonts w:asciiTheme="minorHAnsi" w:hAnsiTheme="minorHAnsi" w:cstheme="minorHAnsi"/>
              </w:rPr>
              <w:t>calculations</w:t>
            </w:r>
            <w:r w:rsidRPr="00C76A80">
              <w:rPr>
                <w:rFonts w:asciiTheme="minorHAnsi" w:eastAsia="Arial" w:hAnsiTheme="minorHAnsi" w:cstheme="minorHAnsi"/>
              </w:rPr>
              <w:t xml:space="preserve"> </w:t>
            </w:r>
            <w:r w:rsidRPr="00C76A80">
              <w:rPr>
                <w:rFonts w:asciiTheme="minorHAnsi" w:hAnsiTheme="minorHAnsi" w:cstheme="minorHAnsi"/>
              </w:rPr>
              <w:t>for</w:t>
            </w:r>
            <w:r w:rsidRPr="00C76A80">
              <w:rPr>
                <w:rFonts w:asciiTheme="minorHAnsi" w:eastAsia="Arial" w:hAnsiTheme="minorHAnsi" w:cstheme="minorHAnsi"/>
              </w:rPr>
              <w:t xml:space="preserve"> </w:t>
            </w:r>
            <w:r w:rsidRPr="00C76A80">
              <w:rPr>
                <w:rFonts w:asciiTheme="minorHAnsi" w:hAnsiTheme="minorHAnsi" w:cstheme="minorHAnsi"/>
              </w:rPr>
              <w:t>currents</w:t>
            </w:r>
            <w:r w:rsidRPr="00C76A80">
              <w:rPr>
                <w:rFonts w:asciiTheme="minorHAnsi" w:eastAsia="Arial" w:hAnsiTheme="minorHAnsi" w:cstheme="minorHAnsi"/>
              </w:rPr>
              <w:t xml:space="preserve"> </w:t>
            </w:r>
            <w:r w:rsidRPr="00C76A80">
              <w:rPr>
                <w:rFonts w:asciiTheme="minorHAnsi" w:hAnsiTheme="minorHAnsi" w:cstheme="minorHAnsi"/>
              </w:rPr>
              <w:t>and</w:t>
            </w:r>
            <w:r w:rsidRPr="00C76A80">
              <w:rPr>
                <w:rFonts w:asciiTheme="minorHAnsi" w:eastAsia="Arial" w:hAnsiTheme="minorHAnsi" w:cstheme="minorHAnsi"/>
              </w:rPr>
              <w:t xml:space="preserve"> </w:t>
            </w:r>
            <w:proofErr w:type="gramStart"/>
            <w:r w:rsidRPr="00C76A80">
              <w:rPr>
                <w:rFonts w:asciiTheme="minorHAnsi" w:hAnsiTheme="minorHAnsi" w:cstheme="minorHAnsi"/>
              </w:rPr>
              <w:t>voltages</w:t>
            </w:r>
            <w:proofErr w:type="gramEnd"/>
            <w:r w:rsidRPr="00C76A80">
              <w:rPr>
                <w:rFonts w:asciiTheme="minorHAnsi" w:hAnsiTheme="minorHAnsi" w:cstheme="minorHAnsi"/>
              </w:rPr>
              <w:t xml:space="preserve"> and</w:t>
            </w:r>
            <w:r w:rsidRPr="00C76A80">
              <w:rPr>
                <w:rFonts w:asciiTheme="minorHAnsi" w:eastAsia="Arial" w:hAnsiTheme="minorHAnsi" w:cstheme="minorHAnsi"/>
              </w:rPr>
              <w:t xml:space="preserve"> </w:t>
            </w:r>
            <w:r w:rsidRPr="00C76A80">
              <w:rPr>
                <w:rFonts w:asciiTheme="minorHAnsi" w:hAnsiTheme="minorHAnsi" w:cstheme="minorHAnsi"/>
              </w:rPr>
              <w:t>show</w:t>
            </w:r>
            <w:r w:rsidRPr="00C76A80">
              <w:rPr>
                <w:rFonts w:asciiTheme="minorHAnsi" w:eastAsia="Arial" w:hAnsiTheme="minorHAnsi" w:cstheme="minorHAnsi"/>
              </w:rPr>
              <w:t xml:space="preserve"> </w:t>
            </w:r>
            <w:r w:rsidRPr="00C76A80">
              <w:rPr>
                <w:rFonts w:asciiTheme="minorHAnsi" w:hAnsiTheme="minorHAnsi" w:cstheme="minorHAnsi"/>
              </w:rPr>
              <w:t>data</w:t>
            </w:r>
            <w:r w:rsidRPr="00C76A80">
              <w:rPr>
                <w:rFonts w:asciiTheme="minorHAnsi" w:eastAsia="Arial" w:hAnsiTheme="minorHAnsi" w:cstheme="minorHAnsi"/>
              </w:rPr>
              <w:t xml:space="preserve"> </w:t>
            </w:r>
            <w:r w:rsidRPr="00C76A80">
              <w:rPr>
                <w:rFonts w:asciiTheme="minorHAnsi" w:hAnsiTheme="minorHAnsi" w:cstheme="minorHAnsi"/>
              </w:rPr>
              <w:t>regarding</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cables</w:t>
            </w:r>
            <w:r w:rsidRPr="00C76A80">
              <w:rPr>
                <w:rFonts w:asciiTheme="minorHAnsi" w:eastAsia="Arial" w:hAnsiTheme="minorHAnsi" w:cstheme="minorHAnsi"/>
              </w:rPr>
              <w:t xml:space="preserve"> </w:t>
            </w:r>
            <w:r w:rsidRPr="00C76A80">
              <w:rPr>
                <w:rFonts w:asciiTheme="minorHAnsi" w:hAnsiTheme="minorHAnsi" w:cstheme="minorHAnsi"/>
              </w:rPr>
              <w:t>and</w:t>
            </w:r>
            <w:r w:rsidRPr="00C76A80">
              <w:rPr>
                <w:rFonts w:asciiTheme="minorHAnsi" w:eastAsia="Arial" w:hAnsiTheme="minorHAnsi" w:cstheme="minorHAnsi"/>
              </w:rPr>
              <w:t xml:space="preserve"> </w:t>
            </w:r>
            <w:r w:rsidRPr="00C76A80">
              <w:rPr>
                <w:rFonts w:asciiTheme="minorHAnsi" w:hAnsiTheme="minorHAnsi" w:cstheme="minorHAnsi"/>
              </w:rPr>
              <w:t>connectors used.</w:t>
            </w:r>
          </w:p>
        </w:tc>
      </w:tr>
    </w:tbl>
    <w:p w14:paraId="4AB515C5" w14:textId="77777777" w:rsidR="00623EF2" w:rsidRPr="00C76A80" w:rsidRDefault="00623EF2" w:rsidP="00623EF2">
      <w:pPr>
        <w:spacing w:after="0" w:line="240" w:lineRule="auto"/>
        <w:jc w:val="both"/>
        <w:rPr>
          <w:rFonts w:asciiTheme="minorHAnsi" w:hAnsiTheme="minorHAnsi" w:cstheme="minorHAnsi"/>
        </w:rPr>
      </w:pPr>
      <w:r w:rsidRPr="00C76A80">
        <w:rPr>
          <w:rFonts w:asciiTheme="minorHAnsi" w:hAnsiTheme="minorHAnsi" w:cstheme="minorHAnsi"/>
        </w:rPr>
        <w:t>Additionally, fill out table:</w:t>
      </w:r>
    </w:p>
    <w:tbl>
      <w:tblPr>
        <w:tblStyle w:val="TableGrid"/>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691"/>
        <w:gridCol w:w="2072"/>
        <w:gridCol w:w="2075"/>
        <w:gridCol w:w="2074"/>
        <w:gridCol w:w="2074"/>
        <w:gridCol w:w="2570"/>
      </w:tblGrid>
      <w:tr w:rsidR="00623EF2" w:rsidRPr="00C76A80" w14:paraId="1A72EE0F" w14:textId="77777777" w:rsidTr="00D4594D">
        <w:trPr>
          <w:cantSplit/>
          <w:trHeight w:val="20"/>
          <w:tblHeader/>
        </w:trPr>
        <w:tc>
          <w:tcPr>
            <w:tcW w:w="992" w:type="pct"/>
            <w:hideMark/>
          </w:tcPr>
          <w:p w14:paraId="20110427"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Wire type</w:t>
            </w:r>
          </w:p>
        </w:tc>
        <w:tc>
          <w:tcPr>
            <w:tcW w:w="764" w:type="pct"/>
            <w:hideMark/>
          </w:tcPr>
          <w:p w14:paraId="47D920FD"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Continuous current rating:</w:t>
            </w:r>
          </w:p>
        </w:tc>
        <w:tc>
          <w:tcPr>
            <w:tcW w:w="765" w:type="pct"/>
            <w:hideMark/>
          </w:tcPr>
          <w:p w14:paraId="6FD35510"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Cross-sectional area</w:t>
            </w:r>
          </w:p>
        </w:tc>
        <w:tc>
          <w:tcPr>
            <w:tcW w:w="765" w:type="pct"/>
            <w:hideMark/>
          </w:tcPr>
          <w:p w14:paraId="197327C6"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Maximum operating voltage:</w:t>
            </w:r>
          </w:p>
        </w:tc>
        <w:tc>
          <w:tcPr>
            <w:tcW w:w="765" w:type="pct"/>
            <w:hideMark/>
          </w:tcPr>
          <w:p w14:paraId="71C98C33"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Temperature rating:</w:t>
            </w:r>
          </w:p>
        </w:tc>
        <w:tc>
          <w:tcPr>
            <w:tcW w:w="948" w:type="pct"/>
            <w:hideMark/>
          </w:tcPr>
          <w:p w14:paraId="5C148659" w14:textId="77777777" w:rsidR="00623EF2" w:rsidRPr="00C76A80" w:rsidRDefault="00623EF2" w:rsidP="00D4594D">
            <w:pPr>
              <w:keepNext/>
              <w:suppressAutoHyphens w:val="0"/>
              <w:spacing w:after="0" w:line="240" w:lineRule="auto"/>
              <w:rPr>
                <w:rFonts w:asciiTheme="minorHAnsi" w:eastAsia="Times New Roman" w:hAnsiTheme="minorHAnsi" w:cstheme="minorHAnsi"/>
                <w:color w:val="000000"/>
                <w:lang w:eastAsia="en-GB"/>
              </w:rPr>
            </w:pPr>
            <w:r w:rsidRPr="00C76A80">
              <w:rPr>
                <w:rFonts w:asciiTheme="minorHAnsi" w:eastAsia="Times New Roman" w:hAnsiTheme="minorHAnsi" w:cstheme="minorHAnsi"/>
                <w:color w:val="000000"/>
                <w:lang w:eastAsia="en-GB"/>
              </w:rPr>
              <w:t>Wire connects the following components:</w:t>
            </w:r>
          </w:p>
        </w:tc>
      </w:tr>
      <w:tr w:rsidR="00623EF2" w:rsidRPr="00C76A80" w14:paraId="449EFAED" w14:textId="77777777" w:rsidTr="00D4594D">
        <w:trPr>
          <w:cantSplit/>
          <w:trHeight w:val="20"/>
        </w:trPr>
        <w:tc>
          <w:tcPr>
            <w:tcW w:w="992" w:type="pct"/>
            <w:hideMark/>
          </w:tcPr>
          <w:p w14:paraId="4623743D"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C76A80">
              <w:rPr>
                <w:rFonts w:asciiTheme="minorHAnsi" w:eastAsia="Times New Roman" w:hAnsiTheme="minorHAnsi" w:cstheme="minorHAnsi"/>
                <w:b/>
                <w:bCs/>
                <w:color w:val="FF0000"/>
                <w:lang w:eastAsia="en-GB"/>
              </w:rPr>
              <w:t>e.g.</w:t>
            </w:r>
            <w:proofErr w:type="gramEnd"/>
            <w:r w:rsidRPr="00C76A80">
              <w:rPr>
                <w:rFonts w:asciiTheme="minorHAnsi" w:eastAsia="Times New Roman" w:hAnsiTheme="minorHAnsi" w:cstheme="minorHAnsi"/>
                <w:color w:val="000000"/>
                <w:lang w:eastAsia="en-GB"/>
              </w:rPr>
              <w:t xml:space="preserve"> Company A, 0.205 mm²</w:t>
            </w:r>
          </w:p>
        </w:tc>
        <w:tc>
          <w:tcPr>
            <w:tcW w:w="764" w:type="pct"/>
            <w:hideMark/>
          </w:tcPr>
          <w:p w14:paraId="592F2A3D"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C76A80">
              <w:rPr>
                <w:rFonts w:asciiTheme="minorHAnsi" w:eastAsia="Times New Roman" w:hAnsiTheme="minorHAnsi" w:cstheme="minorHAnsi"/>
                <w:b/>
                <w:bCs/>
                <w:color w:val="FF0000"/>
                <w:lang w:eastAsia="en-GB"/>
              </w:rPr>
              <w:t>e.g.</w:t>
            </w:r>
            <w:proofErr w:type="gramEnd"/>
            <w:r w:rsidRPr="00C76A80">
              <w:rPr>
                <w:rFonts w:asciiTheme="minorHAnsi" w:eastAsia="Times New Roman" w:hAnsiTheme="minorHAnsi" w:cstheme="minorHAnsi"/>
                <w:color w:val="000000"/>
                <w:lang w:eastAsia="en-GB"/>
              </w:rPr>
              <w:t xml:space="preserve"> 150A</w:t>
            </w:r>
          </w:p>
        </w:tc>
        <w:tc>
          <w:tcPr>
            <w:tcW w:w="765" w:type="pct"/>
            <w:hideMark/>
          </w:tcPr>
          <w:p w14:paraId="01745D73"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C76A80">
              <w:rPr>
                <w:rFonts w:asciiTheme="minorHAnsi" w:eastAsia="Times New Roman" w:hAnsiTheme="minorHAnsi" w:cstheme="minorHAnsi"/>
                <w:b/>
                <w:bCs/>
                <w:color w:val="FF0000"/>
                <w:lang w:eastAsia="en-GB"/>
              </w:rPr>
              <w:t>e.g.</w:t>
            </w:r>
            <w:proofErr w:type="gramEnd"/>
            <w:r w:rsidRPr="00C76A80">
              <w:rPr>
                <w:rFonts w:asciiTheme="minorHAnsi" w:eastAsia="Times New Roman" w:hAnsiTheme="minorHAnsi" w:cstheme="minorHAnsi"/>
                <w:color w:val="000000"/>
                <w:lang w:eastAsia="en-GB"/>
              </w:rPr>
              <w:t xml:space="preserve"> 0.205mm²</w:t>
            </w:r>
          </w:p>
        </w:tc>
        <w:tc>
          <w:tcPr>
            <w:tcW w:w="765" w:type="pct"/>
            <w:hideMark/>
          </w:tcPr>
          <w:p w14:paraId="6831BED8"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C76A80">
              <w:rPr>
                <w:rFonts w:asciiTheme="minorHAnsi" w:eastAsia="Times New Roman" w:hAnsiTheme="minorHAnsi" w:cstheme="minorHAnsi"/>
                <w:b/>
                <w:bCs/>
                <w:color w:val="FF0000"/>
                <w:lang w:eastAsia="en-GB"/>
              </w:rPr>
              <w:t>e.g.</w:t>
            </w:r>
            <w:proofErr w:type="gramEnd"/>
            <w:r w:rsidRPr="00C76A80">
              <w:rPr>
                <w:rFonts w:asciiTheme="minorHAnsi" w:eastAsia="Times New Roman" w:hAnsiTheme="minorHAnsi" w:cstheme="minorHAnsi"/>
                <w:color w:val="000000"/>
                <w:lang w:eastAsia="en-GB"/>
              </w:rPr>
              <w:t xml:space="preserve"> 800VDC</w:t>
            </w:r>
          </w:p>
        </w:tc>
        <w:tc>
          <w:tcPr>
            <w:tcW w:w="765" w:type="pct"/>
            <w:hideMark/>
          </w:tcPr>
          <w:p w14:paraId="57735BE8"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C76A80">
              <w:rPr>
                <w:rFonts w:asciiTheme="minorHAnsi" w:eastAsia="Times New Roman" w:hAnsiTheme="minorHAnsi" w:cstheme="minorHAnsi"/>
                <w:b/>
                <w:bCs/>
                <w:color w:val="FF0000"/>
                <w:lang w:eastAsia="en-GB"/>
              </w:rPr>
              <w:t>e.g.</w:t>
            </w:r>
            <w:proofErr w:type="gramEnd"/>
            <w:r w:rsidRPr="00C76A80">
              <w:rPr>
                <w:rFonts w:asciiTheme="minorHAnsi" w:eastAsia="Times New Roman" w:hAnsiTheme="minorHAnsi" w:cstheme="minorHAnsi"/>
                <w:color w:val="000000"/>
                <w:lang w:eastAsia="en-GB"/>
              </w:rPr>
              <w:t xml:space="preserve"> 150°C</w:t>
            </w:r>
          </w:p>
        </w:tc>
        <w:tc>
          <w:tcPr>
            <w:tcW w:w="948" w:type="pct"/>
            <w:hideMark/>
          </w:tcPr>
          <w:p w14:paraId="7F99A6BF"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roofErr w:type="gramStart"/>
            <w:r w:rsidRPr="00C76A80">
              <w:rPr>
                <w:rFonts w:asciiTheme="minorHAnsi" w:eastAsia="Times New Roman" w:hAnsiTheme="minorHAnsi" w:cstheme="minorHAnsi"/>
                <w:b/>
                <w:bCs/>
                <w:color w:val="FF0000"/>
                <w:lang w:eastAsia="en-GB"/>
              </w:rPr>
              <w:t>e.g.</w:t>
            </w:r>
            <w:proofErr w:type="gramEnd"/>
            <w:r w:rsidRPr="00C76A80">
              <w:rPr>
                <w:rFonts w:asciiTheme="minorHAnsi" w:eastAsia="Times New Roman" w:hAnsiTheme="minorHAnsi" w:cstheme="minorHAnsi"/>
                <w:color w:val="000000"/>
                <w:lang w:eastAsia="en-GB"/>
              </w:rPr>
              <w:t xml:space="preserve"> Motor controller and torque encoder signal</w:t>
            </w:r>
          </w:p>
        </w:tc>
      </w:tr>
      <w:tr w:rsidR="00623EF2" w:rsidRPr="00C76A80" w14:paraId="1E58FA5B" w14:textId="77777777" w:rsidTr="00D4594D">
        <w:trPr>
          <w:cantSplit/>
          <w:trHeight w:val="20"/>
        </w:trPr>
        <w:tc>
          <w:tcPr>
            <w:tcW w:w="992" w:type="pct"/>
          </w:tcPr>
          <w:p w14:paraId="220D3496"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4" w:type="pct"/>
          </w:tcPr>
          <w:p w14:paraId="6FA713D7"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5" w:type="pct"/>
          </w:tcPr>
          <w:p w14:paraId="77B10588"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5" w:type="pct"/>
          </w:tcPr>
          <w:p w14:paraId="5D2E17EF"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765" w:type="pct"/>
          </w:tcPr>
          <w:p w14:paraId="4C590A75"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c>
          <w:tcPr>
            <w:tcW w:w="948" w:type="pct"/>
          </w:tcPr>
          <w:p w14:paraId="0EF31428" w14:textId="77777777" w:rsidR="00623EF2" w:rsidRPr="00C76A80" w:rsidRDefault="00623EF2" w:rsidP="00D4594D">
            <w:pPr>
              <w:keepNext/>
              <w:suppressAutoHyphens w:val="0"/>
              <w:spacing w:after="0" w:line="240" w:lineRule="auto"/>
              <w:rPr>
                <w:rFonts w:asciiTheme="minorHAnsi" w:eastAsia="Times New Roman" w:hAnsiTheme="minorHAnsi" w:cstheme="minorHAnsi"/>
                <w:b/>
                <w:bCs/>
                <w:color w:val="FF0000"/>
                <w:lang w:eastAsia="en-GB"/>
              </w:rPr>
            </w:pPr>
          </w:p>
        </w:tc>
      </w:tr>
    </w:tbl>
    <w:p w14:paraId="568934E5" w14:textId="77777777" w:rsidR="00623EF2" w:rsidRPr="007039EC" w:rsidRDefault="00623EF2" w:rsidP="00623EF2">
      <w:pPr>
        <w:pStyle w:val="Table"/>
        <w:spacing w:before="0" w:line="240" w:lineRule="auto"/>
        <w:jc w:val="center"/>
        <w:rPr>
          <w:rFonts w:asciiTheme="minorHAnsi" w:hAnsiTheme="minorHAnsi" w:cs="Calibri"/>
          <w:sz w:val="22"/>
          <w:szCs w:val="22"/>
        </w:rPr>
      </w:pPr>
      <w:bookmarkStart w:id="252" w:name="_Toc33294436"/>
      <w:bookmarkStart w:id="253" w:name="_Toc399226753"/>
      <w:bookmarkStart w:id="254" w:name="_Toc56931380"/>
      <w:r w:rsidRPr="007039EC">
        <w:rPr>
          <w:rFonts w:asciiTheme="minorHAnsi" w:hAnsiTheme="minorHAnsi" w:cs="Calibri"/>
          <w:sz w:val="22"/>
          <w:szCs w:val="22"/>
        </w:rPr>
        <w:t xml:space="preserve">Table </w:t>
      </w:r>
      <w:r w:rsidRPr="007039EC">
        <w:rPr>
          <w:rFonts w:asciiTheme="minorHAnsi" w:hAnsiTheme="minorHAnsi"/>
          <w:sz w:val="22"/>
          <w:szCs w:val="22"/>
        </w:rPr>
        <w:fldChar w:fldCharType="begin"/>
      </w:r>
      <w:r w:rsidRPr="007039EC">
        <w:rPr>
          <w:rFonts w:asciiTheme="minorHAnsi" w:hAnsiTheme="minorHAnsi" w:cs="Calibri"/>
          <w:sz w:val="22"/>
          <w:szCs w:val="22"/>
        </w:rPr>
        <w:instrText xml:space="preserve"> STYLEREF 1 \s </w:instrText>
      </w:r>
      <w:r w:rsidRPr="007039EC">
        <w:rPr>
          <w:rFonts w:asciiTheme="minorHAnsi" w:hAnsiTheme="minorHAnsi"/>
          <w:sz w:val="22"/>
          <w:szCs w:val="22"/>
        </w:rPr>
        <w:fldChar w:fldCharType="separate"/>
      </w:r>
      <w:r>
        <w:rPr>
          <w:rFonts w:asciiTheme="minorHAnsi" w:hAnsiTheme="minorHAnsi" w:cs="Calibri"/>
          <w:noProof/>
          <w:sz w:val="22"/>
          <w:szCs w:val="22"/>
        </w:rPr>
        <w:t>6</w:t>
      </w:r>
      <w:r w:rsidRPr="007039EC">
        <w:rPr>
          <w:rFonts w:asciiTheme="minorHAnsi" w:hAnsiTheme="minorHAnsi"/>
          <w:sz w:val="22"/>
          <w:szCs w:val="22"/>
        </w:rPr>
        <w:fldChar w:fldCharType="end"/>
      </w:r>
      <w:r w:rsidRPr="007039EC">
        <w:rPr>
          <w:rFonts w:asciiTheme="minorHAnsi" w:hAnsiTheme="minorHAnsi" w:cs="Calibri"/>
          <w:sz w:val="22"/>
          <w:szCs w:val="22"/>
        </w:rPr>
        <w:t>.</w:t>
      </w:r>
      <w:r w:rsidRPr="007039EC">
        <w:rPr>
          <w:rFonts w:asciiTheme="minorHAnsi" w:hAnsiTheme="minorHAnsi"/>
          <w:sz w:val="22"/>
          <w:szCs w:val="22"/>
        </w:rPr>
        <w:fldChar w:fldCharType="begin"/>
      </w:r>
      <w:r w:rsidRPr="007039EC">
        <w:rPr>
          <w:rFonts w:asciiTheme="minorHAnsi" w:hAnsiTheme="minorHAnsi" w:cs="Calibri"/>
          <w:sz w:val="22"/>
          <w:szCs w:val="22"/>
        </w:rPr>
        <w:instrText xml:space="preserve"> SEQ Table \* ARABIC \s 1 </w:instrText>
      </w:r>
      <w:r w:rsidRPr="007039EC">
        <w:rPr>
          <w:rFonts w:asciiTheme="minorHAnsi" w:hAnsiTheme="minorHAnsi"/>
          <w:sz w:val="22"/>
          <w:szCs w:val="22"/>
        </w:rPr>
        <w:fldChar w:fldCharType="separate"/>
      </w:r>
      <w:r>
        <w:rPr>
          <w:rFonts w:asciiTheme="minorHAnsi" w:hAnsiTheme="minorHAnsi" w:cs="Calibri"/>
          <w:noProof/>
          <w:sz w:val="22"/>
          <w:szCs w:val="22"/>
        </w:rPr>
        <w:t>2</w:t>
      </w:r>
      <w:r w:rsidRPr="007039EC">
        <w:rPr>
          <w:rFonts w:asciiTheme="minorHAnsi" w:hAnsiTheme="minorHAnsi"/>
          <w:sz w:val="22"/>
          <w:szCs w:val="22"/>
        </w:rPr>
        <w:fldChar w:fldCharType="end"/>
      </w:r>
      <w:r w:rsidRPr="007039EC">
        <w:rPr>
          <w:rFonts w:asciiTheme="minorHAnsi" w:hAnsiTheme="minorHAnsi" w:cs="Calibri"/>
          <w:sz w:val="22"/>
          <w:szCs w:val="22"/>
        </w:rPr>
        <w:t xml:space="preserve"> Wire data</w:t>
      </w:r>
      <w:bookmarkEnd w:id="252"/>
      <w:bookmarkEnd w:id="253"/>
      <w:bookmarkEnd w:id="254"/>
    </w:p>
    <w:p w14:paraId="68BF2C1A" w14:textId="77777777" w:rsidR="00623EF2" w:rsidRDefault="00623EF2" w:rsidP="00623EF2">
      <w:pPr>
        <w:pStyle w:val="Heading3"/>
        <w:spacing w:line="240" w:lineRule="auto"/>
      </w:pPr>
      <w:bookmarkStart w:id="255" w:name="_Toc33294418"/>
      <w:bookmarkStart w:id="256" w:name="_Toc399226707"/>
      <w:bookmarkStart w:id="257" w:name="_Toc56931556"/>
      <w:r>
        <w:t>Position</w:t>
      </w:r>
      <w:r>
        <w:rPr>
          <w:rFonts w:eastAsia="Arial"/>
        </w:rPr>
        <w:t xml:space="preserve"> </w:t>
      </w:r>
      <w:r>
        <w:t>in</w:t>
      </w:r>
      <w:r>
        <w:rPr>
          <w:rFonts w:eastAsia="Arial"/>
        </w:rPr>
        <w:t xml:space="preserve"> </w:t>
      </w:r>
      <w:r>
        <w:t>car</w:t>
      </w:r>
      <w:bookmarkEnd w:id="255"/>
      <w:bookmarkEnd w:id="256"/>
      <w:bookmarkEnd w:id="257"/>
    </w:p>
    <w:tbl>
      <w:tblPr>
        <w:tblStyle w:val="TableGrid"/>
        <w:tblW w:w="0" w:type="auto"/>
        <w:tblLook w:val="04A0" w:firstRow="1" w:lastRow="0" w:firstColumn="1" w:lastColumn="0" w:noHBand="0" w:noVBand="1"/>
      </w:tblPr>
      <w:tblGrid>
        <w:gridCol w:w="13562"/>
      </w:tblGrid>
      <w:tr w:rsidR="00623EF2" w:rsidRPr="00C76A80" w14:paraId="23A0BFBC" w14:textId="77777777" w:rsidTr="00D4594D">
        <w:tc>
          <w:tcPr>
            <w:tcW w:w="13562" w:type="dxa"/>
          </w:tcPr>
          <w:p w14:paraId="090BC567"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Provide</w:t>
            </w:r>
            <w:r w:rsidRPr="00C76A80">
              <w:rPr>
                <w:rFonts w:asciiTheme="minorHAnsi" w:eastAsia="Arial" w:hAnsiTheme="minorHAnsi" w:cstheme="minorHAnsi"/>
              </w:rPr>
              <w:t xml:space="preserve"> </w:t>
            </w:r>
            <w:r w:rsidRPr="00C76A80">
              <w:rPr>
                <w:rFonts w:asciiTheme="minorHAnsi" w:hAnsiTheme="minorHAnsi" w:cstheme="minorHAnsi"/>
              </w:rPr>
              <w:t>CAD renderings</w:t>
            </w:r>
            <w:r w:rsidRPr="00C76A80">
              <w:rPr>
                <w:rFonts w:asciiTheme="minorHAnsi" w:eastAsia="Arial" w:hAnsiTheme="minorHAnsi" w:cstheme="minorHAnsi"/>
              </w:rPr>
              <w:t xml:space="preserve"> </w:t>
            </w:r>
            <w:r w:rsidRPr="00C76A80">
              <w:rPr>
                <w:rFonts w:asciiTheme="minorHAnsi" w:hAnsiTheme="minorHAnsi" w:cstheme="minorHAnsi"/>
              </w:rPr>
              <w:t>showing</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relevant</w:t>
            </w:r>
            <w:r w:rsidRPr="00C76A80">
              <w:rPr>
                <w:rFonts w:asciiTheme="minorHAnsi" w:eastAsia="Arial" w:hAnsiTheme="minorHAnsi" w:cstheme="minorHAnsi"/>
              </w:rPr>
              <w:t xml:space="preserve"> </w:t>
            </w:r>
            <w:r w:rsidRPr="00C76A80">
              <w:rPr>
                <w:rFonts w:asciiTheme="minorHAnsi" w:hAnsiTheme="minorHAnsi" w:cstheme="minorHAnsi"/>
              </w:rPr>
              <w:t>parts.</w:t>
            </w:r>
            <w:r w:rsidRPr="00C76A80">
              <w:rPr>
                <w:rFonts w:asciiTheme="minorHAnsi" w:eastAsia="Arial" w:hAnsiTheme="minorHAnsi" w:cstheme="minorHAnsi"/>
              </w:rPr>
              <w:t xml:space="preserve"> </w:t>
            </w:r>
            <w:r w:rsidRPr="00C76A80">
              <w:rPr>
                <w:rFonts w:asciiTheme="minorHAnsi" w:hAnsiTheme="minorHAnsi" w:cstheme="minorHAnsi"/>
              </w:rPr>
              <w:t>Mark</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parts</w:t>
            </w:r>
            <w:r w:rsidRPr="00C76A80">
              <w:rPr>
                <w:rFonts w:asciiTheme="minorHAnsi" w:eastAsia="Arial" w:hAnsiTheme="minorHAnsi" w:cstheme="minorHAnsi"/>
              </w:rPr>
              <w:t xml:space="preserve"> </w:t>
            </w:r>
            <w:r w:rsidRPr="00C76A80">
              <w:rPr>
                <w:rFonts w:asciiTheme="minorHAnsi" w:hAnsiTheme="minorHAnsi" w:cstheme="minorHAnsi"/>
              </w:rPr>
              <w:t>in</w:t>
            </w:r>
            <w:r w:rsidRPr="00C76A80">
              <w:rPr>
                <w:rFonts w:asciiTheme="minorHAnsi" w:eastAsia="Arial" w:hAnsiTheme="minorHAnsi" w:cstheme="minorHAnsi"/>
              </w:rPr>
              <w:t xml:space="preserve"> </w:t>
            </w:r>
            <w:r w:rsidRPr="00C76A80">
              <w:rPr>
                <w:rFonts w:asciiTheme="minorHAnsi" w:hAnsiTheme="minorHAnsi" w:cstheme="minorHAnsi"/>
              </w:rPr>
              <w:t>the</w:t>
            </w:r>
            <w:r w:rsidRPr="00C76A80">
              <w:rPr>
                <w:rFonts w:asciiTheme="minorHAnsi" w:eastAsia="Arial" w:hAnsiTheme="minorHAnsi" w:cstheme="minorHAnsi"/>
              </w:rPr>
              <w:t xml:space="preserve"> </w:t>
            </w:r>
            <w:r w:rsidRPr="00C76A80">
              <w:rPr>
                <w:rFonts w:asciiTheme="minorHAnsi" w:hAnsiTheme="minorHAnsi" w:cstheme="minorHAnsi"/>
              </w:rPr>
              <w:t>rendering,</w:t>
            </w:r>
            <w:r w:rsidRPr="00C76A80">
              <w:rPr>
                <w:rFonts w:asciiTheme="minorHAnsi" w:eastAsia="Arial" w:hAnsiTheme="minorHAnsi" w:cstheme="minorHAnsi"/>
              </w:rPr>
              <w:t xml:space="preserve"> </w:t>
            </w:r>
            <w:r w:rsidRPr="00C76A80">
              <w:rPr>
                <w:rFonts w:asciiTheme="minorHAnsi" w:hAnsiTheme="minorHAnsi" w:cstheme="minorHAnsi"/>
              </w:rPr>
              <w:t>if</w:t>
            </w:r>
            <w:r w:rsidRPr="00C76A80">
              <w:rPr>
                <w:rFonts w:asciiTheme="minorHAnsi" w:eastAsia="Arial" w:hAnsiTheme="minorHAnsi" w:cstheme="minorHAnsi"/>
              </w:rPr>
              <w:t xml:space="preserve"> </w:t>
            </w:r>
            <w:r w:rsidRPr="00C76A80">
              <w:rPr>
                <w:rFonts w:asciiTheme="minorHAnsi" w:hAnsiTheme="minorHAnsi" w:cstheme="minorHAnsi"/>
              </w:rPr>
              <w:t>necessary.</w:t>
            </w:r>
          </w:p>
        </w:tc>
      </w:tr>
    </w:tbl>
    <w:p w14:paraId="68E8556D" w14:textId="77777777" w:rsidR="00623EF2" w:rsidRPr="00A3182A" w:rsidRDefault="00623EF2" w:rsidP="00623EF2">
      <w:pPr>
        <w:pStyle w:val="Heading3"/>
      </w:pPr>
      <w:bookmarkStart w:id="258" w:name="_Toc56931557"/>
      <w:bookmarkStart w:id="259" w:name="_Toc33294420"/>
      <w:bookmarkStart w:id="260" w:name="_Toc399226709"/>
      <w:r w:rsidRPr="00A3182A">
        <w:t xml:space="preserve">Failure detection, </w:t>
      </w:r>
      <w:proofErr w:type="gramStart"/>
      <w:r w:rsidRPr="00A3182A">
        <w:t>control</w:t>
      </w:r>
      <w:proofErr w:type="gramEnd"/>
      <w:r w:rsidRPr="00A3182A">
        <w:t xml:space="preserve"> and mitigation</w:t>
      </w:r>
      <w:bookmarkEnd w:id="258"/>
    </w:p>
    <w:tbl>
      <w:tblPr>
        <w:tblStyle w:val="TableGrid"/>
        <w:tblW w:w="5000" w:type="pct"/>
        <w:tblLook w:val="04A0" w:firstRow="1" w:lastRow="0" w:firstColumn="1" w:lastColumn="0" w:noHBand="0" w:noVBand="1"/>
      </w:tblPr>
      <w:tblGrid>
        <w:gridCol w:w="13562"/>
      </w:tblGrid>
      <w:tr w:rsidR="00623EF2" w:rsidRPr="00C76A80" w14:paraId="1FB4271D" w14:textId="77777777" w:rsidTr="00D4594D">
        <w:tc>
          <w:tcPr>
            <w:tcW w:w="5000" w:type="pct"/>
          </w:tcPr>
          <w:p w14:paraId="34223767" w14:textId="77777777" w:rsidR="00623EF2" w:rsidRPr="00C76A80" w:rsidRDefault="00623EF2" w:rsidP="00D4594D">
            <w:pPr>
              <w:spacing w:line="240" w:lineRule="auto"/>
              <w:rPr>
                <w:rFonts w:asciiTheme="minorHAnsi" w:hAnsiTheme="minorHAnsi" w:cstheme="minorHAnsi"/>
              </w:rPr>
            </w:pPr>
            <w:r>
              <w:rPr>
                <w:rFonts w:asciiTheme="minorHAnsi" w:hAnsiTheme="minorHAnsi" w:cstheme="minorHAnsi"/>
              </w:rPr>
              <w:t xml:space="preserve">Briefly describe the causes and consequences of key failures </w:t>
            </w:r>
            <w:r w:rsidRPr="00C76A80">
              <w:rPr>
                <w:rFonts w:asciiTheme="minorHAnsi" w:eastAsia="Arial" w:hAnsiTheme="minorHAnsi" w:cstheme="minorHAnsi"/>
              </w:rPr>
              <w:t xml:space="preserve">of your motor controllers(s), their inputs and outputs and how they are detected, </w:t>
            </w:r>
            <w:proofErr w:type="gramStart"/>
            <w:r w:rsidRPr="00C76A80">
              <w:rPr>
                <w:rFonts w:asciiTheme="minorHAnsi" w:eastAsia="Arial" w:hAnsiTheme="minorHAnsi" w:cstheme="minorHAnsi"/>
              </w:rPr>
              <w:t>mitigated</w:t>
            </w:r>
            <w:proofErr w:type="gramEnd"/>
            <w:r w:rsidRPr="00C76A80">
              <w:rPr>
                <w:rFonts w:asciiTheme="minorHAnsi" w:eastAsia="Arial" w:hAnsiTheme="minorHAnsi" w:cstheme="minorHAnsi"/>
              </w:rPr>
              <w:t xml:space="preserve"> and controlled.</w:t>
            </w:r>
          </w:p>
        </w:tc>
      </w:tr>
    </w:tbl>
    <w:p w14:paraId="5D4D3BF4" w14:textId="77777777" w:rsidR="00623EF2" w:rsidRDefault="00623EF2" w:rsidP="00623EF2">
      <w:pPr>
        <w:pStyle w:val="Heading2"/>
        <w:rPr>
          <w:rFonts w:eastAsia="Arial"/>
        </w:rPr>
      </w:pPr>
      <w:bookmarkStart w:id="261" w:name="_Toc56931558"/>
      <w:r>
        <w:t>Motors</w:t>
      </w:r>
      <w:bookmarkEnd w:id="259"/>
      <w:bookmarkEnd w:id="260"/>
      <w:bookmarkEnd w:id="261"/>
    </w:p>
    <w:p w14:paraId="7701F739" w14:textId="77777777" w:rsidR="00623EF2" w:rsidRDefault="00623EF2" w:rsidP="00623EF2">
      <w:pPr>
        <w:pStyle w:val="Heading3"/>
        <w:spacing w:line="240" w:lineRule="auto"/>
      </w:pPr>
      <w:bookmarkStart w:id="262" w:name="_Toc33294422"/>
      <w:bookmarkStart w:id="263" w:name="_Toc399226711"/>
      <w:bookmarkStart w:id="264" w:name="_Toc56931559"/>
      <w:r>
        <w:t>Description,</w:t>
      </w:r>
      <w:r>
        <w:rPr>
          <w:rFonts w:eastAsia="Arial"/>
        </w:rPr>
        <w:t xml:space="preserve"> </w:t>
      </w:r>
      <w:r>
        <w:t>type,</w:t>
      </w:r>
      <w:r>
        <w:rPr>
          <w:rFonts w:eastAsia="Arial"/>
        </w:rPr>
        <w:t xml:space="preserve"> </w:t>
      </w:r>
      <w:r>
        <w:t>operating</w:t>
      </w:r>
      <w:r>
        <w:rPr>
          <w:rFonts w:eastAsia="Arial"/>
        </w:rPr>
        <w:t xml:space="preserve"> </w:t>
      </w:r>
      <w:r>
        <w:t>parameters</w:t>
      </w:r>
      <w:bookmarkEnd w:id="262"/>
      <w:bookmarkEnd w:id="263"/>
      <w:bookmarkEnd w:id="264"/>
    </w:p>
    <w:tbl>
      <w:tblPr>
        <w:tblStyle w:val="TableGrid"/>
        <w:tblW w:w="5000" w:type="pct"/>
        <w:tblLook w:val="04A0" w:firstRow="1" w:lastRow="0" w:firstColumn="1" w:lastColumn="0" w:noHBand="0" w:noVBand="1"/>
      </w:tblPr>
      <w:tblGrid>
        <w:gridCol w:w="705"/>
        <w:gridCol w:w="12857"/>
      </w:tblGrid>
      <w:tr w:rsidR="00623EF2" w:rsidRPr="0041668B" w14:paraId="3CDAD35F" w14:textId="77777777" w:rsidTr="00D4594D">
        <w:tc>
          <w:tcPr>
            <w:tcW w:w="260" w:type="pct"/>
          </w:tcPr>
          <w:p w14:paraId="21764204" w14:textId="77777777" w:rsidR="00623EF2" w:rsidRPr="0041668B" w:rsidRDefault="00623EF2" w:rsidP="00D4594D">
            <w:pPr>
              <w:spacing w:line="240" w:lineRule="auto"/>
              <w:jc w:val="both"/>
              <w:rPr>
                <w:rFonts w:asciiTheme="minorHAnsi" w:hAnsiTheme="minorHAnsi" w:cstheme="minorHAnsi"/>
              </w:rPr>
            </w:pPr>
            <w:r w:rsidRPr="0041668B">
              <w:rPr>
                <w:rFonts w:asciiTheme="minorHAnsi" w:hAnsiTheme="minorHAnsi" w:cstheme="minorHAnsi"/>
              </w:rPr>
              <w:t>1</w:t>
            </w:r>
          </w:p>
        </w:tc>
        <w:tc>
          <w:tcPr>
            <w:tcW w:w="4740" w:type="pct"/>
          </w:tcPr>
          <w:p w14:paraId="50CF541E" w14:textId="77777777" w:rsidR="00623EF2" w:rsidRPr="0041668B" w:rsidRDefault="00623EF2" w:rsidP="00D4594D">
            <w:pPr>
              <w:spacing w:line="240" w:lineRule="auto"/>
              <w:jc w:val="both"/>
              <w:rPr>
                <w:rFonts w:asciiTheme="minorHAnsi" w:hAnsiTheme="minorHAnsi" w:cstheme="minorHAnsi"/>
              </w:rPr>
            </w:pPr>
            <w:r w:rsidRPr="0041668B">
              <w:rPr>
                <w:rFonts w:asciiTheme="minorHAnsi" w:hAnsiTheme="minorHAnsi" w:cs="Calibri"/>
              </w:rPr>
              <w:t>Describe</w:t>
            </w:r>
            <w:r w:rsidRPr="0041668B">
              <w:rPr>
                <w:rFonts w:asciiTheme="minorHAnsi" w:eastAsia="Arial" w:hAnsiTheme="minorHAnsi" w:cs="Calibri"/>
              </w:rPr>
              <w:t xml:space="preserve"> </w:t>
            </w:r>
            <w:r w:rsidRPr="0041668B">
              <w:rPr>
                <w:rFonts w:asciiTheme="minorHAnsi" w:hAnsiTheme="minorHAnsi" w:cs="Calibri"/>
              </w:rPr>
              <w:t>the</w:t>
            </w:r>
            <w:r w:rsidRPr="0041668B">
              <w:rPr>
                <w:rFonts w:asciiTheme="minorHAnsi" w:eastAsia="Arial" w:hAnsiTheme="minorHAnsi" w:cs="Calibri"/>
              </w:rPr>
              <w:t xml:space="preserve"> </w:t>
            </w:r>
            <w:r w:rsidRPr="0041668B">
              <w:rPr>
                <w:rFonts w:asciiTheme="minorHAnsi" w:hAnsiTheme="minorHAnsi" w:cs="Calibri"/>
              </w:rPr>
              <w:t>motor used,</w:t>
            </w:r>
            <w:r w:rsidRPr="0041668B">
              <w:rPr>
                <w:rFonts w:asciiTheme="minorHAnsi" w:eastAsia="Arial" w:hAnsiTheme="minorHAnsi" w:cs="Calibri"/>
              </w:rPr>
              <w:t xml:space="preserve"> </w:t>
            </w:r>
            <w:r w:rsidRPr="0041668B">
              <w:rPr>
                <w:rFonts w:asciiTheme="minorHAnsi" w:hAnsiTheme="minorHAnsi" w:cs="Calibri"/>
              </w:rPr>
              <w:t>provide</w:t>
            </w:r>
            <w:r w:rsidRPr="0041668B">
              <w:rPr>
                <w:rFonts w:asciiTheme="minorHAnsi" w:eastAsia="Arial" w:hAnsiTheme="minorHAnsi" w:cs="Calibri"/>
              </w:rPr>
              <w:t xml:space="preserve"> </w:t>
            </w:r>
            <w:r w:rsidRPr="0041668B">
              <w:rPr>
                <w:rFonts w:asciiTheme="minorHAnsi" w:hAnsiTheme="minorHAnsi" w:cs="Calibri"/>
              </w:rPr>
              <w:t>table</w:t>
            </w:r>
            <w:r w:rsidRPr="0041668B">
              <w:rPr>
                <w:rFonts w:asciiTheme="minorHAnsi" w:eastAsia="Arial" w:hAnsiTheme="minorHAnsi" w:cs="Calibri"/>
              </w:rPr>
              <w:t xml:space="preserve"> </w:t>
            </w:r>
            <w:r w:rsidRPr="0041668B">
              <w:rPr>
                <w:rFonts w:asciiTheme="minorHAnsi" w:hAnsiTheme="minorHAnsi" w:cs="Calibri"/>
              </w:rPr>
              <w:t>with</w:t>
            </w:r>
            <w:r w:rsidRPr="0041668B">
              <w:rPr>
                <w:rFonts w:asciiTheme="minorHAnsi" w:eastAsia="Arial" w:hAnsiTheme="minorHAnsi" w:cs="Calibri"/>
              </w:rPr>
              <w:t xml:space="preserve"> </w:t>
            </w:r>
            <w:r w:rsidRPr="0041668B">
              <w:rPr>
                <w:rFonts w:asciiTheme="minorHAnsi" w:hAnsiTheme="minorHAnsi" w:cs="Calibri"/>
              </w:rPr>
              <w:t>main</w:t>
            </w:r>
            <w:r w:rsidRPr="0041668B">
              <w:rPr>
                <w:rFonts w:asciiTheme="minorHAnsi" w:eastAsia="Arial" w:hAnsiTheme="minorHAnsi" w:cs="Calibri"/>
              </w:rPr>
              <w:t xml:space="preserve"> </w:t>
            </w:r>
            <w:r w:rsidRPr="0041668B">
              <w:rPr>
                <w:rFonts w:asciiTheme="minorHAnsi" w:hAnsiTheme="minorHAnsi" w:cs="Calibri"/>
              </w:rPr>
              <w:t>parameters</w:t>
            </w:r>
            <w:r w:rsidRPr="0041668B">
              <w:rPr>
                <w:rFonts w:asciiTheme="minorHAnsi" w:eastAsia="Arial" w:hAnsiTheme="minorHAnsi" w:cs="Calibri"/>
              </w:rPr>
              <w:t xml:space="preserve"> </w:t>
            </w:r>
            <w:r w:rsidRPr="0041668B">
              <w:rPr>
                <w:rFonts w:asciiTheme="minorHAnsi" w:hAnsiTheme="minorHAnsi" w:cs="Calibri"/>
              </w:rPr>
              <w:t>like</w:t>
            </w:r>
            <w:r w:rsidRPr="0041668B">
              <w:rPr>
                <w:rFonts w:asciiTheme="minorHAnsi" w:eastAsia="Arial" w:hAnsiTheme="minorHAnsi" w:cs="Calibri"/>
              </w:rPr>
              <w:t xml:space="preserve"> </w:t>
            </w:r>
            <w:r w:rsidRPr="0041668B">
              <w:rPr>
                <w:rFonts w:asciiTheme="minorHAnsi" w:hAnsiTheme="minorHAnsi" w:cs="Calibri"/>
              </w:rPr>
              <w:t>resulting</w:t>
            </w:r>
            <w:r w:rsidRPr="0041668B">
              <w:rPr>
                <w:rFonts w:asciiTheme="minorHAnsi" w:eastAsia="Arial" w:hAnsiTheme="minorHAnsi" w:cs="Calibri"/>
              </w:rPr>
              <w:t xml:space="preserve"> </w:t>
            </w:r>
            <w:r w:rsidRPr="0041668B">
              <w:rPr>
                <w:rFonts w:asciiTheme="minorHAnsi" w:hAnsiTheme="minorHAnsi" w:cs="Calibri"/>
              </w:rPr>
              <w:t>voltages (minimum,</w:t>
            </w:r>
            <w:r w:rsidRPr="0041668B">
              <w:rPr>
                <w:rFonts w:asciiTheme="minorHAnsi" w:eastAsia="Arial" w:hAnsiTheme="minorHAnsi" w:cs="Calibri"/>
              </w:rPr>
              <w:t xml:space="preserve"> </w:t>
            </w:r>
            <w:r w:rsidRPr="0041668B">
              <w:rPr>
                <w:rFonts w:asciiTheme="minorHAnsi" w:hAnsiTheme="minorHAnsi" w:cs="Calibri"/>
              </w:rPr>
              <w:t>maximum,</w:t>
            </w:r>
            <w:r w:rsidRPr="0041668B">
              <w:rPr>
                <w:rFonts w:asciiTheme="minorHAnsi" w:eastAsia="Arial" w:hAnsiTheme="minorHAnsi" w:cs="Calibri"/>
              </w:rPr>
              <w:t xml:space="preserve"> </w:t>
            </w:r>
            <w:r w:rsidRPr="0041668B">
              <w:rPr>
                <w:rFonts w:asciiTheme="minorHAnsi" w:hAnsiTheme="minorHAnsi" w:cs="Calibri"/>
              </w:rPr>
              <w:t>nominal),</w:t>
            </w:r>
            <w:r w:rsidRPr="0041668B">
              <w:rPr>
                <w:rFonts w:asciiTheme="minorHAnsi" w:eastAsia="Arial" w:hAnsiTheme="minorHAnsi" w:cs="Calibri"/>
              </w:rPr>
              <w:t xml:space="preserve"> </w:t>
            </w:r>
            <w:r w:rsidRPr="0041668B">
              <w:rPr>
                <w:rFonts w:asciiTheme="minorHAnsi" w:hAnsiTheme="minorHAnsi" w:cs="Calibri"/>
              </w:rPr>
              <w:t>currents,</w:t>
            </w:r>
            <w:r w:rsidRPr="0041668B">
              <w:rPr>
                <w:rFonts w:asciiTheme="minorHAnsi" w:eastAsia="Arial" w:hAnsiTheme="minorHAnsi" w:cs="Calibri"/>
              </w:rPr>
              <w:t xml:space="preserve"> </w:t>
            </w:r>
            <w:r w:rsidRPr="0041668B">
              <w:rPr>
                <w:rFonts w:asciiTheme="minorHAnsi" w:hAnsiTheme="minorHAnsi" w:cs="Calibri"/>
              </w:rPr>
              <w:t>resulting</w:t>
            </w:r>
            <w:r w:rsidRPr="0041668B">
              <w:rPr>
                <w:rFonts w:asciiTheme="minorHAnsi" w:eastAsia="Arial" w:hAnsiTheme="minorHAnsi" w:cs="Calibri"/>
              </w:rPr>
              <w:t xml:space="preserve"> </w:t>
            </w:r>
            <w:r w:rsidRPr="0041668B">
              <w:rPr>
                <w:rFonts w:asciiTheme="minorHAnsi" w:hAnsiTheme="minorHAnsi" w:cs="Calibri"/>
              </w:rPr>
              <w:t>motor</w:t>
            </w:r>
            <w:r w:rsidRPr="0041668B">
              <w:rPr>
                <w:rFonts w:asciiTheme="minorHAnsi" w:eastAsia="Arial" w:hAnsiTheme="minorHAnsi" w:cs="Calibri"/>
              </w:rPr>
              <w:t xml:space="preserve"> </w:t>
            </w:r>
            <w:r w:rsidRPr="0041668B">
              <w:rPr>
                <w:rFonts w:asciiTheme="minorHAnsi" w:hAnsiTheme="minorHAnsi" w:cs="Calibri"/>
              </w:rPr>
              <w:t>power,</w:t>
            </w:r>
            <w:r w:rsidRPr="0041668B">
              <w:rPr>
                <w:rFonts w:asciiTheme="minorHAnsi" w:eastAsia="Arial" w:hAnsiTheme="minorHAnsi" w:cs="Calibri"/>
              </w:rPr>
              <w:t xml:space="preserve"> </w:t>
            </w:r>
            <w:r w:rsidRPr="0041668B">
              <w:rPr>
                <w:rFonts w:asciiTheme="minorHAnsi" w:hAnsiTheme="minorHAnsi" w:cs="Calibri"/>
              </w:rPr>
              <w:t>use</w:t>
            </w:r>
            <w:r w:rsidRPr="0041668B">
              <w:rPr>
                <w:rFonts w:asciiTheme="minorHAnsi" w:eastAsia="Arial" w:hAnsiTheme="minorHAnsi" w:cs="Calibri"/>
              </w:rPr>
              <w:t xml:space="preserve"> </w:t>
            </w:r>
            <w:r w:rsidRPr="0041668B">
              <w:rPr>
                <w:rFonts w:asciiTheme="minorHAnsi" w:hAnsiTheme="minorHAnsi" w:cs="Calibri"/>
              </w:rPr>
              <w:t>figures</w:t>
            </w:r>
            <w:r w:rsidRPr="0041668B">
              <w:rPr>
                <w:rFonts w:asciiTheme="minorHAnsi" w:eastAsia="Arial" w:hAnsiTheme="minorHAnsi" w:cs="Calibri"/>
              </w:rPr>
              <w:t xml:space="preserve"> </w:t>
            </w:r>
            <w:r w:rsidRPr="0041668B">
              <w:rPr>
                <w:rFonts w:asciiTheme="minorHAnsi" w:hAnsiTheme="minorHAnsi" w:cs="Calibri"/>
              </w:rPr>
              <w:t>to</w:t>
            </w:r>
            <w:r w:rsidRPr="0041668B">
              <w:rPr>
                <w:rFonts w:asciiTheme="minorHAnsi" w:eastAsia="Arial" w:hAnsiTheme="minorHAnsi" w:cs="Calibri"/>
              </w:rPr>
              <w:t xml:space="preserve"> </w:t>
            </w:r>
            <w:r w:rsidRPr="0041668B">
              <w:rPr>
                <w:rFonts w:asciiTheme="minorHAnsi" w:hAnsiTheme="minorHAnsi" w:cs="Calibri"/>
              </w:rPr>
              <w:t>show</w:t>
            </w:r>
            <w:r w:rsidRPr="0041668B">
              <w:rPr>
                <w:rFonts w:asciiTheme="minorHAnsi" w:eastAsia="Arial" w:hAnsiTheme="minorHAnsi" w:cs="Calibri"/>
              </w:rPr>
              <w:t xml:space="preserve"> </w:t>
            </w:r>
            <w:r w:rsidRPr="0041668B">
              <w:rPr>
                <w:rFonts w:asciiTheme="minorHAnsi" w:hAnsiTheme="minorHAnsi" w:cs="Calibri"/>
              </w:rPr>
              <w:t>important</w:t>
            </w:r>
            <w:r w:rsidRPr="0041668B">
              <w:rPr>
                <w:rFonts w:asciiTheme="minorHAnsi" w:eastAsia="Arial" w:hAnsiTheme="minorHAnsi" w:cs="Calibri"/>
              </w:rPr>
              <w:t xml:space="preserve"> </w:t>
            </w:r>
            <w:r w:rsidRPr="0041668B">
              <w:rPr>
                <w:rFonts w:asciiTheme="minorHAnsi" w:hAnsiTheme="minorHAnsi" w:cs="Calibri"/>
              </w:rPr>
              <w:t>characteristics.</w:t>
            </w:r>
          </w:p>
        </w:tc>
      </w:tr>
      <w:tr w:rsidR="00623EF2" w:rsidRPr="00B062A8" w14:paraId="326B09F2" w14:textId="77777777" w:rsidTr="00D4594D">
        <w:tc>
          <w:tcPr>
            <w:tcW w:w="260" w:type="pct"/>
          </w:tcPr>
          <w:p w14:paraId="31EBC080"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2</w:t>
            </w:r>
          </w:p>
        </w:tc>
        <w:tc>
          <w:tcPr>
            <w:tcW w:w="4740" w:type="pct"/>
          </w:tcPr>
          <w:p w14:paraId="3C44B1F0" w14:textId="77777777" w:rsidR="00623EF2" w:rsidRPr="00B062A8" w:rsidRDefault="00623EF2" w:rsidP="00D4594D">
            <w:pPr>
              <w:spacing w:line="240" w:lineRule="auto"/>
              <w:jc w:val="both"/>
              <w:rPr>
                <w:rFonts w:asciiTheme="minorHAnsi" w:hAnsiTheme="minorHAnsi" w:cstheme="minorHAnsi"/>
                <w:color w:val="FF0000"/>
              </w:rPr>
            </w:pPr>
            <w:r w:rsidRPr="00B062A8">
              <w:rPr>
                <w:rFonts w:asciiTheme="minorHAnsi" w:hAnsiTheme="minorHAnsi" w:cstheme="minorHAnsi"/>
                <w:color w:val="FF0000"/>
              </w:rPr>
              <w:t>Where more than one motor is used, add additional rows describing any differences (</w:t>
            </w:r>
            <w:r>
              <w:rPr>
                <w:rFonts w:asciiTheme="minorHAnsi" w:hAnsiTheme="minorHAnsi" w:cstheme="minorHAnsi"/>
                <w:color w:val="FF0000"/>
              </w:rPr>
              <w:t>i</w:t>
            </w:r>
            <w:r w:rsidRPr="00B062A8">
              <w:rPr>
                <w:rFonts w:asciiTheme="minorHAnsi" w:hAnsiTheme="minorHAnsi" w:cstheme="minorHAnsi"/>
                <w:color w:val="FF0000"/>
              </w:rPr>
              <w:t>f identical parts are used, just refer to the corresponding sections, do not copy and paste</w:t>
            </w:r>
            <w:r>
              <w:rPr>
                <w:rFonts w:asciiTheme="minorHAnsi" w:hAnsiTheme="minorHAnsi" w:cstheme="minorHAnsi"/>
                <w:color w:val="FF0000"/>
              </w:rPr>
              <w:t>)</w:t>
            </w:r>
          </w:p>
        </w:tc>
      </w:tr>
    </w:tbl>
    <w:p w14:paraId="4F6966E0" w14:textId="77777777" w:rsidR="00623EF2" w:rsidRDefault="00623EF2" w:rsidP="00623EF2">
      <w:pPr>
        <w:spacing w:before="200" w:after="0" w:line="240" w:lineRule="auto"/>
        <w:jc w:val="both"/>
        <w:rPr>
          <w:rFonts w:asciiTheme="minorHAnsi" w:hAnsiTheme="minorHAnsi" w:cs="Calibri"/>
        </w:rPr>
      </w:pPr>
      <w:r w:rsidRPr="007039EC">
        <w:rPr>
          <w:rFonts w:asciiTheme="minorHAnsi" w:hAnsiTheme="minorHAnsi" w:cs="Calibri"/>
        </w:rPr>
        <w:t>Additionally, fill out table:</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85"/>
        <w:gridCol w:w="1559"/>
        <w:gridCol w:w="1559"/>
        <w:gridCol w:w="1182"/>
        <w:gridCol w:w="1182"/>
        <w:gridCol w:w="1182"/>
        <w:gridCol w:w="1182"/>
        <w:gridCol w:w="1182"/>
        <w:gridCol w:w="1182"/>
        <w:gridCol w:w="1182"/>
        <w:gridCol w:w="1179"/>
      </w:tblGrid>
      <w:tr w:rsidR="00623EF2" w:rsidRPr="007039EC" w14:paraId="60174734" w14:textId="77777777" w:rsidTr="00D4594D">
        <w:trPr>
          <w:cantSplit/>
          <w:trHeight w:val="20"/>
          <w:tblHeader/>
        </w:trPr>
        <w:tc>
          <w:tcPr>
            <w:tcW w:w="363" w:type="pct"/>
          </w:tcPr>
          <w:p w14:paraId="199C70AD"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Motor</w:t>
            </w:r>
          </w:p>
        </w:tc>
        <w:tc>
          <w:tcPr>
            <w:tcW w:w="575" w:type="pct"/>
            <w:shd w:val="clear" w:color="auto" w:fill="auto"/>
            <w:vAlign w:val="center"/>
            <w:hideMark/>
          </w:tcPr>
          <w:p w14:paraId="219B5366"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Motor Manufacturer and Type:</w:t>
            </w:r>
          </w:p>
        </w:tc>
        <w:tc>
          <w:tcPr>
            <w:tcW w:w="575" w:type="pct"/>
            <w:shd w:val="clear" w:color="auto" w:fill="auto"/>
            <w:vAlign w:val="center"/>
            <w:hideMark/>
          </w:tcPr>
          <w:p w14:paraId="5EDB2C85"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Motor principle</w:t>
            </w:r>
          </w:p>
        </w:tc>
        <w:tc>
          <w:tcPr>
            <w:tcW w:w="436" w:type="pct"/>
            <w:shd w:val="clear" w:color="auto" w:fill="auto"/>
            <w:vAlign w:val="center"/>
            <w:hideMark/>
          </w:tcPr>
          <w:p w14:paraId="1947DA90"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Maximum continuous power:</w:t>
            </w:r>
          </w:p>
        </w:tc>
        <w:tc>
          <w:tcPr>
            <w:tcW w:w="436" w:type="pct"/>
            <w:shd w:val="clear" w:color="auto" w:fill="auto"/>
            <w:vAlign w:val="center"/>
            <w:hideMark/>
          </w:tcPr>
          <w:p w14:paraId="74987D88"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Peak power:</w:t>
            </w:r>
          </w:p>
        </w:tc>
        <w:tc>
          <w:tcPr>
            <w:tcW w:w="436" w:type="pct"/>
            <w:shd w:val="clear" w:color="auto" w:fill="auto"/>
            <w:vAlign w:val="center"/>
            <w:hideMark/>
          </w:tcPr>
          <w:p w14:paraId="1914C597"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Input voltage:</w:t>
            </w:r>
          </w:p>
        </w:tc>
        <w:tc>
          <w:tcPr>
            <w:tcW w:w="436" w:type="pct"/>
            <w:shd w:val="clear" w:color="auto" w:fill="auto"/>
            <w:vAlign w:val="center"/>
            <w:hideMark/>
          </w:tcPr>
          <w:p w14:paraId="4CECFD02"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Nominal current:</w:t>
            </w:r>
          </w:p>
        </w:tc>
        <w:tc>
          <w:tcPr>
            <w:tcW w:w="436" w:type="pct"/>
            <w:shd w:val="clear" w:color="auto" w:fill="auto"/>
            <w:vAlign w:val="center"/>
            <w:hideMark/>
          </w:tcPr>
          <w:p w14:paraId="3AB316AF"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Peak current:</w:t>
            </w:r>
          </w:p>
        </w:tc>
        <w:tc>
          <w:tcPr>
            <w:tcW w:w="436" w:type="pct"/>
            <w:shd w:val="clear" w:color="auto" w:fill="auto"/>
            <w:vAlign w:val="center"/>
            <w:hideMark/>
          </w:tcPr>
          <w:p w14:paraId="037A1311"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Maximum torque:</w:t>
            </w:r>
          </w:p>
        </w:tc>
        <w:tc>
          <w:tcPr>
            <w:tcW w:w="436" w:type="pct"/>
            <w:shd w:val="clear" w:color="auto" w:fill="auto"/>
            <w:vAlign w:val="center"/>
            <w:hideMark/>
          </w:tcPr>
          <w:p w14:paraId="7D3A1E55"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Nominal torque:</w:t>
            </w:r>
          </w:p>
        </w:tc>
        <w:tc>
          <w:tcPr>
            <w:tcW w:w="436" w:type="pct"/>
            <w:shd w:val="clear" w:color="auto" w:fill="auto"/>
            <w:vAlign w:val="center"/>
            <w:hideMark/>
          </w:tcPr>
          <w:p w14:paraId="39AA94B2" w14:textId="77777777" w:rsidR="00623EF2" w:rsidRPr="007039EC" w:rsidRDefault="00623EF2" w:rsidP="00D4594D">
            <w:pPr>
              <w:keepNext/>
              <w:suppressAutoHyphens w:val="0"/>
              <w:spacing w:after="0" w:line="240" w:lineRule="auto"/>
              <w:rPr>
                <w:rFonts w:ascii="Calibri" w:eastAsia="Times New Roman" w:hAnsi="Calibri" w:cs="Times New Roman"/>
                <w:color w:val="000000"/>
                <w:lang w:eastAsia="en-GB"/>
              </w:rPr>
            </w:pPr>
            <w:r w:rsidRPr="007039EC">
              <w:rPr>
                <w:rFonts w:ascii="Calibri" w:eastAsia="Times New Roman" w:hAnsi="Calibri" w:cs="Times New Roman"/>
                <w:color w:val="000000"/>
                <w:lang w:eastAsia="en-GB"/>
              </w:rPr>
              <w:t>Cooling method:</w:t>
            </w:r>
          </w:p>
        </w:tc>
      </w:tr>
      <w:tr w:rsidR="00623EF2" w:rsidRPr="007039EC" w14:paraId="0D1E0F58" w14:textId="77777777" w:rsidTr="00D4594D">
        <w:trPr>
          <w:cantSplit/>
          <w:trHeight w:val="20"/>
        </w:trPr>
        <w:tc>
          <w:tcPr>
            <w:tcW w:w="363" w:type="pct"/>
          </w:tcPr>
          <w:p w14:paraId="78138E39"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
        </w:tc>
        <w:tc>
          <w:tcPr>
            <w:tcW w:w="575" w:type="pct"/>
            <w:shd w:val="clear" w:color="auto" w:fill="auto"/>
            <w:vAlign w:val="center"/>
            <w:hideMark/>
          </w:tcPr>
          <w:p w14:paraId="214415F9"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ABC Motor</w:t>
            </w:r>
          </w:p>
        </w:tc>
        <w:tc>
          <w:tcPr>
            <w:tcW w:w="575" w:type="pct"/>
            <w:shd w:val="clear" w:color="auto" w:fill="auto"/>
            <w:vAlign w:val="center"/>
            <w:hideMark/>
          </w:tcPr>
          <w:p w14:paraId="4C0BAF46"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Asynchronous, permanently </w:t>
            </w:r>
            <w:proofErr w:type="spellStart"/>
            <w:r w:rsidRPr="007039EC">
              <w:rPr>
                <w:rFonts w:ascii="Calibri" w:eastAsia="Times New Roman" w:hAnsi="Calibri" w:cs="Times New Roman"/>
                <w:color w:val="000000"/>
                <w:lang w:eastAsia="en-GB"/>
              </w:rPr>
              <w:t>excitated</w:t>
            </w:r>
            <w:proofErr w:type="spellEnd"/>
          </w:p>
        </w:tc>
        <w:tc>
          <w:tcPr>
            <w:tcW w:w="436" w:type="pct"/>
            <w:shd w:val="clear" w:color="auto" w:fill="auto"/>
            <w:vAlign w:val="center"/>
            <w:hideMark/>
          </w:tcPr>
          <w:p w14:paraId="774FE4A5"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25kW</w:t>
            </w:r>
          </w:p>
        </w:tc>
        <w:tc>
          <w:tcPr>
            <w:tcW w:w="436" w:type="pct"/>
            <w:shd w:val="clear" w:color="auto" w:fill="auto"/>
            <w:vAlign w:val="center"/>
            <w:hideMark/>
          </w:tcPr>
          <w:p w14:paraId="4F039470"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70kW for 5s</w:t>
            </w:r>
          </w:p>
        </w:tc>
        <w:tc>
          <w:tcPr>
            <w:tcW w:w="436" w:type="pct"/>
            <w:shd w:val="clear" w:color="auto" w:fill="auto"/>
            <w:vAlign w:val="center"/>
            <w:hideMark/>
          </w:tcPr>
          <w:p w14:paraId="57626853"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250VAC</w:t>
            </w:r>
          </w:p>
        </w:tc>
        <w:tc>
          <w:tcPr>
            <w:tcW w:w="436" w:type="pct"/>
            <w:shd w:val="clear" w:color="auto" w:fill="auto"/>
            <w:vAlign w:val="center"/>
            <w:hideMark/>
          </w:tcPr>
          <w:p w14:paraId="7549179C"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50A</w:t>
            </w:r>
          </w:p>
        </w:tc>
        <w:tc>
          <w:tcPr>
            <w:tcW w:w="436" w:type="pct"/>
            <w:shd w:val="clear" w:color="auto" w:fill="auto"/>
            <w:vAlign w:val="center"/>
            <w:hideMark/>
          </w:tcPr>
          <w:p w14:paraId="101BA540"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70A</w:t>
            </w:r>
          </w:p>
        </w:tc>
        <w:tc>
          <w:tcPr>
            <w:tcW w:w="436" w:type="pct"/>
            <w:shd w:val="clear" w:color="auto" w:fill="auto"/>
            <w:vAlign w:val="center"/>
            <w:hideMark/>
          </w:tcPr>
          <w:p w14:paraId="0F9F392E"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60Nm</w:t>
            </w:r>
          </w:p>
        </w:tc>
        <w:tc>
          <w:tcPr>
            <w:tcW w:w="436" w:type="pct"/>
            <w:shd w:val="clear" w:color="auto" w:fill="auto"/>
            <w:vAlign w:val="center"/>
            <w:hideMark/>
          </w:tcPr>
          <w:p w14:paraId="6A6164A3"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proofErr w:type="gramStart"/>
            <w:r>
              <w:rPr>
                <w:rFonts w:ascii="Calibri" w:eastAsia="Times New Roman" w:hAnsi="Calibri" w:cs="Times New Roman"/>
                <w:b/>
                <w:bCs/>
                <w:color w:val="FF0000"/>
                <w:lang w:eastAsia="en-GB"/>
              </w:rPr>
              <w:t>e.g.</w:t>
            </w:r>
            <w:proofErr w:type="gramEnd"/>
            <w:r w:rsidRPr="007039EC">
              <w:rPr>
                <w:rFonts w:ascii="Calibri" w:eastAsia="Times New Roman" w:hAnsi="Calibri" w:cs="Times New Roman"/>
                <w:color w:val="000000"/>
                <w:lang w:eastAsia="en-GB"/>
              </w:rPr>
              <w:t xml:space="preserve"> 20Nm</w:t>
            </w:r>
          </w:p>
        </w:tc>
        <w:tc>
          <w:tcPr>
            <w:tcW w:w="436" w:type="pct"/>
            <w:shd w:val="clear" w:color="auto" w:fill="auto"/>
            <w:vAlign w:val="center"/>
            <w:hideMark/>
          </w:tcPr>
          <w:p w14:paraId="355EB3A2" w14:textId="77777777" w:rsidR="00623EF2" w:rsidRPr="007039EC" w:rsidRDefault="00623EF2" w:rsidP="00D4594D">
            <w:pPr>
              <w:suppressAutoHyphens w:val="0"/>
              <w:spacing w:after="0" w:line="240" w:lineRule="auto"/>
              <w:rPr>
                <w:rFonts w:ascii="Calibri" w:eastAsia="Times New Roman" w:hAnsi="Calibri" w:cs="Times New Roman"/>
                <w:b/>
                <w:bCs/>
                <w:color w:val="FF0000"/>
                <w:lang w:eastAsia="en-GB"/>
              </w:rPr>
            </w:pPr>
            <w:r>
              <w:rPr>
                <w:rFonts w:ascii="Calibri" w:eastAsia="Times New Roman" w:hAnsi="Calibri" w:cs="Times New Roman"/>
                <w:b/>
                <w:bCs/>
                <w:color w:val="FF0000"/>
                <w:lang w:eastAsia="en-GB"/>
              </w:rPr>
              <w:t>e.g.</w:t>
            </w:r>
            <w:r w:rsidRPr="007039EC">
              <w:rPr>
                <w:rFonts w:ascii="Calibri" w:eastAsia="Times New Roman" w:hAnsi="Calibri" w:cs="Times New Roman"/>
                <w:color w:val="000000"/>
                <w:lang w:eastAsia="en-GB"/>
              </w:rPr>
              <w:t xml:space="preserve"> Water, oil, </w:t>
            </w:r>
            <w:proofErr w:type="gramStart"/>
            <w:r w:rsidRPr="007039EC">
              <w:rPr>
                <w:rFonts w:ascii="Calibri" w:eastAsia="Times New Roman" w:hAnsi="Calibri" w:cs="Times New Roman"/>
                <w:color w:val="000000"/>
                <w:lang w:eastAsia="en-GB"/>
              </w:rPr>
              <w:t>air,...</w:t>
            </w:r>
            <w:proofErr w:type="gramEnd"/>
          </w:p>
        </w:tc>
      </w:tr>
    </w:tbl>
    <w:p w14:paraId="553F4D01" w14:textId="77777777" w:rsidR="00623EF2" w:rsidRPr="007039EC" w:rsidRDefault="00623EF2" w:rsidP="00623EF2">
      <w:pPr>
        <w:pStyle w:val="Table"/>
        <w:spacing w:before="0" w:line="240" w:lineRule="auto"/>
        <w:jc w:val="center"/>
        <w:rPr>
          <w:rFonts w:asciiTheme="minorHAnsi" w:hAnsiTheme="minorHAnsi" w:cs="Calibri"/>
          <w:sz w:val="22"/>
          <w:szCs w:val="22"/>
        </w:rPr>
      </w:pPr>
      <w:bookmarkStart w:id="265" w:name="_Toc33294437"/>
      <w:bookmarkStart w:id="266" w:name="_Toc399226754"/>
      <w:bookmarkStart w:id="267" w:name="_Toc56931381"/>
      <w:r w:rsidRPr="007039EC">
        <w:rPr>
          <w:rFonts w:asciiTheme="minorHAnsi" w:hAnsiTheme="minorHAnsi" w:cs="Calibri"/>
          <w:sz w:val="22"/>
          <w:szCs w:val="22"/>
        </w:rPr>
        <w:t xml:space="preserve">Table </w:t>
      </w:r>
      <w:r w:rsidRPr="007039EC">
        <w:rPr>
          <w:rFonts w:asciiTheme="minorHAnsi" w:hAnsiTheme="minorHAnsi"/>
          <w:sz w:val="22"/>
          <w:szCs w:val="22"/>
        </w:rPr>
        <w:fldChar w:fldCharType="begin"/>
      </w:r>
      <w:r w:rsidRPr="007039EC">
        <w:rPr>
          <w:rFonts w:asciiTheme="minorHAnsi" w:hAnsiTheme="minorHAnsi" w:cs="Calibri"/>
          <w:sz w:val="22"/>
          <w:szCs w:val="22"/>
        </w:rPr>
        <w:instrText xml:space="preserve"> STYLEREF 1 \s </w:instrText>
      </w:r>
      <w:r w:rsidRPr="007039EC">
        <w:rPr>
          <w:rFonts w:asciiTheme="minorHAnsi" w:hAnsiTheme="minorHAnsi"/>
          <w:sz w:val="22"/>
          <w:szCs w:val="22"/>
        </w:rPr>
        <w:fldChar w:fldCharType="separate"/>
      </w:r>
      <w:r>
        <w:rPr>
          <w:rFonts w:asciiTheme="minorHAnsi" w:hAnsiTheme="minorHAnsi" w:cs="Calibri"/>
          <w:noProof/>
          <w:sz w:val="22"/>
          <w:szCs w:val="22"/>
        </w:rPr>
        <w:t>6</w:t>
      </w:r>
      <w:r w:rsidRPr="007039EC">
        <w:rPr>
          <w:rFonts w:asciiTheme="minorHAnsi" w:hAnsiTheme="minorHAnsi"/>
          <w:sz w:val="22"/>
          <w:szCs w:val="22"/>
        </w:rPr>
        <w:fldChar w:fldCharType="end"/>
      </w:r>
      <w:r w:rsidRPr="007039EC">
        <w:rPr>
          <w:rFonts w:asciiTheme="minorHAnsi" w:hAnsiTheme="minorHAnsi" w:cs="Calibri"/>
          <w:sz w:val="22"/>
          <w:szCs w:val="22"/>
        </w:rPr>
        <w:t>.</w:t>
      </w:r>
      <w:r w:rsidRPr="007039EC">
        <w:rPr>
          <w:rFonts w:asciiTheme="minorHAnsi" w:hAnsiTheme="minorHAnsi"/>
          <w:sz w:val="22"/>
          <w:szCs w:val="22"/>
        </w:rPr>
        <w:fldChar w:fldCharType="begin"/>
      </w:r>
      <w:r w:rsidRPr="007039EC">
        <w:rPr>
          <w:rFonts w:asciiTheme="minorHAnsi" w:hAnsiTheme="minorHAnsi" w:cs="Calibri"/>
          <w:sz w:val="22"/>
          <w:szCs w:val="22"/>
        </w:rPr>
        <w:instrText xml:space="preserve"> SEQ Table \* ARABIC \s 1 </w:instrText>
      </w:r>
      <w:r w:rsidRPr="007039EC">
        <w:rPr>
          <w:rFonts w:asciiTheme="minorHAnsi" w:hAnsiTheme="minorHAnsi"/>
          <w:sz w:val="22"/>
          <w:szCs w:val="22"/>
        </w:rPr>
        <w:fldChar w:fldCharType="separate"/>
      </w:r>
      <w:r>
        <w:rPr>
          <w:rFonts w:asciiTheme="minorHAnsi" w:hAnsiTheme="minorHAnsi" w:cs="Calibri"/>
          <w:noProof/>
          <w:sz w:val="22"/>
          <w:szCs w:val="22"/>
        </w:rPr>
        <w:t>3</w:t>
      </w:r>
      <w:r w:rsidRPr="007039EC">
        <w:rPr>
          <w:rFonts w:asciiTheme="minorHAnsi" w:hAnsiTheme="minorHAnsi"/>
          <w:sz w:val="22"/>
          <w:szCs w:val="22"/>
        </w:rPr>
        <w:fldChar w:fldCharType="end"/>
      </w:r>
      <w:r w:rsidRPr="007039EC">
        <w:rPr>
          <w:rFonts w:asciiTheme="minorHAnsi" w:hAnsiTheme="minorHAnsi" w:cs="Calibri"/>
          <w:sz w:val="22"/>
          <w:szCs w:val="22"/>
        </w:rPr>
        <w:t xml:space="preserve"> General motor data</w:t>
      </w:r>
      <w:bookmarkEnd w:id="265"/>
      <w:bookmarkEnd w:id="266"/>
      <w:bookmarkEnd w:id="267"/>
    </w:p>
    <w:tbl>
      <w:tblPr>
        <w:tblStyle w:val="TableGrid"/>
        <w:tblW w:w="0" w:type="auto"/>
        <w:tblLook w:val="04A0" w:firstRow="1" w:lastRow="0" w:firstColumn="1" w:lastColumn="0" w:noHBand="0" w:noVBand="1"/>
      </w:tblPr>
      <w:tblGrid>
        <w:gridCol w:w="846"/>
        <w:gridCol w:w="6358"/>
        <w:gridCol w:w="6358"/>
      </w:tblGrid>
      <w:tr w:rsidR="00623EF2" w:rsidRPr="00C76A80" w14:paraId="28EA9F39" w14:textId="77777777" w:rsidTr="00D4594D">
        <w:trPr>
          <w:cantSplit/>
          <w:trHeight w:val="645"/>
          <w:tblHeader/>
        </w:trPr>
        <w:tc>
          <w:tcPr>
            <w:tcW w:w="846" w:type="dxa"/>
          </w:tcPr>
          <w:p w14:paraId="7879F561" w14:textId="77777777" w:rsidR="00623EF2" w:rsidRPr="00C76A80" w:rsidRDefault="00623EF2" w:rsidP="00D4594D">
            <w:pPr>
              <w:keepNext/>
              <w:spacing w:after="0" w:line="240" w:lineRule="auto"/>
              <w:jc w:val="both"/>
              <w:rPr>
                <w:rFonts w:asciiTheme="minorHAnsi" w:hAnsiTheme="minorHAnsi" w:cs="Calibri"/>
              </w:rPr>
            </w:pPr>
            <w:r w:rsidRPr="00C76A80">
              <w:rPr>
                <w:rFonts w:asciiTheme="minorHAnsi" w:hAnsiTheme="minorHAnsi" w:cs="Calibri"/>
              </w:rPr>
              <w:t>Motor</w:t>
            </w:r>
          </w:p>
        </w:tc>
        <w:tc>
          <w:tcPr>
            <w:tcW w:w="6358" w:type="dxa"/>
          </w:tcPr>
          <w:p w14:paraId="79C77828" w14:textId="77777777" w:rsidR="00623EF2" w:rsidRPr="00C76A80" w:rsidRDefault="00623EF2" w:rsidP="00D4594D">
            <w:pPr>
              <w:keepNext/>
              <w:spacing w:after="0" w:line="240" w:lineRule="auto"/>
              <w:rPr>
                <w:rFonts w:asciiTheme="minorHAnsi" w:hAnsiTheme="minorHAnsi" w:cs="Calibri"/>
              </w:rPr>
            </w:pPr>
            <w:r w:rsidRPr="00C76A80">
              <w:rPr>
                <w:rFonts w:asciiTheme="minorHAnsi" w:hAnsiTheme="minorHAnsi" w:cs="Calibri"/>
              </w:rPr>
              <w:t>Give a plot of Power vs. RPM including a line for nominal and maximum power</w:t>
            </w:r>
          </w:p>
        </w:tc>
        <w:tc>
          <w:tcPr>
            <w:tcW w:w="6358" w:type="dxa"/>
          </w:tcPr>
          <w:p w14:paraId="7459825A" w14:textId="77777777" w:rsidR="00623EF2" w:rsidRPr="00C76A80" w:rsidRDefault="00623EF2" w:rsidP="00D4594D">
            <w:pPr>
              <w:keepNext/>
              <w:spacing w:after="0" w:line="240" w:lineRule="auto"/>
              <w:rPr>
                <w:rFonts w:asciiTheme="minorHAnsi" w:hAnsiTheme="minorHAnsi" w:cs="Calibri"/>
              </w:rPr>
            </w:pPr>
            <w:r w:rsidRPr="00C76A80">
              <w:rPr>
                <w:rFonts w:asciiTheme="minorHAnsi" w:hAnsiTheme="minorHAnsi" w:cs="Calibri"/>
              </w:rPr>
              <w:t>Give a plot of Torque vs. RPM including a line for nominal and maximum torque</w:t>
            </w:r>
          </w:p>
        </w:tc>
      </w:tr>
      <w:tr w:rsidR="00623EF2" w:rsidRPr="00C76A80" w14:paraId="2C0CA213" w14:textId="77777777" w:rsidTr="00D4594D">
        <w:trPr>
          <w:cantSplit/>
        </w:trPr>
        <w:tc>
          <w:tcPr>
            <w:tcW w:w="846" w:type="dxa"/>
          </w:tcPr>
          <w:p w14:paraId="4BEB102B" w14:textId="77777777" w:rsidR="00623EF2" w:rsidRPr="00C76A80" w:rsidRDefault="00623EF2" w:rsidP="00D4594D">
            <w:pPr>
              <w:spacing w:line="240" w:lineRule="auto"/>
              <w:jc w:val="both"/>
              <w:rPr>
                <w:rFonts w:asciiTheme="minorHAnsi" w:hAnsiTheme="minorHAnsi" w:cs="Calibri"/>
              </w:rPr>
            </w:pPr>
            <w:r w:rsidRPr="00C76A80">
              <w:rPr>
                <w:rFonts w:asciiTheme="minorHAnsi" w:hAnsiTheme="minorHAnsi" w:cs="Calibri"/>
              </w:rPr>
              <w:t>1</w:t>
            </w:r>
          </w:p>
        </w:tc>
        <w:tc>
          <w:tcPr>
            <w:tcW w:w="6358" w:type="dxa"/>
          </w:tcPr>
          <w:p w14:paraId="13D81FE2" w14:textId="77777777" w:rsidR="00623EF2" w:rsidRPr="00C76A80" w:rsidRDefault="00623EF2" w:rsidP="00D4594D">
            <w:pPr>
              <w:spacing w:line="240" w:lineRule="auto"/>
              <w:jc w:val="both"/>
              <w:rPr>
                <w:rFonts w:asciiTheme="minorHAnsi" w:hAnsiTheme="minorHAnsi" w:cs="Calibri"/>
              </w:rPr>
            </w:pPr>
          </w:p>
        </w:tc>
        <w:tc>
          <w:tcPr>
            <w:tcW w:w="6358" w:type="dxa"/>
          </w:tcPr>
          <w:p w14:paraId="654BE7E8" w14:textId="77777777" w:rsidR="00623EF2" w:rsidRPr="00C76A80" w:rsidRDefault="00623EF2" w:rsidP="00D4594D">
            <w:pPr>
              <w:spacing w:line="240" w:lineRule="auto"/>
              <w:jc w:val="both"/>
              <w:rPr>
                <w:rFonts w:asciiTheme="minorHAnsi" w:hAnsiTheme="minorHAnsi" w:cs="Calibri"/>
              </w:rPr>
            </w:pPr>
          </w:p>
        </w:tc>
      </w:tr>
      <w:tr w:rsidR="00623EF2" w:rsidRPr="00C76A80" w14:paraId="5C599F9F" w14:textId="77777777" w:rsidTr="00D4594D">
        <w:trPr>
          <w:cantSplit/>
        </w:trPr>
        <w:tc>
          <w:tcPr>
            <w:tcW w:w="846" w:type="dxa"/>
          </w:tcPr>
          <w:p w14:paraId="7BB270DD" w14:textId="77777777" w:rsidR="00623EF2" w:rsidRPr="00C76A80" w:rsidRDefault="00623EF2" w:rsidP="00D4594D">
            <w:pPr>
              <w:spacing w:line="240" w:lineRule="auto"/>
              <w:jc w:val="both"/>
              <w:rPr>
                <w:rFonts w:asciiTheme="minorHAnsi" w:hAnsiTheme="minorHAnsi" w:cs="Calibri"/>
                <w:color w:val="FF0000"/>
              </w:rPr>
            </w:pPr>
            <w:r w:rsidRPr="00C76A80">
              <w:rPr>
                <w:rFonts w:asciiTheme="minorHAnsi" w:hAnsiTheme="minorHAnsi" w:cs="Calibri"/>
                <w:color w:val="FF0000"/>
              </w:rPr>
              <w:t>2</w:t>
            </w:r>
          </w:p>
        </w:tc>
        <w:tc>
          <w:tcPr>
            <w:tcW w:w="6358" w:type="dxa"/>
          </w:tcPr>
          <w:p w14:paraId="07A0D6CF" w14:textId="77777777" w:rsidR="00623EF2" w:rsidRPr="00C76A80" w:rsidRDefault="00623EF2" w:rsidP="00D4594D">
            <w:pPr>
              <w:spacing w:line="240" w:lineRule="auto"/>
              <w:jc w:val="both"/>
              <w:rPr>
                <w:rFonts w:asciiTheme="minorHAnsi" w:hAnsiTheme="minorHAnsi" w:cs="Calibri"/>
              </w:rPr>
            </w:pPr>
            <w:r w:rsidRPr="00C76A80">
              <w:rPr>
                <w:rFonts w:asciiTheme="minorHAnsi" w:hAnsiTheme="minorHAnsi" w:cstheme="minorHAnsi"/>
                <w:color w:val="FF0000"/>
              </w:rPr>
              <w:t>Where more than one motor is used, add additional rows for each motor (if identical parts are used, just refer to the corresponding sections, do not copy and paste)</w:t>
            </w:r>
          </w:p>
        </w:tc>
        <w:tc>
          <w:tcPr>
            <w:tcW w:w="6358" w:type="dxa"/>
          </w:tcPr>
          <w:p w14:paraId="405D74E1" w14:textId="77777777" w:rsidR="00623EF2" w:rsidRPr="00C76A80" w:rsidRDefault="00623EF2" w:rsidP="00D4594D">
            <w:pPr>
              <w:spacing w:line="240" w:lineRule="auto"/>
              <w:jc w:val="both"/>
              <w:rPr>
                <w:rFonts w:asciiTheme="minorHAnsi" w:hAnsiTheme="minorHAnsi" w:cs="Calibri"/>
              </w:rPr>
            </w:pPr>
          </w:p>
        </w:tc>
      </w:tr>
    </w:tbl>
    <w:p w14:paraId="754D8654" w14:textId="77777777" w:rsidR="00623EF2" w:rsidRDefault="00623EF2" w:rsidP="00623EF2">
      <w:pPr>
        <w:pStyle w:val="Heading3"/>
        <w:spacing w:line="240" w:lineRule="auto"/>
      </w:pPr>
      <w:bookmarkStart w:id="268" w:name="_Toc33294423"/>
      <w:bookmarkStart w:id="269" w:name="_Toc399226712"/>
      <w:bookmarkStart w:id="270" w:name="_Toc56931560"/>
      <w:r>
        <w:t>Wiring,</w:t>
      </w:r>
      <w:r>
        <w:rPr>
          <w:rFonts w:eastAsia="Arial"/>
        </w:rPr>
        <w:t xml:space="preserve"> </w:t>
      </w:r>
      <w:r>
        <w:t>cables,</w:t>
      </w:r>
      <w:r>
        <w:rPr>
          <w:rFonts w:eastAsia="Arial"/>
        </w:rPr>
        <w:t xml:space="preserve"> </w:t>
      </w:r>
      <w:r>
        <w:t>current</w:t>
      </w:r>
      <w:r>
        <w:rPr>
          <w:rFonts w:eastAsia="Arial"/>
        </w:rPr>
        <w:t xml:space="preserve"> </w:t>
      </w:r>
      <w:r>
        <w:t>calculations,</w:t>
      </w:r>
      <w:r>
        <w:rPr>
          <w:rFonts w:eastAsia="Arial"/>
        </w:rPr>
        <w:t xml:space="preserve"> </w:t>
      </w:r>
      <w:r>
        <w:t>connectors</w:t>
      </w:r>
      <w:bookmarkEnd w:id="268"/>
      <w:bookmarkEnd w:id="269"/>
      <w:bookmarkEnd w:id="270"/>
    </w:p>
    <w:tbl>
      <w:tblPr>
        <w:tblStyle w:val="TableGrid"/>
        <w:tblW w:w="0" w:type="auto"/>
        <w:tblLook w:val="04A0" w:firstRow="1" w:lastRow="0" w:firstColumn="1" w:lastColumn="0" w:noHBand="0" w:noVBand="1"/>
      </w:tblPr>
      <w:tblGrid>
        <w:gridCol w:w="13562"/>
      </w:tblGrid>
      <w:tr w:rsidR="00623EF2" w:rsidRPr="00C76A80" w14:paraId="0C6D9C15" w14:textId="77777777" w:rsidTr="00D4594D">
        <w:tc>
          <w:tcPr>
            <w:tcW w:w="13562" w:type="dxa"/>
          </w:tcPr>
          <w:p w14:paraId="3A27301D"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wiring,</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schematics,</w:t>
            </w:r>
            <w:r w:rsidRPr="00C76A80">
              <w:rPr>
                <w:rFonts w:ascii="Calibri" w:eastAsia="Arial" w:hAnsi="Calibri" w:cs="Calibri"/>
              </w:rPr>
              <w:t xml:space="preserve"> </w:t>
            </w: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calculations</w:t>
            </w:r>
            <w:r w:rsidRPr="00C76A80">
              <w:rPr>
                <w:rFonts w:ascii="Calibri" w:eastAsia="Arial" w:hAnsi="Calibri" w:cs="Calibri"/>
              </w:rPr>
              <w:t xml:space="preserve"> </w:t>
            </w:r>
            <w:r w:rsidRPr="00C76A80">
              <w:rPr>
                <w:rFonts w:ascii="Calibri" w:hAnsi="Calibri" w:cs="Calibri"/>
              </w:rPr>
              <w:t>for</w:t>
            </w:r>
            <w:r w:rsidRPr="00C76A80">
              <w:rPr>
                <w:rFonts w:ascii="Calibri" w:eastAsia="Arial" w:hAnsi="Calibri" w:cs="Calibri"/>
              </w:rPr>
              <w:t xml:space="preserve"> </w:t>
            </w:r>
            <w:r w:rsidRPr="00C76A80">
              <w:rPr>
                <w:rFonts w:ascii="Calibri" w:hAnsi="Calibri" w:cs="Calibri"/>
              </w:rPr>
              <w:t>currents</w:t>
            </w:r>
            <w:r w:rsidRPr="00C76A80">
              <w:rPr>
                <w:rFonts w:ascii="Calibri" w:eastAsia="Arial" w:hAnsi="Calibri" w:cs="Calibri"/>
              </w:rPr>
              <w:t xml:space="preserve"> </w:t>
            </w:r>
            <w:r w:rsidRPr="00C76A80">
              <w:rPr>
                <w:rFonts w:ascii="Calibri" w:hAnsi="Calibri" w:cs="Calibri"/>
              </w:rPr>
              <w:t>and</w:t>
            </w:r>
            <w:r w:rsidRPr="00C76A80">
              <w:rPr>
                <w:rFonts w:ascii="Calibri" w:eastAsia="Arial" w:hAnsi="Calibri" w:cs="Calibri"/>
              </w:rPr>
              <w:t xml:space="preserve"> </w:t>
            </w:r>
            <w:proofErr w:type="gramStart"/>
            <w:r w:rsidRPr="00C76A80">
              <w:rPr>
                <w:rFonts w:ascii="Calibri" w:hAnsi="Calibri" w:cs="Calibri"/>
              </w:rPr>
              <w:t>voltages</w:t>
            </w:r>
            <w:proofErr w:type="gramEnd"/>
            <w:r w:rsidRPr="00C76A80">
              <w:rPr>
                <w:rFonts w:ascii="Calibri" w:hAnsi="Calibri" w:cs="Calibri"/>
              </w:rPr>
              <w:t xml:space="preserve"> and</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data</w:t>
            </w:r>
            <w:r w:rsidRPr="00C76A80">
              <w:rPr>
                <w:rFonts w:ascii="Calibri" w:eastAsia="Arial" w:hAnsi="Calibri" w:cs="Calibri"/>
              </w:rPr>
              <w:t xml:space="preserve"> </w:t>
            </w:r>
            <w:r w:rsidRPr="00C76A80">
              <w:rPr>
                <w:rFonts w:ascii="Calibri" w:hAnsi="Calibri" w:cs="Calibri"/>
              </w:rPr>
              <w:t>regarding</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cables</w:t>
            </w:r>
            <w:r w:rsidRPr="00C76A80">
              <w:rPr>
                <w:rFonts w:ascii="Calibri" w:eastAsia="Arial" w:hAnsi="Calibri" w:cs="Calibri"/>
              </w:rPr>
              <w:t xml:space="preserve"> </w:t>
            </w:r>
            <w:r w:rsidRPr="00C76A80">
              <w:rPr>
                <w:rFonts w:ascii="Calibri" w:hAnsi="Calibri" w:cs="Calibri"/>
              </w:rPr>
              <w:t>and</w:t>
            </w:r>
            <w:r w:rsidRPr="00C76A80">
              <w:rPr>
                <w:rFonts w:ascii="Calibri" w:eastAsia="Arial" w:hAnsi="Calibri" w:cs="Calibri"/>
              </w:rPr>
              <w:t xml:space="preserve"> </w:t>
            </w:r>
            <w:r w:rsidRPr="00C76A80">
              <w:rPr>
                <w:rFonts w:ascii="Calibri" w:hAnsi="Calibri" w:cs="Calibri"/>
              </w:rPr>
              <w:t>connectors used.</w:t>
            </w:r>
          </w:p>
        </w:tc>
      </w:tr>
    </w:tbl>
    <w:p w14:paraId="64099969" w14:textId="77777777" w:rsidR="00623EF2" w:rsidRDefault="00623EF2" w:rsidP="00623EF2">
      <w:pPr>
        <w:pStyle w:val="Heading3"/>
        <w:spacing w:line="240" w:lineRule="auto"/>
      </w:pPr>
      <w:bookmarkStart w:id="271" w:name="_Toc33294424"/>
      <w:bookmarkStart w:id="272" w:name="_Toc399226713"/>
      <w:bookmarkStart w:id="273" w:name="_Toc56931561"/>
      <w:r>
        <w:t>Position</w:t>
      </w:r>
      <w:r>
        <w:rPr>
          <w:rFonts w:eastAsia="Arial"/>
        </w:rPr>
        <w:t xml:space="preserve"> </w:t>
      </w:r>
      <w:r>
        <w:t>in</w:t>
      </w:r>
      <w:r>
        <w:rPr>
          <w:rFonts w:eastAsia="Arial"/>
        </w:rPr>
        <w:t xml:space="preserve"> </w:t>
      </w:r>
      <w:r>
        <w:t>car</w:t>
      </w:r>
      <w:bookmarkEnd w:id="271"/>
      <w:bookmarkEnd w:id="272"/>
      <w:bookmarkEnd w:id="273"/>
    </w:p>
    <w:tbl>
      <w:tblPr>
        <w:tblStyle w:val="TableGrid"/>
        <w:tblW w:w="0" w:type="auto"/>
        <w:tblLook w:val="04A0" w:firstRow="1" w:lastRow="0" w:firstColumn="1" w:lastColumn="0" w:noHBand="0" w:noVBand="1"/>
      </w:tblPr>
      <w:tblGrid>
        <w:gridCol w:w="13562"/>
      </w:tblGrid>
      <w:tr w:rsidR="00623EF2" w:rsidRPr="00C76A80" w14:paraId="7B421671" w14:textId="77777777" w:rsidTr="00D4594D">
        <w:tc>
          <w:tcPr>
            <w:tcW w:w="13562" w:type="dxa"/>
          </w:tcPr>
          <w:p w14:paraId="5F4F2B6E" w14:textId="77777777" w:rsidR="00623EF2" w:rsidRPr="00C76A80" w:rsidRDefault="00623EF2" w:rsidP="00D4594D">
            <w:pPr>
              <w:spacing w:line="240" w:lineRule="auto"/>
              <w:jc w:val="both"/>
              <w:rPr>
                <w:rFonts w:ascii="Calibri" w:hAnsi="Calibri" w:cs="Calibri"/>
              </w:rPr>
            </w:pP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showing</w:t>
            </w:r>
            <w:r w:rsidRPr="00C76A80">
              <w:rPr>
                <w:rFonts w:ascii="Calibri" w:eastAsia="Arial" w:hAnsi="Calibri" w:cs="Calibri"/>
              </w:rPr>
              <w:t xml:space="preserve"> </w:t>
            </w:r>
            <w:r w:rsidRPr="00C76A80">
              <w:rPr>
                <w:rFonts w:ascii="Calibri" w:hAnsi="Calibri" w:cs="Calibri"/>
              </w:rPr>
              <w:t>all</w:t>
            </w:r>
            <w:r w:rsidRPr="00C76A80">
              <w:rPr>
                <w:rFonts w:ascii="Calibri" w:eastAsia="Arial" w:hAnsi="Calibri" w:cs="Calibri"/>
              </w:rPr>
              <w:t xml:space="preserve"> </w:t>
            </w:r>
            <w:r w:rsidRPr="00C76A80">
              <w:rPr>
                <w:rFonts w:ascii="Calibri" w:hAnsi="Calibri" w:cs="Calibri"/>
              </w:rPr>
              <w:t>relevant</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Mark</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in</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rendering,</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necessary and clearly identify the structure used to protect all relevant parts. If you use outboard motors, show how it fulfils all points of EV4.4.3.</w:t>
            </w:r>
          </w:p>
        </w:tc>
      </w:tr>
    </w:tbl>
    <w:p w14:paraId="3163D414" w14:textId="77777777" w:rsidR="00623EF2" w:rsidRPr="00A3182A" w:rsidRDefault="00623EF2" w:rsidP="00623EF2">
      <w:pPr>
        <w:pStyle w:val="Heading3"/>
      </w:pPr>
      <w:bookmarkStart w:id="274" w:name="_Toc56931562"/>
      <w:bookmarkStart w:id="275" w:name="_Toc33294426"/>
      <w:bookmarkStart w:id="276" w:name="_Toc399226726"/>
      <w:r w:rsidRPr="00A3182A">
        <w:t xml:space="preserve">Failure detection, </w:t>
      </w:r>
      <w:proofErr w:type="gramStart"/>
      <w:r w:rsidRPr="00A3182A">
        <w:t>control</w:t>
      </w:r>
      <w:proofErr w:type="gramEnd"/>
      <w:r w:rsidRPr="00A3182A">
        <w:t xml:space="preserve"> and mitigation</w:t>
      </w:r>
      <w:bookmarkEnd w:id="274"/>
    </w:p>
    <w:tbl>
      <w:tblPr>
        <w:tblStyle w:val="TableGrid"/>
        <w:tblW w:w="5000" w:type="pct"/>
        <w:tblLook w:val="04A0" w:firstRow="1" w:lastRow="0" w:firstColumn="1" w:lastColumn="0" w:noHBand="0" w:noVBand="1"/>
      </w:tblPr>
      <w:tblGrid>
        <w:gridCol w:w="13562"/>
      </w:tblGrid>
      <w:tr w:rsidR="00623EF2" w:rsidRPr="00C76A80" w14:paraId="6F89B684" w14:textId="77777777" w:rsidTr="00D4594D">
        <w:tc>
          <w:tcPr>
            <w:tcW w:w="5000" w:type="pct"/>
          </w:tcPr>
          <w:p w14:paraId="5DCBD3D0" w14:textId="77777777" w:rsidR="00623EF2" w:rsidRPr="00C76A80"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C76A80">
              <w:rPr>
                <w:rFonts w:ascii="Calibri" w:eastAsia="Arial" w:hAnsi="Calibri" w:cs="Calibri"/>
              </w:rPr>
              <w:t xml:space="preserve">of your motor(s), their </w:t>
            </w:r>
            <w:proofErr w:type="gramStart"/>
            <w:r w:rsidRPr="00C76A80">
              <w:rPr>
                <w:rFonts w:ascii="Calibri" w:eastAsia="Arial" w:hAnsi="Calibri" w:cs="Calibri"/>
              </w:rPr>
              <w:t>inputs</w:t>
            </w:r>
            <w:proofErr w:type="gramEnd"/>
            <w:r w:rsidRPr="00C76A80">
              <w:rPr>
                <w:rFonts w:ascii="Calibri" w:eastAsia="Arial" w:hAnsi="Calibri" w:cs="Calibri"/>
              </w:rPr>
              <w:t xml:space="preserve"> and outputs and how they are detected, mitigated and controlled.</w:t>
            </w:r>
          </w:p>
        </w:tc>
      </w:tr>
    </w:tbl>
    <w:p w14:paraId="112BCBA2" w14:textId="77777777" w:rsidR="00623EF2" w:rsidRDefault="00623EF2" w:rsidP="00623EF2">
      <w:pPr>
        <w:pStyle w:val="Heading2"/>
      </w:pPr>
      <w:bookmarkStart w:id="277" w:name="_Toc56931563"/>
      <w:r>
        <w:t>Regenerative Braking Systems</w:t>
      </w:r>
    </w:p>
    <w:p w14:paraId="582FCC0F" w14:textId="77777777" w:rsidR="00623EF2" w:rsidRDefault="00623EF2" w:rsidP="00623EF2">
      <w:pPr>
        <w:pStyle w:val="Heading3"/>
      </w:pPr>
      <w:r>
        <w:t>Description</w:t>
      </w:r>
    </w:p>
    <w:tbl>
      <w:tblPr>
        <w:tblStyle w:val="TableGrid"/>
        <w:tblW w:w="5000" w:type="pct"/>
        <w:tblLook w:val="04A0" w:firstRow="1" w:lastRow="0" w:firstColumn="1" w:lastColumn="0" w:noHBand="0" w:noVBand="1"/>
      </w:tblPr>
      <w:tblGrid>
        <w:gridCol w:w="13562"/>
      </w:tblGrid>
      <w:tr w:rsidR="00623EF2" w:rsidRPr="00546433" w14:paraId="698F7C7E" w14:textId="77777777" w:rsidTr="00D4594D">
        <w:tc>
          <w:tcPr>
            <w:tcW w:w="5000" w:type="pct"/>
          </w:tcPr>
          <w:p w14:paraId="3CB43CDB"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Pr>
                <w:rFonts w:ascii="Calibri" w:hAnsi="Calibri" w:cs="Calibri"/>
              </w:rPr>
              <w:t>any regenerative braking systems fitted to the vehicle and how they are activated</w:t>
            </w:r>
            <w:r w:rsidRPr="00546433">
              <w:rPr>
                <w:rFonts w:ascii="Calibri" w:eastAsia="Arial" w:hAnsi="Calibri" w:cs="Calibri"/>
              </w:rPr>
              <w:t>.</w:t>
            </w:r>
          </w:p>
        </w:tc>
      </w:tr>
    </w:tbl>
    <w:p w14:paraId="40A7CCEF" w14:textId="77777777" w:rsidR="00623EF2" w:rsidRDefault="00623EF2" w:rsidP="00623EF2">
      <w:pPr>
        <w:pStyle w:val="Heading3"/>
      </w:pPr>
      <w:r>
        <w:t>Brake Light Activation</w:t>
      </w:r>
    </w:p>
    <w:tbl>
      <w:tblPr>
        <w:tblStyle w:val="TableGrid"/>
        <w:tblW w:w="5000" w:type="pct"/>
        <w:tblLook w:val="04A0" w:firstRow="1" w:lastRow="0" w:firstColumn="1" w:lastColumn="0" w:noHBand="0" w:noVBand="1"/>
      </w:tblPr>
      <w:tblGrid>
        <w:gridCol w:w="13562"/>
      </w:tblGrid>
      <w:tr w:rsidR="00623EF2" w:rsidRPr="00546433" w14:paraId="0C998E62" w14:textId="77777777" w:rsidTr="00D4594D">
        <w:tc>
          <w:tcPr>
            <w:tcW w:w="5000" w:type="pct"/>
          </w:tcPr>
          <w:p w14:paraId="006DBA87" w14:textId="77777777" w:rsidR="00623EF2" w:rsidRPr="00546433" w:rsidRDefault="00623EF2" w:rsidP="00D4594D">
            <w:pPr>
              <w:spacing w:line="240" w:lineRule="auto"/>
              <w:jc w:val="both"/>
              <w:rPr>
                <w:rFonts w:ascii="Calibri" w:hAnsi="Calibri" w:cs="Calibri"/>
              </w:rPr>
            </w:pPr>
            <w:r>
              <w:rPr>
                <w:rFonts w:ascii="Calibri" w:hAnsi="Calibri" w:cs="Calibri"/>
              </w:rPr>
              <w:t xml:space="preserve">If the regenerative braking system can initiate a deceleration of </w:t>
            </w:r>
            <w:r w:rsidRPr="00D16D9E">
              <w:rPr>
                <w:rFonts w:ascii="Calibri" w:hAnsi="Calibri" w:cs="Calibri"/>
              </w:rPr>
              <w:t xml:space="preserve">1 ms-² ± 0.3 ms-² </w:t>
            </w:r>
            <w:r>
              <w:rPr>
                <w:rFonts w:ascii="Calibri" w:hAnsi="Calibri" w:cs="Calibri"/>
              </w:rPr>
              <w:t>without operation of the brake pedal d</w:t>
            </w:r>
            <w:r w:rsidRPr="00546433">
              <w:rPr>
                <w:rFonts w:ascii="Calibri" w:hAnsi="Calibri" w:cs="Calibri"/>
              </w:rPr>
              <w:t>escribe</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Pr>
                <w:rFonts w:ascii="Calibri" w:eastAsia="Arial" w:hAnsi="Calibri" w:cs="Calibri"/>
              </w:rPr>
              <w:t>system for illuminating the brake light.</w:t>
            </w:r>
          </w:p>
        </w:tc>
      </w:tr>
    </w:tbl>
    <w:p w14:paraId="79F80810" w14:textId="77777777" w:rsidR="00623EF2" w:rsidRPr="00F0289E" w:rsidRDefault="00623EF2" w:rsidP="00623EF2">
      <w:pPr>
        <w:pStyle w:val="Heading3"/>
        <w:spacing w:line="240" w:lineRule="auto"/>
      </w:pPr>
      <w:r w:rsidRPr="00F0289E">
        <w:t>Wiring,</w:t>
      </w:r>
      <w:r w:rsidRPr="00F0289E">
        <w:rPr>
          <w:rFonts w:eastAsia="Arial"/>
        </w:rPr>
        <w:t xml:space="preserve"> </w:t>
      </w:r>
      <w:r w:rsidRPr="00F0289E">
        <w:t>cables,</w:t>
      </w:r>
      <w:r w:rsidRPr="00F0289E">
        <w:rPr>
          <w:rFonts w:eastAsia="Arial"/>
        </w:rPr>
        <w:t xml:space="preserve"> </w:t>
      </w:r>
      <w:r w:rsidRPr="00F0289E">
        <w:t>current</w:t>
      </w:r>
      <w:r w:rsidRPr="00F0289E">
        <w:rPr>
          <w:rFonts w:eastAsia="Arial"/>
        </w:rPr>
        <w:t xml:space="preserve"> </w:t>
      </w:r>
      <w:r w:rsidRPr="00F0289E">
        <w:t>calculations,</w:t>
      </w:r>
      <w:r w:rsidRPr="00F0289E">
        <w:rPr>
          <w:rFonts w:eastAsia="Arial"/>
        </w:rPr>
        <w:t xml:space="preserve"> </w:t>
      </w:r>
      <w:r w:rsidRPr="00F0289E">
        <w:t>connectors</w:t>
      </w:r>
    </w:p>
    <w:tbl>
      <w:tblPr>
        <w:tblStyle w:val="TableGrid"/>
        <w:tblW w:w="5000" w:type="pct"/>
        <w:tblLook w:val="04A0" w:firstRow="1" w:lastRow="0" w:firstColumn="1" w:lastColumn="0" w:noHBand="0" w:noVBand="1"/>
      </w:tblPr>
      <w:tblGrid>
        <w:gridCol w:w="13562"/>
      </w:tblGrid>
      <w:tr w:rsidR="00623EF2" w:rsidRPr="00546433" w14:paraId="0F12D7E6" w14:textId="77777777" w:rsidTr="00D4594D">
        <w:tc>
          <w:tcPr>
            <w:tcW w:w="5000" w:type="pct"/>
          </w:tcPr>
          <w:p w14:paraId="3B5A3793" w14:textId="77777777" w:rsidR="00623EF2" w:rsidRPr="00546433" w:rsidRDefault="00623EF2" w:rsidP="00D4594D">
            <w:pPr>
              <w:spacing w:line="240" w:lineRule="auto"/>
              <w:jc w:val="both"/>
              <w:rPr>
                <w:rFonts w:ascii="Calibri" w:hAnsi="Calibri" w:cs="Calibri"/>
              </w:rPr>
            </w:pP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wiring,</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schematics,</w:t>
            </w:r>
            <w:r w:rsidRPr="00546433">
              <w:rPr>
                <w:rFonts w:ascii="Calibri" w:eastAsia="Arial" w:hAnsi="Calibri" w:cs="Calibri"/>
              </w:rPr>
              <w:t xml:space="preserve"> </w:t>
            </w:r>
            <w:r w:rsidRPr="00546433">
              <w:rPr>
                <w:rFonts w:ascii="Calibri" w:hAnsi="Calibri" w:cs="Calibri"/>
              </w:rPr>
              <w:t>describe</w:t>
            </w:r>
            <w:r w:rsidRPr="00546433">
              <w:rPr>
                <w:rFonts w:ascii="Calibri" w:eastAsia="Arial" w:hAnsi="Calibri" w:cs="Calibri"/>
              </w:rPr>
              <w:t xml:space="preserve"> </w:t>
            </w:r>
            <w:r w:rsidRPr="00546433">
              <w:rPr>
                <w:rFonts w:ascii="Calibri" w:hAnsi="Calibri" w:cs="Calibri"/>
              </w:rPr>
              <w:t>connectors</w:t>
            </w:r>
            <w:r w:rsidRPr="00546433">
              <w:rPr>
                <w:rFonts w:ascii="Calibri" w:eastAsia="Arial" w:hAnsi="Calibri" w:cs="Calibri"/>
              </w:rPr>
              <w:t xml:space="preserve"> </w:t>
            </w:r>
            <w:r w:rsidRPr="00546433">
              <w:rPr>
                <w:rFonts w:ascii="Calibri" w:hAnsi="Calibri" w:cs="Calibri"/>
              </w:rPr>
              <w:t>and</w:t>
            </w:r>
            <w:r w:rsidRPr="00546433">
              <w:rPr>
                <w:rFonts w:ascii="Calibri" w:eastAsia="Arial" w:hAnsi="Calibri" w:cs="Calibri"/>
              </w:rPr>
              <w:t xml:space="preserve"> </w:t>
            </w:r>
            <w:proofErr w:type="gramStart"/>
            <w:r w:rsidRPr="00546433">
              <w:rPr>
                <w:rFonts w:ascii="Calibri" w:hAnsi="Calibri" w:cs="Calibri"/>
              </w:rPr>
              <w:t>cables</w:t>
            </w:r>
            <w:proofErr w:type="gramEnd"/>
            <w:r w:rsidRPr="00546433">
              <w:rPr>
                <w:rFonts w:ascii="Calibri" w:hAnsi="Calibri" w:cs="Calibri"/>
              </w:rPr>
              <w:t xml:space="preserve"> and</w:t>
            </w:r>
            <w:r w:rsidRPr="00546433">
              <w:rPr>
                <w:rFonts w:ascii="Calibri" w:eastAsia="Arial" w:hAnsi="Calibri" w:cs="Calibri"/>
              </w:rPr>
              <w:t xml:space="preserve"> </w:t>
            </w:r>
            <w:r w:rsidRPr="00546433">
              <w:rPr>
                <w:rFonts w:ascii="Calibri" w:hAnsi="Calibri" w:cs="Calibri"/>
              </w:rPr>
              <w:t>show</w:t>
            </w:r>
            <w:r w:rsidRPr="00546433">
              <w:rPr>
                <w:rFonts w:ascii="Calibri" w:eastAsia="Arial" w:hAnsi="Calibri" w:cs="Calibri"/>
              </w:rPr>
              <w:t xml:space="preserve"> </w:t>
            </w:r>
            <w:r w:rsidRPr="00546433">
              <w:rPr>
                <w:rFonts w:ascii="Calibri" w:hAnsi="Calibri" w:cs="Calibri"/>
              </w:rPr>
              <w:t>useful</w:t>
            </w:r>
            <w:r w:rsidRPr="00546433">
              <w:rPr>
                <w:rFonts w:ascii="Calibri" w:eastAsia="Arial" w:hAnsi="Calibri" w:cs="Calibri"/>
              </w:rPr>
              <w:t xml:space="preserve"> </w:t>
            </w:r>
            <w:r w:rsidRPr="00546433">
              <w:rPr>
                <w:rFonts w:ascii="Calibri" w:hAnsi="Calibri" w:cs="Calibri"/>
              </w:rPr>
              <w:t>data</w:t>
            </w:r>
            <w:r w:rsidRPr="00546433">
              <w:rPr>
                <w:rFonts w:ascii="Calibri" w:eastAsia="Arial" w:hAnsi="Calibri" w:cs="Calibri"/>
              </w:rPr>
              <w:t xml:space="preserve"> </w:t>
            </w:r>
            <w:r w:rsidRPr="00546433">
              <w:rPr>
                <w:rFonts w:ascii="Calibri" w:hAnsi="Calibri" w:cs="Calibri"/>
              </w:rPr>
              <w:t>regarding</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wiring.</w:t>
            </w:r>
          </w:p>
        </w:tc>
      </w:tr>
    </w:tbl>
    <w:p w14:paraId="60F14FB2" w14:textId="77777777" w:rsidR="00623EF2" w:rsidRPr="00F0289E" w:rsidRDefault="00623EF2" w:rsidP="00623EF2">
      <w:pPr>
        <w:pStyle w:val="Heading3"/>
        <w:spacing w:line="240" w:lineRule="auto"/>
      </w:pPr>
      <w:r w:rsidRPr="00F0289E">
        <w:t>Position</w:t>
      </w:r>
      <w:r w:rsidRPr="00F0289E">
        <w:rPr>
          <w:rFonts w:eastAsia="Arial"/>
        </w:rPr>
        <w:t xml:space="preserve"> </w:t>
      </w:r>
      <w:r w:rsidRPr="00F0289E">
        <w:t>in</w:t>
      </w:r>
      <w:r w:rsidRPr="00F0289E">
        <w:rPr>
          <w:rFonts w:eastAsia="Arial"/>
        </w:rPr>
        <w:t xml:space="preserve"> </w:t>
      </w:r>
      <w:r w:rsidRPr="00F0289E">
        <w:t>car</w:t>
      </w:r>
    </w:p>
    <w:tbl>
      <w:tblPr>
        <w:tblStyle w:val="TableGrid"/>
        <w:tblW w:w="5000" w:type="pct"/>
        <w:tblLook w:val="04A0" w:firstRow="1" w:lastRow="0" w:firstColumn="1" w:lastColumn="0" w:noHBand="0" w:noVBand="1"/>
      </w:tblPr>
      <w:tblGrid>
        <w:gridCol w:w="13562"/>
      </w:tblGrid>
      <w:tr w:rsidR="00623EF2" w:rsidRPr="00546433" w14:paraId="0D6BCD0E" w14:textId="77777777" w:rsidTr="00D4594D">
        <w:tc>
          <w:tcPr>
            <w:tcW w:w="5000" w:type="pct"/>
          </w:tcPr>
          <w:p w14:paraId="248B41E6" w14:textId="77777777" w:rsidR="00623EF2" w:rsidRPr="00546433" w:rsidRDefault="00623EF2" w:rsidP="00D4594D">
            <w:pPr>
              <w:spacing w:line="240" w:lineRule="auto"/>
              <w:jc w:val="both"/>
              <w:rPr>
                <w:rFonts w:ascii="Calibri" w:hAnsi="Calibri" w:cs="Calibri"/>
              </w:rPr>
            </w:pPr>
            <w:r w:rsidRPr="00546433">
              <w:rPr>
                <w:rFonts w:ascii="Calibri" w:hAnsi="Calibri" w:cs="Calibri"/>
              </w:rPr>
              <w:t>Provide</w:t>
            </w:r>
            <w:r w:rsidRPr="00546433">
              <w:rPr>
                <w:rFonts w:ascii="Calibri" w:eastAsia="Arial" w:hAnsi="Calibri" w:cs="Calibri"/>
              </w:rPr>
              <w:t xml:space="preserve"> </w:t>
            </w:r>
            <w:r w:rsidRPr="00546433">
              <w:rPr>
                <w:rFonts w:ascii="Calibri" w:hAnsi="Calibri" w:cs="Calibri"/>
              </w:rPr>
              <w:t>CAD renderings</w:t>
            </w:r>
            <w:r w:rsidRPr="00546433">
              <w:rPr>
                <w:rFonts w:ascii="Calibri" w:eastAsia="Arial" w:hAnsi="Calibri" w:cs="Calibri"/>
              </w:rPr>
              <w:t xml:space="preserve"> </w:t>
            </w:r>
            <w:r w:rsidRPr="00546433">
              <w:rPr>
                <w:rFonts w:ascii="Calibri" w:hAnsi="Calibri" w:cs="Calibri"/>
              </w:rPr>
              <w:t>showing</w:t>
            </w:r>
            <w:r w:rsidRPr="00546433">
              <w:rPr>
                <w:rFonts w:ascii="Calibri" w:eastAsia="Arial" w:hAnsi="Calibri" w:cs="Calibri"/>
              </w:rPr>
              <w:t xml:space="preserve"> </w:t>
            </w:r>
            <w:r w:rsidRPr="00546433">
              <w:rPr>
                <w:rFonts w:ascii="Calibri" w:hAnsi="Calibri" w:cs="Calibri"/>
              </w:rPr>
              <w:t>all</w:t>
            </w:r>
            <w:r w:rsidRPr="00546433">
              <w:rPr>
                <w:rFonts w:ascii="Calibri" w:eastAsia="Arial" w:hAnsi="Calibri" w:cs="Calibri"/>
              </w:rPr>
              <w:t xml:space="preserve"> </w:t>
            </w:r>
            <w:r w:rsidRPr="00546433">
              <w:rPr>
                <w:rFonts w:ascii="Calibri" w:hAnsi="Calibri" w:cs="Calibri"/>
              </w:rPr>
              <w:t>relevant</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Mark</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parts</w:t>
            </w:r>
            <w:r w:rsidRPr="00546433">
              <w:rPr>
                <w:rFonts w:ascii="Calibri" w:eastAsia="Arial" w:hAnsi="Calibri" w:cs="Calibri"/>
              </w:rPr>
              <w:t xml:space="preserve"> </w:t>
            </w:r>
            <w:r w:rsidRPr="00546433">
              <w:rPr>
                <w:rFonts w:ascii="Calibri" w:hAnsi="Calibri" w:cs="Calibri"/>
              </w:rPr>
              <w:t>in</w:t>
            </w:r>
            <w:r w:rsidRPr="00546433">
              <w:rPr>
                <w:rFonts w:ascii="Calibri" w:eastAsia="Arial" w:hAnsi="Calibri" w:cs="Calibri"/>
              </w:rPr>
              <w:t xml:space="preserve"> </w:t>
            </w:r>
            <w:r w:rsidRPr="00546433">
              <w:rPr>
                <w:rFonts w:ascii="Calibri" w:hAnsi="Calibri" w:cs="Calibri"/>
              </w:rPr>
              <w:t>the</w:t>
            </w:r>
            <w:r w:rsidRPr="00546433">
              <w:rPr>
                <w:rFonts w:ascii="Calibri" w:eastAsia="Arial" w:hAnsi="Calibri" w:cs="Calibri"/>
              </w:rPr>
              <w:t xml:space="preserve"> </w:t>
            </w:r>
            <w:r w:rsidRPr="00546433">
              <w:rPr>
                <w:rFonts w:ascii="Calibri" w:hAnsi="Calibri" w:cs="Calibri"/>
              </w:rPr>
              <w:t>rendering,</w:t>
            </w:r>
            <w:r w:rsidRPr="00546433">
              <w:rPr>
                <w:rFonts w:ascii="Calibri" w:eastAsia="Arial" w:hAnsi="Calibri" w:cs="Calibri"/>
              </w:rPr>
              <w:t xml:space="preserve"> </w:t>
            </w:r>
            <w:r w:rsidRPr="00546433">
              <w:rPr>
                <w:rFonts w:ascii="Calibri" w:hAnsi="Calibri" w:cs="Calibri"/>
              </w:rPr>
              <w:t>if</w:t>
            </w:r>
            <w:r w:rsidRPr="00546433">
              <w:rPr>
                <w:rFonts w:ascii="Calibri" w:eastAsia="Arial" w:hAnsi="Calibri" w:cs="Calibri"/>
              </w:rPr>
              <w:t xml:space="preserve"> </w:t>
            </w:r>
            <w:r w:rsidRPr="00546433">
              <w:rPr>
                <w:rFonts w:ascii="Calibri" w:hAnsi="Calibri" w:cs="Calibri"/>
              </w:rPr>
              <w:t>necessary.</w:t>
            </w:r>
          </w:p>
        </w:tc>
      </w:tr>
    </w:tbl>
    <w:p w14:paraId="7BA643E9" w14:textId="77777777" w:rsidR="00623EF2" w:rsidRDefault="00623EF2" w:rsidP="00623EF2">
      <w:pPr>
        <w:pStyle w:val="Heading3"/>
      </w:pPr>
      <w:r>
        <w:t xml:space="preserve">Failure detection, </w:t>
      </w:r>
      <w:proofErr w:type="gramStart"/>
      <w:r>
        <w:t>control</w:t>
      </w:r>
      <w:proofErr w:type="gramEnd"/>
      <w:r>
        <w:t xml:space="preserve"> and mitigation</w:t>
      </w:r>
    </w:p>
    <w:tbl>
      <w:tblPr>
        <w:tblStyle w:val="TableGrid"/>
        <w:tblW w:w="5000" w:type="pct"/>
        <w:tblLook w:val="04A0" w:firstRow="1" w:lastRow="0" w:firstColumn="1" w:lastColumn="0" w:noHBand="0" w:noVBand="1"/>
      </w:tblPr>
      <w:tblGrid>
        <w:gridCol w:w="13562"/>
      </w:tblGrid>
      <w:tr w:rsidR="00623EF2" w:rsidRPr="00546433" w14:paraId="691F6157" w14:textId="77777777" w:rsidTr="00D4594D">
        <w:tc>
          <w:tcPr>
            <w:tcW w:w="5000" w:type="pct"/>
          </w:tcPr>
          <w:p w14:paraId="348839D5" w14:textId="77777777" w:rsidR="00623EF2" w:rsidRPr="00546433"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546433">
              <w:rPr>
                <w:rFonts w:ascii="Calibri" w:eastAsia="Arial" w:hAnsi="Calibri" w:cs="Calibri"/>
              </w:rPr>
              <w:t xml:space="preserve">of your </w:t>
            </w:r>
            <w:r>
              <w:rPr>
                <w:rFonts w:ascii="Calibri" w:eastAsia="Arial" w:hAnsi="Calibri" w:cs="Calibri"/>
              </w:rPr>
              <w:t xml:space="preserve">regenerative braking </w:t>
            </w:r>
            <w:r w:rsidRPr="00546433">
              <w:rPr>
                <w:rFonts w:ascii="Calibri" w:eastAsia="Arial" w:hAnsi="Calibri" w:cs="Calibri"/>
              </w:rPr>
              <w:t xml:space="preserve">system, its </w:t>
            </w:r>
            <w:proofErr w:type="gramStart"/>
            <w:r w:rsidRPr="00546433">
              <w:rPr>
                <w:rFonts w:ascii="Calibri" w:eastAsia="Arial" w:hAnsi="Calibri" w:cs="Calibri"/>
              </w:rPr>
              <w:t>inputs</w:t>
            </w:r>
            <w:proofErr w:type="gramEnd"/>
            <w:r w:rsidRPr="00546433">
              <w:rPr>
                <w:rFonts w:ascii="Calibri" w:eastAsia="Arial" w:hAnsi="Calibri" w:cs="Calibri"/>
              </w:rPr>
              <w:t xml:space="preserve"> or outputs and how they are detected, mitigated and controlled.</w:t>
            </w:r>
          </w:p>
        </w:tc>
      </w:tr>
    </w:tbl>
    <w:p w14:paraId="73E632F3" w14:textId="77777777" w:rsidR="00623EF2" w:rsidRPr="00DF792D" w:rsidRDefault="00623EF2" w:rsidP="00623EF2"/>
    <w:p w14:paraId="613D8724" w14:textId="77777777" w:rsidR="00623EF2" w:rsidRDefault="00623EF2" w:rsidP="00623EF2">
      <w:pPr>
        <w:pStyle w:val="Heading1"/>
        <w:spacing w:line="240" w:lineRule="auto"/>
      </w:pPr>
      <w:r>
        <w:t>Overall Grounding Concept</w:t>
      </w:r>
      <w:bookmarkEnd w:id="275"/>
      <w:bookmarkEnd w:id="276"/>
      <w:bookmarkEnd w:id="277"/>
    </w:p>
    <w:p w14:paraId="10765B74" w14:textId="77777777" w:rsidR="00623EF2" w:rsidRDefault="00623EF2" w:rsidP="00623EF2">
      <w:pPr>
        <w:pStyle w:val="Heading2"/>
        <w:spacing w:line="240" w:lineRule="auto"/>
      </w:pPr>
      <w:bookmarkStart w:id="278" w:name="_Toc33294427"/>
      <w:bookmarkStart w:id="279" w:name="_Toc399226727"/>
      <w:bookmarkStart w:id="280" w:name="_Toc56931564"/>
      <w:r>
        <w:t>Description of the Grounding Concept</w:t>
      </w:r>
      <w:bookmarkEnd w:id="278"/>
      <w:bookmarkEnd w:id="279"/>
      <w:bookmarkEnd w:id="280"/>
    </w:p>
    <w:tbl>
      <w:tblPr>
        <w:tblStyle w:val="TableGrid"/>
        <w:tblW w:w="0" w:type="auto"/>
        <w:tblLook w:val="04A0" w:firstRow="1" w:lastRow="0" w:firstColumn="1" w:lastColumn="0" w:noHBand="0" w:noVBand="1"/>
      </w:tblPr>
      <w:tblGrid>
        <w:gridCol w:w="13562"/>
      </w:tblGrid>
      <w:tr w:rsidR="00623EF2" w:rsidRPr="00C76A80" w14:paraId="20F8DFCE" w14:textId="77777777" w:rsidTr="00D4594D">
        <w:tc>
          <w:tcPr>
            <w:tcW w:w="13562" w:type="dxa"/>
          </w:tcPr>
          <w:p w14:paraId="279F2FC8"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how you intend to achieve the resistances between components at the required levels as defined in rules.</w:t>
            </w:r>
          </w:p>
        </w:tc>
      </w:tr>
    </w:tbl>
    <w:p w14:paraId="06AE94A4" w14:textId="77777777" w:rsidR="00623EF2" w:rsidRDefault="00623EF2" w:rsidP="00623EF2">
      <w:pPr>
        <w:pStyle w:val="Heading2"/>
        <w:spacing w:line="240" w:lineRule="auto"/>
      </w:pPr>
      <w:bookmarkStart w:id="281" w:name="_Toc33294428"/>
      <w:bookmarkStart w:id="282" w:name="_Toc399226728"/>
      <w:bookmarkStart w:id="283" w:name="_Toc56931565"/>
      <w:r>
        <w:t>Grounding Measurements</w:t>
      </w:r>
      <w:bookmarkEnd w:id="281"/>
      <w:bookmarkEnd w:id="282"/>
      <w:bookmarkEnd w:id="283"/>
    </w:p>
    <w:tbl>
      <w:tblPr>
        <w:tblStyle w:val="TableGrid"/>
        <w:tblW w:w="0" w:type="auto"/>
        <w:tblLook w:val="04A0" w:firstRow="1" w:lastRow="0" w:firstColumn="1" w:lastColumn="0" w:noHBand="0" w:noVBand="1"/>
      </w:tblPr>
      <w:tblGrid>
        <w:gridCol w:w="13562"/>
      </w:tblGrid>
      <w:tr w:rsidR="00623EF2" w:rsidRPr="00C76A80" w14:paraId="0F5A1FAC" w14:textId="77777777" w:rsidTr="00D4594D">
        <w:tc>
          <w:tcPr>
            <w:tcW w:w="13562" w:type="dxa"/>
          </w:tcPr>
          <w:p w14:paraId="728910E5"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 which measurements you will take to ensure that low resistance described in rules is achieved.</w:t>
            </w:r>
          </w:p>
        </w:tc>
      </w:tr>
    </w:tbl>
    <w:p w14:paraId="0F7DD457" w14:textId="77777777" w:rsidR="00623EF2" w:rsidRPr="00A3182A" w:rsidRDefault="00623EF2" w:rsidP="00623EF2">
      <w:pPr>
        <w:pStyle w:val="Heading2"/>
      </w:pPr>
      <w:bookmarkStart w:id="284" w:name="_Toc56931566"/>
      <w:r w:rsidRPr="00A3182A">
        <w:t xml:space="preserve">Failure detection, </w:t>
      </w:r>
      <w:proofErr w:type="gramStart"/>
      <w:r w:rsidRPr="00A3182A">
        <w:t>control</w:t>
      </w:r>
      <w:proofErr w:type="gramEnd"/>
      <w:r w:rsidRPr="00A3182A">
        <w:t xml:space="preserve"> and mitigation</w:t>
      </w:r>
      <w:bookmarkEnd w:id="284"/>
    </w:p>
    <w:tbl>
      <w:tblPr>
        <w:tblStyle w:val="TableGrid"/>
        <w:tblW w:w="5000" w:type="pct"/>
        <w:tblLook w:val="04A0" w:firstRow="1" w:lastRow="0" w:firstColumn="1" w:lastColumn="0" w:noHBand="0" w:noVBand="1"/>
      </w:tblPr>
      <w:tblGrid>
        <w:gridCol w:w="13562"/>
      </w:tblGrid>
      <w:tr w:rsidR="00623EF2" w:rsidRPr="00C76A80" w14:paraId="036A95EA" w14:textId="77777777" w:rsidTr="00D4594D">
        <w:tc>
          <w:tcPr>
            <w:tcW w:w="5000" w:type="pct"/>
          </w:tcPr>
          <w:p w14:paraId="6947D2B0" w14:textId="77777777" w:rsidR="00623EF2" w:rsidRPr="00C76A80" w:rsidRDefault="00623EF2" w:rsidP="00D4594D">
            <w:pPr>
              <w:spacing w:line="240" w:lineRule="auto"/>
              <w:rPr>
                <w:rFonts w:ascii="Calibri" w:hAnsi="Calibri" w:cs="Calibri"/>
              </w:rPr>
            </w:pPr>
            <w:r w:rsidRPr="00C76A80">
              <w:rPr>
                <w:rFonts w:ascii="Calibri" w:hAnsi="Calibri" w:cs="Calibri"/>
              </w:rPr>
              <w:t>Briefly describe</w:t>
            </w:r>
            <w:r w:rsidRPr="00C76A80">
              <w:rPr>
                <w:rFonts w:ascii="Calibri" w:eastAsia="Arial" w:hAnsi="Calibri" w:cs="Calibri"/>
              </w:rPr>
              <w:t xml:space="preserve"> the impact of grounding failures and how they are detected, </w:t>
            </w:r>
            <w:proofErr w:type="gramStart"/>
            <w:r w:rsidRPr="00C76A80">
              <w:rPr>
                <w:rFonts w:ascii="Calibri" w:eastAsia="Arial" w:hAnsi="Calibri" w:cs="Calibri"/>
              </w:rPr>
              <w:t>mitigated</w:t>
            </w:r>
            <w:proofErr w:type="gramEnd"/>
            <w:r w:rsidRPr="00C76A80">
              <w:rPr>
                <w:rFonts w:ascii="Calibri" w:eastAsia="Arial" w:hAnsi="Calibri" w:cs="Calibri"/>
              </w:rPr>
              <w:t xml:space="preserve"> and controlled.</w:t>
            </w:r>
          </w:p>
        </w:tc>
      </w:tr>
    </w:tbl>
    <w:p w14:paraId="2B05DBAB" w14:textId="77777777" w:rsidR="00623EF2" w:rsidRDefault="00623EF2" w:rsidP="00623EF2">
      <w:pPr>
        <w:pStyle w:val="Heading1"/>
        <w:spacing w:line="240" w:lineRule="auto"/>
      </w:pPr>
      <w:bookmarkStart w:id="285" w:name="_Toc33294429"/>
      <w:bookmarkStart w:id="286" w:name="_Toc399226729"/>
      <w:bookmarkStart w:id="287" w:name="_Toc56931567"/>
      <w:r>
        <w:t>Firewall(s)</w:t>
      </w:r>
      <w:bookmarkEnd w:id="285"/>
      <w:bookmarkEnd w:id="286"/>
      <w:bookmarkEnd w:id="287"/>
    </w:p>
    <w:p w14:paraId="1AC908AA" w14:textId="77777777" w:rsidR="00623EF2" w:rsidRDefault="00623EF2" w:rsidP="00623EF2">
      <w:pPr>
        <w:pStyle w:val="Heading2"/>
      </w:pPr>
      <w:bookmarkStart w:id="288" w:name="_Toc33294431"/>
      <w:bookmarkStart w:id="289" w:name="_Toc399226731"/>
      <w:bookmarkStart w:id="290" w:name="_Toc56931568"/>
      <w:r>
        <w:t>Description/materials</w:t>
      </w:r>
      <w:bookmarkEnd w:id="288"/>
      <w:bookmarkEnd w:id="289"/>
      <w:bookmarkEnd w:id="290"/>
    </w:p>
    <w:tbl>
      <w:tblPr>
        <w:tblStyle w:val="TableGrid"/>
        <w:tblW w:w="5000" w:type="pct"/>
        <w:tblLook w:val="04A0" w:firstRow="1" w:lastRow="0" w:firstColumn="1" w:lastColumn="0" w:noHBand="0" w:noVBand="1"/>
      </w:tblPr>
      <w:tblGrid>
        <w:gridCol w:w="705"/>
        <w:gridCol w:w="12857"/>
      </w:tblGrid>
      <w:tr w:rsidR="00623EF2" w:rsidRPr="00C76A80" w14:paraId="48AB5798" w14:textId="77777777" w:rsidTr="00D4594D">
        <w:tc>
          <w:tcPr>
            <w:tcW w:w="260" w:type="pct"/>
          </w:tcPr>
          <w:p w14:paraId="2D5E178F" w14:textId="77777777" w:rsidR="00623EF2" w:rsidRPr="00C76A80" w:rsidRDefault="00623EF2" w:rsidP="00D4594D">
            <w:pPr>
              <w:spacing w:line="240" w:lineRule="auto"/>
              <w:jc w:val="both"/>
              <w:rPr>
                <w:rFonts w:asciiTheme="minorHAnsi" w:hAnsiTheme="minorHAnsi" w:cstheme="minorHAnsi"/>
              </w:rPr>
            </w:pPr>
            <w:r w:rsidRPr="00C76A80">
              <w:rPr>
                <w:rFonts w:asciiTheme="minorHAnsi" w:hAnsiTheme="minorHAnsi" w:cstheme="minorHAnsi"/>
              </w:rPr>
              <w:t>1</w:t>
            </w:r>
          </w:p>
        </w:tc>
        <w:tc>
          <w:tcPr>
            <w:tcW w:w="4740" w:type="pct"/>
          </w:tcPr>
          <w:p w14:paraId="0DBA8C77" w14:textId="77777777" w:rsidR="00623EF2" w:rsidRPr="00C76A80" w:rsidRDefault="00623EF2" w:rsidP="00D4594D">
            <w:pPr>
              <w:spacing w:line="240" w:lineRule="auto"/>
              <w:jc w:val="both"/>
              <w:rPr>
                <w:rFonts w:asciiTheme="minorHAnsi" w:hAnsiTheme="minorHAnsi" w:cstheme="minorHAns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concept,</w:t>
            </w:r>
            <w:r w:rsidRPr="00C76A80">
              <w:rPr>
                <w:rFonts w:ascii="Calibri" w:eastAsia="Arial" w:hAnsi="Calibri" w:cs="Calibri"/>
              </w:rPr>
              <w:t xml:space="preserve"> </w:t>
            </w:r>
            <w:r w:rsidRPr="00C76A80">
              <w:rPr>
                <w:rFonts w:ascii="Calibri" w:hAnsi="Calibri" w:cs="Calibri"/>
              </w:rPr>
              <w:t>layer</w:t>
            </w:r>
            <w:r w:rsidRPr="00C76A80">
              <w:rPr>
                <w:rFonts w:ascii="Calibri" w:eastAsia="Arial" w:hAnsi="Calibri" w:cs="Calibri"/>
              </w:rPr>
              <w:t xml:space="preserve"> </w:t>
            </w:r>
            <w:r w:rsidRPr="00C76A80">
              <w:rPr>
                <w:rFonts w:ascii="Calibri" w:hAnsi="Calibri" w:cs="Calibri"/>
              </w:rPr>
              <w:t>structure</w:t>
            </w:r>
            <w:r w:rsidRPr="00C76A80">
              <w:rPr>
                <w:rFonts w:ascii="Calibri" w:eastAsia="Arial" w:hAnsi="Calibri" w:cs="Calibri"/>
              </w:rPr>
              <w:t xml:space="preserve"> </w:t>
            </w:r>
            <w:r w:rsidRPr="00C76A80">
              <w:rPr>
                <w:rFonts w:ascii="Calibri" w:hAnsi="Calibri" w:cs="Calibri"/>
              </w:rPr>
              <w:t>and</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materials</w:t>
            </w:r>
            <w:r w:rsidRPr="00C76A80">
              <w:rPr>
                <w:rFonts w:ascii="Calibri" w:eastAsia="Arial" w:hAnsi="Calibri" w:cs="Calibri"/>
              </w:rPr>
              <w:t xml:space="preserve"> used for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firewall.</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how</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low</w:t>
            </w:r>
            <w:r w:rsidRPr="00C76A80">
              <w:rPr>
                <w:rFonts w:ascii="Calibri" w:eastAsia="Arial" w:hAnsi="Calibri" w:cs="Calibri"/>
              </w:rPr>
              <w:t xml:space="preserve"> </w:t>
            </w:r>
            <w:r w:rsidRPr="00C76A80">
              <w:rPr>
                <w:rFonts w:ascii="Calibri" w:hAnsi="Calibri" w:cs="Calibri"/>
              </w:rPr>
              <w:t>resistance</w:t>
            </w:r>
            <w:r w:rsidRPr="00C76A80">
              <w:rPr>
                <w:rFonts w:ascii="Calibri" w:eastAsia="Arial" w:hAnsi="Calibri" w:cs="Calibri"/>
              </w:rPr>
              <w:t xml:space="preserve"> </w:t>
            </w:r>
            <w:r w:rsidRPr="00C76A80">
              <w:rPr>
                <w:rFonts w:ascii="Calibri" w:hAnsi="Calibri" w:cs="Calibri"/>
              </w:rPr>
              <w:t>Control</w:t>
            </w:r>
            <w:r w:rsidRPr="00C76A80">
              <w:rPr>
                <w:rFonts w:ascii="Calibri" w:eastAsia="Arial" w:hAnsi="Calibri" w:cs="Calibri"/>
              </w:rPr>
              <w:t xml:space="preserve"> </w:t>
            </w:r>
            <w:r w:rsidRPr="00C76A80">
              <w:rPr>
                <w:rFonts w:ascii="Calibri" w:hAnsi="Calibri" w:cs="Calibri"/>
              </w:rPr>
              <w:t>System</w:t>
            </w:r>
            <w:r w:rsidRPr="00C76A80">
              <w:rPr>
                <w:rFonts w:ascii="Calibri" w:eastAsia="Arial" w:hAnsi="Calibri" w:cs="Calibri"/>
              </w:rPr>
              <w:t xml:space="preserve"> </w:t>
            </w:r>
            <w:r w:rsidRPr="00C76A80">
              <w:rPr>
                <w:rFonts w:ascii="Calibri" w:hAnsi="Calibri" w:cs="Calibri"/>
              </w:rPr>
              <w:t>ground</w:t>
            </w:r>
            <w:r w:rsidRPr="00C76A80">
              <w:rPr>
                <w:rFonts w:ascii="Calibri" w:eastAsia="Arial" w:hAnsi="Calibri" w:cs="Calibri"/>
              </w:rPr>
              <w:t xml:space="preserve"> </w:t>
            </w:r>
            <w:r w:rsidRPr="00C76A80">
              <w:rPr>
                <w:rFonts w:ascii="Calibri" w:hAnsi="Calibri" w:cs="Calibri"/>
              </w:rPr>
              <w:t>connection</w:t>
            </w:r>
            <w:r w:rsidRPr="00C76A80">
              <w:rPr>
                <w:rFonts w:ascii="Calibri" w:eastAsia="Arial" w:hAnsi="Calibri" w:cs="Calibri"/>
              </w:rPr>
              <w:t xml:space="preserve"> </w:t>
            </w:r>
            <w:r w:rsidRPr="00C76A80">
              <w:rPr>
                <w:rFonts w:ascii="Calibri" w:hAnsi="Calibri" w:cs="Calibri"/>
              </w:rPr>
              <w:t>is</w:t>
            </w:r>
            <w:r w:rsidRPr="00C76A80">
              <w:rPr>
                <w:rFonts w:ascii="Calibri" w:eastAsia="Arial" w:hAnsi="Calibri" w:cs="Calibri"/>
              </w:rPr>
              <w:t xml:space="preserve"> </w:t>
            </w:r>
            <w:r w:rsidRPr="00C76A80">
              <w:rPr>
                <w:rFonts w:ascii="Calibri" w:hAnsi="Calibri" w:cs="Calibri"/>
              </w:rPr>
              <w:t>achieved.</w:t>
            </w:r>
          </w:p>
        </w:tc>
      </w:tr>
      <w:tr w:rsidR="00623EF2" w:rsidRPr="00C76A80" w14:paraId="6437C7CD" w14:textId="77777777" w:rsidTr="00D4594D">
        <w:tc>
          <w:tcPr>
            <w:tcW w:w="260" w:type="pct"/>
          </w:tcPr>
          <w:p w14:paraId="704C3C0E" w14:textId="77777777" w:rsidR="00623EF2" w:rsidRPr="00C76A80" w:rsidRDefault="00623EF2" w:rsidP="00D4594D">
            <w:pPr>
              <w:spacing w:line="240" w:lineRule="auto"/>
              <w:jc w:val="both"/>
              <w:rPr>
                <w:rFonts w:asciiTheme="minorHAnsi" w:hAnsiTheme="minorHAnsi" w:cstheme="minorHAnsi"/>
                <w:color w:val="FF0000"/>
              </w:rPr>
            </w:pPr>
            <w:r w:rsidRPr="00C76A80">
              <w:rPr>
                <w:rFonts w:asciiTheme="minorHAnsi" w:hAnsiTheme="minorHAnsi" w:cstheme="minorHAnsi"/>
                <w:color w:val="FF0000"/>
              </w:rPr>
              <w:t>2</w:t>
            </w:r>
          </w:p>
        </w:tc>
        <w:tc>
          <w:tcPr>
            <w:tcW w:w="4740" w:type="pct"/>
          </w:tcPr>
          <w:p w14:paraId="37A8DD1F" w14:textId="77777777" w:rsidR="00623EF2" w:rsidRPr="00C76A80" w:rsidRDefault="00623EF2" w:rsidP="00D4594D">
            <w:pPr>
              <w:spacing w:line="240" w:lineRule="auto"/>
              <w:jc w:val="both"/>
              <w:rPr>
                <w:rFonts w:asciiTheme="minorHAnsi" w:hAnsiTheme="minorHAnsi" w:cstheme="minorHAnsi"/>
                <w:color w:val="FF0000"/>
              </w:rPr>
            </w:pPr>
            <w:r w:rsidRPr="00C76A80">
              <w:rPr>
                <w:rFonts w:asciiTheme="minorHAnsi" w:hAnsiTheme="minorHAnsi" w:cstheme="minorHAnsi"/>
                <w:color w:val="FF0000"/>
              </w:rPr>
              <w:t>Where more than one firewall is used, add additional rows describing the differences (where structure, materials, etc. are the same, refer to the corresponding sections, do not copy and paste)</w:t>
            </w:r>
          </w:p>
        </w:tc>
      </w:tr>
    </w:tbl>
    <w:p w14:paraId="4AF8DFA2" w14:textId="77777777" w:rsidR="00623EF2" w:rsidRDefault="00623EF2" w:rsidP="00623EF2">
      <w:pPr>
        <w:pStyle w:val="Heading2"/>
      </w:pPr>
      <w:bookmarkStart w:id="291" w:name="_Toc33294432"/>
      <w:bookmarkStart w:id="292" w:name="_Toc399226732"/>
      <w:bookmarkStart w:id="293" w:name="_Toc56931569"/>
      <w:r>
        <w:t>Position</w:t>
      </w:r>
      <w:r>
        <w:rPr>
          <w:rFonts w:eastAsia="Arial"/>
        </w:rPr>
        <w:t xml:space="preserve"> </w:t>
      </w:r>
      <w:r>
        <w:t>in</w:t>
      </w:r>
      <w:r>
        <w:rPr>
          <w:rFonts w:eastAsia="Arial"/>
        </w:rPr>
        <w:t xml:space="preserve"> </w:t>
      </w:r>
      <w:r>
        <w:t>car</w:t>
      </w:r>
      <w:bookmarkEnd w:id="291"/>
      <w:bookmarkEnd w:id="292"/>
      <w:bookmarkEnd w:id="293"/>
    </w:p>
    <w:tbl>
      <w:tblPr>
        <w:tblStyle w:val="TableGrid"/>
        <w:tblW w:w="0" w:type="auto"/>
        <w:tblLook w:val="04A0" w:firstRow="1" w:lastRow="0" w:firstColumn="1" w:lastColumn="0" w:noHBand="0" w:noVBand="1"/>
      </w:tblPr>
      <w:tblGrid>
        <w:gridCol w:w="13562"/>
      </w:tblGrid>
      <w:tr w:rsidR="00623EF2" w:rsidRPr="00C76A80" w14:paraId="77D5334B" w14:textId="77777777" w:rsidTr="00D4594D">
        <w:tc>
          <w:tcPr>
            <w:tcW w:w="13562" w:type="dxa"/>
          </w:tcPr>
          <w:p w14:paraId="48A833BA" w14:textId="77777777" w:rsidR="00623EF2" w:rsidRPr="00C76A80" w:rsidRDefault="00623EF2" w:rsidP="00D4594D">
            <w:pPr>
              <w:spacing w:line="240" w:lineRule="auto"/>
              <w:jc w:val="both"/>
              <w:rPr>
                <w:rFonts w:ascii="Calibri" w:hAnsi="Calibri" w:cs="Calibri"/>
              </w:rPr>
            </w:pP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showing</w:t>
            </w:r>
            <w:r w:rsidRPr="00C76A80">
              <w:rPr>
                <w:rFonts w:ascii="Calibri" w:eastAsia="Arial" w:hAnsi="Calibri" w:cs="Calibri"/>
              </w:rPr>
              <w:t xml:space="preserve"> </w:t>
            </w:r>
            <w:r w:rsidRPr="00C76A80">
              <w:rPr>
                <w:rFonts w:ascii="Calibri" w:hAnsi="Calibri" w:cs="Calibri"/>
              </w:rPr>
              <w:t>all</w:t>
            </w:r>
            <w:r w:rsidRPr="00C76A80">
              <w:rPr>
                <w:rFonts w:ascii="Calibri" w:eastAsia="Arial" w:hAnsi="Calibri" w:cs="Calibri"/>
              </w:rPr>
              <w:t xml:space="preserve"> </w:t>
            </w:r>
            <w:r w:rsidRPr="00C76A80">
              <w:rPr>
                <w:rFonts w:ascii="Calibri" w:hAnsi="Calibri" w:cs="Calibri"/>
              </w:rPr>
              <w:t>relevant</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Mark</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in</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rendering,</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necessary.</w:t>
            </w:r>
          </w:p>
        </w:tc>
      </w:tr>
    </w:tbl>
    <w:p w14:paraId="491DC473" w14:textId="77777777" w:rsidR="00623EF2" w:rsidRDefault="00623EF2" w:rsidP="00623EF2">
      <w:pPr>
        <w:spacing w:line="240" w:lineRule="auto"/>
        <w:rPr>
          <w:rFonts w:ascii="Calibri" w:hAnsi="Calibri" w:cs="Calibri"/>
          <w:sz w:val="24"/>
        </w:rPr>
      </w:pPr>
    </w:p>
    <w:p w14:paraId="16064187" w14:textId="77777777" w:rsidR="00623EF2" w:rsidRDefault="00623EF2" w:rsidP="00623EF2">
      <w:pPr>
        <w:pStyle w:val="Heading1"/>
        <w:spacing w:line="240" w:lineRule="auto"/>
        <w:ind w:left="431" w:hanging="431"/>
      </w:pPr>
      <w:bookmarkStart w:id="294" w:name="_Toc33294516"/>
      <w:bookmarkStart w:id="295" w:name="_Toc3243044"/>
      <w:bookmarkStart w:id="296" w:name="_Toc399226715"/>
      <w:bookmarkStart w:id="297" w:name="_Toc56931570"/>
      <w:r>
        <w:t>Torque and Brake Encoder</w:t>
      </w:r>
      <w:bookmarkStart w:id="298" w:name="_Toc33294517"/>
      <w:bookmarkStart w:id="299" w:name="_Toc3243045"/>
      <w:bookmarkStart w:id="300" w:name="_Toc399226716"/>
      <w:bookmarkEnd w:id="294"/>
      <w:bookmarkEnd w:id="295"/>
      <w:bookmarkEnd w:id="296"/>
      <w:r>
        <w:t>s</w:t>
      </w:r>
      <w:bookmarkEnd w:id="297"/>
    </w:p>
    <w:p w14:paraId="090C920B" w14:textId="77777777" w:rsidR="00623EF2" w:rsidRDefault="00623EF2" w:rsidP="00623EF2">
      <w:pPr>
        <w:pStyle w:val="Heading2"/>
      </w:pPr>
      <w:bookmarkStart w:id="301" w:name="_Toc56931571"/>
      <w:r>
        <w:t>Torque Encoders</w:t>
      </w:r>
      <w:bookmarkEnd w:id="301"/>
    </w:p>
    <w:p w14:paraId="424B53BD" w14:textId="77777777" w:rsidR="00623EF2" w:rsidRDefault="00623EF2" w:rsidP="00623EF2">
      <w:pPr>
        <w:pStyle w:val="Heading3"/>
      </w:pPr>
      <w:bookmarkStart w:id="302" w:name="_Toc56931572"/>
      <w:r>
        <w:t>Description/additional</w:t>
      </w:r>
      <w:r w:rsidRPr="00061C50">
        <w:rPr>
          <w:rFonts w:eastAsia="Arial"/>
        </w:rPr>
        <w:t xml:space="preserve"> </w:t>
      </w:r>
      <w:r>
        <w:t>circuitry</w:t>
      </w:r>
      <w:bookmarkEnd w:id="298"/>
      <w:bookmarkEnd w:id="299"/>
      <w:bookmarkEnd w:id="300"/>
      <w:bookmarkEnd w:id="302"/>
    </w:p>
    <w:tbl>
      <w:tblPr>
        <w:tblStyle w:val="TableGrid"/>
        <w:tblW w:w="0" w:type="auto"/>
        <w:tblLook w:val="04A0" w:firstRow="1" w:lastRow="0" w:firstColumn="1" w:lastColumn="0" w:noHBand="0" w:noVBand="1"/>
      </w:tblPr>
      <w:tblGrid>
        <w:gridCol w:w="13562"/>
      </w:tblGrid>
      <w:tr w:rsidR="00623EF2" w:rsidRPr="00C76A80" w14:paraId="29FA1ED7" w14:textId="77777777" w:rsidTr="00D4594D">
        <w:tc>
          <w:tcPr>
            <w:tcW w:w="13562" w:type="dxa"/>
          </w:tcPr>
          <w:p w14:paraId="5ED845C9"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type</w:t>
            </w:r>
            <w:r w:rsidRPr="00C76A80">
              <w:rPr>
                <w:rFonts w:ascii="Calibri" w:eastAsia="Arial" w:hAnsi="Calibri" w:cs="Calibri"/>
              </w:rPr>
              <w:t xml:space="preserve"> </w:t>
            </w:r>
            <w:r w:rsidRPr="00C76A80">
              <w:rPr>
                <w:rFonts w:ascii="Calibri" w:hAnsi="Calibri" w:cs="Calibri"/>
              </w:rPr>
              <w:t>of</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torque</w:t>
            </w:r>
            <w:r w:rsidRPr="00C76A80">
              <w:rPr>
                <w:rFonts w:ascii="Calibri" w:eastAsia="Arial" w:hAnsi="Calibri" w:cs="Calibri"/>
              </w:rPr>
              <w:t xml:space="preserve"> </w:t>
            </w:r>
            <w:r w:rsidRPr="00C76A80">
              <w:rPr>
                <w:rFonts w:ascii="Calibri" w:hAnsi="Calibri" w:cs="Calibri"/>
              </w:rPr>
              <w:t>encoder(s) used,</w:t>
            </w:r>
            <w:r w:rsidRPr="00C76A80">
              <w:rPr>
                <w:rFonts w:ascii="Calibri" w:eastAsia="Arial" w:hAnsi="Calibri" w:cs="Calibri"/>
              </w:rPr>
              <w:t xml:space="preserve"> </w:t>
            </w: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tables</w:t>
            </w:r>
            <w:r w:rsidRPr="00C76A80">
              <w:rPr>
                <w:rFonts w:ascii="Calibri" w:eastAsia="Arial" w:hAnsi="Calibri" w:cs="Calibri"/>
              </w:rPr>
              <w:t xml:space="preserve"> </w:t>
            </w:r>
            <w:r w:rsidRPr="00C76A80">
              <w:rPr>
                <w:rFonts w:ascii="Calibri" w:hAnsi="Calibri" w:cs="Calibri"/>
              </w:rPr>
              <w:t>with</w:t>
            </w:r>
            <w:r w:rsidRPr="00C76A80">
              <w:rPr>
                <w:rFonts w:ascii="Calibri" w:eastAsia="Arial" w:hAnsi="Calibri" w:cs="Calibri"/>
              </w:rPr>
              <w:t xml:space="preserve"> </w:t>
            </w:r>
            <w:r w:rsidRPr="00C76A80">
              <w:rPr>
                <w:rFonts w:ascii="Calibri" w:hAnsi="Calibri" w:cs="Calibri"/>
              </w:rPr>
              <w:t>main</w:t>
            </w:r>
            <w:r w:rsidRPr="00C76A80">
              <w:rPr>
                <w:rFonts w:ascii="Calibri" w:eastAsia="Arial" w:hAnsi="Calibri" w:cs="Calibri"/>
              </w:rPr>
              <w:t xml:space="preserve"> </w:t>
            </w:r>
            <w:r w:rsidRPr="00C76A80">
              <w:rPr>
                <w:rFonts w:ascii="Calibri" w:hAnsi="Calibri" w:cs="Calibri"/>
              </w:rPr>
              <w:t>operation</w:t>
            </w:r>
            <w:r w:rsidRPr="00C76A80">
              <w:rPr>
                <w:rFonts w:ascii="Calibri" w:eastAsia="Arial" w:hAnsi="Calibri" w:cs="Calibri"/>
              </w:rPr>
              <w:t xml:space="preserve"> </w:t>
            </w:r>
            <w:r w:rsidRPr="00C76A80">
              <w:rPr>
                <w:rFonts w:ascii="Calibri" w:hAnsi="Calibri" w:cs="Calibri"/>
              </w:rPr>
              <w:t>parameters,</w:t>
            </w:r>
            <w:r w:rsidRPr="00C76A80">
              <w:rPr>
                <w:rFonts w:ascii="Calibri" w:eastAsia="Arial" w:hAnsi="Calibri" w:cs="Calibri"/>
              </w:rPr>
              <w:t xml:space="preserve"> </w:t>
            </w:r>
            <w:r w:rsidRPr="00C76A80">
              <w:rPr>
                <w:rFonts w:ascii="Calibri" w:hAnsi="Calibri" w:cs="Calibri"/>
              </w:rPr>
              <w:t>and</w:t>
            </w:r>
            <w:r w:rsidRPr="00C76A80">
              <w:rPr>
                <w:rFonts w:ascii="Calibri" w:eastAsia="Arial" w:hAnsi="Calibri" w:cs="Calibri"/>
              </w:rPr>
              <w:t xml:space="preserve"> </w:t>
            </w: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additional</w:t>
            </w:r>
            <w:r w:rsidRPr="00C76A80">
              <w:rPr>
                <w:rFonts w:ascii="Calibri" w:eastAsia="Arial" w:hAnsi="Calibri" w:cs="Calibri"/>
              </w:rPr>
              <w:t xml:space="preserve"> </w:t>
            </w:r>
            <w:r w:rsidRPr="00C76A80">
              <w:rPr>
                <w:rFonts w:ascii="Calibri" w:hAnsi="Calibri" w:cs="Calibri"/>
              </w:rPr>
              <w:t>circuitry</w:t>
            </w:r>
            <w:r w:rsidRPr="00C76A80">
              <w:rPr>
                <w:rFonts w:ascii="Calibri" w:eastAsia="Arial" w:hAnsi="Calibri" w:cs="Calibri"/>
              </w:rPr>
              <w:t xml:space="preserve"> </w:t>
            </w:r>
            <w:r w:rsidRPr="00C76A80">
              <w:rPr>
                <w:rFonts w:ascii="Calibri" w:hAnsi="Calibri" w:cs="Calibri"/>
              </w:rPr>
              <w:t>used</w:t>
            </w:r>
            <w:r w:rsidRPr="00C76A80">
              <w:rPr>
                <w:rFonts w:ascii="Calibri" w:eastAsia="Arial" w:hAnsi="Calibri" w:cs="Calibri"/>
              </w:rPr>
              <w:t xml:space="preserve"> </w:t>
            </w:r>
            <w:r w:rsidRPr="00C76A80">
              <w:rPr>
                <w:rFonts w:ascii="Calibri" w:hAnsi="Calibri" w:cs="Calibri"/>
              </w:rPr>
              <w:t>to</w:t>
            </w:r>
            <w:r w:rsidRPr="00C76A80">
              <w:rPr>
                <w:rFonts w:ascii="Calibri" w:eastAsia="Arial" w:hAnsi="Calibri" w:cs="Calibri"/>
              </w:rPr>
              <w:t xml:space="preserve"> </w:t>
            </w:r>
            <w:r w:rsidRPr="00C76A80">
              <w:rPr>
                <w:rFonts w:ascii="Calibri" w:hAnsi="Calibri" w:cs="Calibri"/>
              </w:rPr>
              <w:t>check</w:t>
            </w:r>
            <w:r w:rsidRPr="00C76A80">
              <w:rPr>
                <w:rFonts w:ascii="Calibri" w:eastAsia="Arial" w:hAnsi="Calibri" w:cs="Calibri"/>
              </w:rPr>
              <w:t xml:space="preserve"> </w:t>
            </w:r>
            <w:r w:rsidRPr="00C76A80">
              <w:rPr>
                <w:rFonts w:ascii="Calibri" w:hAnsi="Calibri" w:cs="Calibri"/>
              </w:rPr>
              <w:t>or</w:t>
            </w:r>
            <w:r w:rsidRPr="00C76A80">
              <w:rPr>
                <w:rFonts w:ascii="Calibri" w:eastAsia="Arial" w:hAnsi="Calibri" w:cs="Calibri"/>
              </w:rPr>
              <w:t xml:space="preserve"> </w:t>
            </w:r>
            <w:r w:rsidRPr="00C76A80">
              <w:rPr>
                <w:rFonts w:ascii="Calibri" w:hAnsi="Calibri" w:cs="Calibri"/>
              </w:rPr>
              <w:t>manipulate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signal</w:t>
            </w:r>
            <w:r w:rsidRPr="00C76A80">
              <w:rPr>
                <w:rFonts w:ascii="Calibri" w:eastAsia="Arial" w:hAnsi="Calibri" w:cs="Calibri"/>
              </w:rPr>
              <w:t xml:space="preserve"> </w:t>
            </w:r>
            <w:r w:rsidRPr="00C76A80">
              <w:rPr>
                <w:rFonts w:ascii="Calibri" w:hAnsi="Calibri" w:cs="Calibri"/>
              </w:rPr>
              <w:t>going</w:t>
            </w:r>
            <w:r w:rsidRPr="00C76A80">
              <w:rPr>
                <w:rFonts w:ascii="Calibri" w:eastAsia="Arial" w:hAnsi="Calibri" w:cs="Calibri"/>
              </w:rPr>
              <w:t xml:space="preserve"> </w:t>
            </w:r>
            <w:r w:rsidRPr="00C76A80">
              <w:rPr>
                <w:rFonts w:ascii="Calibri" w:hAnsi="Calibri" w:cs="Calibri"/>
              </w:rPr>
              <w:t>to</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motor</w:t>
            </w:r>
            <w:r w:rsidRPr="00C76A80">
              <w:rPr>
                <w:rFonts w:ascii="Calibri" w:eastAsia="Arial" w:hAnsi="Calibri" w:cs="Calibri"/>
              </w:rPr>
              <w:t xml:space="preserve"> </w:t>
            </w:r>
            <w:r w:rsidRPr="00C76A80">
              <w:rPr>
                <w:rFonts w:ascii="Calibri" w:hAnsi="Calibri" w:cs="Calibri"/>
              </w:rPr>
              <w:t>controller.</w:t>
            </w:r>
            <w:r w:rsidRPr="00C76A80">
              <w:rPr>
                <w:rFonts w:ascii="Calibri" w:eastAsia="Arial" w:hAnsi="Calibri" w:cs="Calibri"/>
              </w:rPr>
              <w:t xml:space="preserve"> </w:t>
            </w: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how</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system</w:t>
            </w:r>
            <w:r w:rsidRPr="00C76A80">
              <w:rPr>
                <w:rFonts w:ascii="Calibri" w:eastAsia="Arial" w:hAnsi="Calibri" w:cs="Calibri"/>
              </w:rPr>
              <w:t xml:space="preserve"> </w:t>
            </w:r>
            <w:r w:rsidRPr="00C76A80">
              <w:rPr>
                <w:rFonts w:ascii="Calibri" w:hAnsi="Calibri" w:cs="Calibri"/>
              </w:rPr>
              <w:t>reacts</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an</w:t>
            </w:r>
            <w:r w:rsidRPr="00C76A80">
              <w:rPr>
                <w:rFonts w:ascii="Calibri" w:eastAsia="Arial" w:hAnsi="Calibri" w:cs="Calibri"/>
              </w:rPr>
              <w:t xml:space="preserve"> </w:t>
            </w:r>
            <w:r w:rsidRPr="00C76A80">
              <w:rPr>
                <w:rFonts w:ascii="Calibri" w:hAnsi="Calibri" w:cs="Calibri"/>
              </w:rPr>
              <w:t>implausibility</w:t>
            </w:r>
            <w:r w:rsidRPr="00C76A80">
              <w:rPr>
                <w:rFonts w:ascii="Calibri" w:eastAsia="Arial" w:hAnsi="Calibri" w:cs="Calibri"/>
              </w:rPr>
              <w:t xml:space="preserve"> </w:t>
            </w:r>
            <w:r w:rsidRPr="00C76A80">
              <w:rPr>
                <w:rFonts w:ascii="Calibri" w:hAnsi="Calibri" w:cs="Calibri"/>
              </w:rPr>
              <w:t>or</w:t>
            </w:r>
            <w:r w:rsidRPr="00C76A80">
              <w:rPr>
                <w:rFonts w:ascii="Calibri" w:eastAsia="Arial" w:hAnsi="Calibri" w:cs="Calibri"/>
              </w:rPr>
              <w:t xml:space="preserve"> </w:t>
            </w:r>
            <w:r w:rsidRPr="00C76A80">
              <w:rPr>
                <w:rFonts w:ascii="Calibri" w:hAnsi="Calibri" w:cs="Calibri"/>
              </w:rPr>
              <w:t>error (</w:t>
            </w:r>
            <w:proofErr w:type="gramStart"/>
            <w:r w:rsidRPr="00C76A80">
              <w:rPr>
                <w:rFonts w:ascii="Calibri" w:hAnsi="Calibri" w:cs="Calibri"/>
              </w:rPr>
              <w:t>e.g.</w:t>
            </w:r>
            <w:proofErr w:type="gramEnd"/>
            <w:r w:rsidRPr="00C76A80">
              <w:rPr>
                <w:rFonts w:ascii="Calibri" w:hAnsi="Calibri" w:cs="Calibri"/>
              </w:rPr>
              <w:t xml:space="preserve"> short circuit or open circuit or equivalent)</w:t>
            </w:r>
            <w:r w:rsidRPr="00C76A80">
              <w:rPr>
                <w:rFonts w:ascii="Calibri" w:eastAsia="Arial" w:hAnsi="Calibri" w:cs="Calibri"/>
              </w:rPr>
              <w:t xml:space="preserve"> </w:t>
            </w:r>
            <w:r w:rsidRPr="00C76A80">
              <w:rPr>
                <w:rFonts w:ascii="Calibri" w:hAnsi="Calibri" w:cs="Calibri"/>
              </w:rPr>
              <w:t>is</w:t>
            </w:r>
            <w:r w:rsidRPr="00C76A80">
              <w:rPr>
                <w:rFonts w:ascii="Calibri" w:eastAsia="Arial" w:hAnsi="Calibri" w:cs="Calibri"/>
              </w:rPr>
              <w:t xml:space="preserve"> </w:t>
            </w:r>
            <w:r w:rsidRPr="00C76A80">
              <w:rPr>
                <w:rFonts w:ascii="Calibri" w:hAnsi="Calibri" w:cs="Calibri"/>
              </w:rPr>
              <w:t xml:space="preserve">detected. If </w:t>
            </w:r>
            <w:proofErr w:type="spellStart"/>
            <w:r w:rsidRPr="00C76A80">
              <w:rPr>
                <w:rFonts w:ascii="Calibri" w:hAnsi="Calibri" w:cs="Calibri"/>
              </w:rPr>
              <w:t>analog</w:t>
            </w:r>
            <w:proofErr w:type="spellEnd"/>
            <w:r w:rsidRPr="00C76A80">
              <w:rPr>
                <w:rFonts w:ascii="Calibri" w:hAnsi="Calibri" w:cs="Calibri"/>
              </w:rPr>
              <w:t xml:space="preserve"> sensors are used, introduce their transfer </w:t>
            </w:r>
            <w:proofErr w:type="gramStart"/>
            <w:r w:rsidRPr="00C76A80">
              <w:rPr>
                <w:rFonts w:ascii="Calibri" w:hAnsi="Calibri" w:cs="Calibri"/>
              </w:rPr>
              <w:t>functions</w:t>
            </w:r>
            <w:proofErr w:type="gramEnd"/>
            <w:r w:rsidRPr="00C76A80">
              <w:rPr>
                <w:rFonts w:ascii="Calibri" w:hAnsi="Calibri" w:cs="Calibri"/>
              </w:rPr>
              <w:t xml:space="preserve"> and describe how you solve to have different transfer functions.</w:t>
            </w:r>
          </w:p>
        </w:tc>
      </w:tr>
    </w:tbl>
    <w:p w14:paraId="7B7DEA61" w14:textId="77777777" w:rsidR="00623EF2" w:rsidRDefault="00623EF2" w:rsidP="00623EF2">
      <w:pPr>
        <w:spacing w:after="0" w:line="240" w:lineRule="auto"/>
        <w:jc w:val="both"/>
        <w:rPr>
          <w:rFonts w:ascii="Calibri" w:hAnsi="Calibri" w:cs="Calibri"/>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94"/>
        <w:gridCol w:w="1695"/>
        <w:gridCol w:w="1694"/>
        <w:gridCol w:w="1695"/>
        <w:gridCol w:w="1694"/>
        <w:gridCol w:w="1695"/>
        <w:gridCol w:w="1694"/>
        <w:gridCol w:w="1695"/>
      </w:tblGrid>
      <w:tr w:rsidR="00623EF2" w:rsidRPr="00C76A80" w14:paraId="23AC9A9B" w14:textId="77777777" w:rsidTr="00D4594D">
        <w:trPr>
          <w:cantSplit/>
          <w:trHeight w:val="20"/>
          <w:tblHeader/>
        </w:trPr>
        <w:tc>
          <w:tcPr>
            <w:tcW w:w="1694" w:type="dxa"/>
            <w:shd w:val="clear" w:color="auto" w:fill="auto"/>
            <w:vAlign w:val="center"/>
            <w:hideMark/>
          </w:tcPr>
          <w:p w14:paraId="289587FF"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Torque encoder manufacturer:</w:t>
            </w:r>
          </w:p>
        </w:tc>
        <w:tc>
          <w:tcPr>
            <w:tcW w:w="1695" w:type="dxa"/>
            <w:shd w:val="clear" w:color="auto" w:fill="auto"/>
            <w:vAlign w:val="center"/>
            <w:hideMark/>
          </w:tcPr>
          <w:p w14:paraId="0B8F05C0"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Torque encoder type:</w:t>
            </w:r>
          </w:p>
        </w:tc>
        <w:tc>
          <w:tcPr>
            <w:tcW w:w="1694" w:type="dxa"/>
            <w:shd w:val="clear" w:color="auto" w:fill="auto"/>
            <w:vAlign w:val="center"/>
            <w:hideMark/>
          </w:tcPr>
          <w:p w14:paraId="08DC4E80"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Torque encoder principle:</w:t>
            </w:r>
          </w:p>
        </w:tc>
        <w:tc>
          <w:tcPr>
            <w:tcW w:w="1695" w:type="dxa"/>
            <w:shd w:val="clear" w:color="auto" w:fill="auto"/>
            <w:vAlign w:val="center"/>
            <w:hideMark/>
          </w:tcPr>
          <w:p w14:paraId="06BC3D60"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Total number of Torque Encoder Sensors:</w:t>
            </w:r>
          </w:p>
        </w:tc>
        <w:tc>
          <w:tcPr>
            <w:tcW w:w="1694" w:type="dxa"/>
            <w:shd w:val="clear" w:color="auto" w:fill="auto"/>
            <w:vAlign w:val="center"/>
            <w:hideMark/>
          </w:tcPr>
          <w:p w14:paraId="7E8B3A2D"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Supply voltage:</w:t>
            </w:r>
          </w:p>
        </w:tc>
        <w:tc>
          <w:tcPr>
            <w:tcW w:w="1695" w:type="dxa"/>
            <w:shd w:val="clear" w:color="auto" w:fill="auto"/>
            <w:vAlign w:val="center"/>
            <w:hideMark/>
          </w:tcPr>
          <w:p w14:paraId="3E43DA4B"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Maximum supply current:</w:t>
            </w:r>
          </w:p>
        </w:tc>
        <w:tc>
          <w:tcPr>
            <w:tcW w:w="1694" w:type="dxa"/>
            <w:shd w:val="clear" w:color="auto" w:fill="auto"/>
            <w:vAlign w:val="center"/>
            <w:hideMark/>
          </w:tcPr>
          <w:p w14:paraId="4C1A3228"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Operating temperature:</w:t>
            </w:r>
          </w:p>
        </w:tc>
        <w:tc>
          <w:tcPr>
            <w:tcW w:w="1695" w:type="dxa"/>
            <w:shd w:val="clear" w:color="auto" w:fill="auto"/>
            <w:vAlign w:val="center"/>
            <w:hideMark/>
          </w:tcPr>
          <w:p w14:paraId="24030A3D"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Used output:</w:t>
            </w:r>
          </w:p>
        </w:tc>
      </w:tr>
      <w:tr w:rsidR="00623EF2" w:rsidRPr="00C76A80" w14:paraId="6296F285" w14:textId="77777777" w:rsidTr="00D4594D">
        <w:trPr>
          <w:cantSplit/>
          <w:trHeight w:val="20"/>
        </w:trPr>
        <w:tc>
          <w:tcPr>
            <w:tcW w:w="1694" w:type="dxa"/>
            <w:shd w:val="clear" w:color="auto" w:fill="auto"/>
            <w:vAlign w:val="center"/>
            <w:hideMark/>
          </w:tcPr>
          <w:p w14:paraId="2FB3FAFC"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ABC Encoder</w:t>
            </w:r>
          </w:p>
        </w:tc>
        <w:tc>
          <w:tcPr>
            <w:tcW w:w="1695" w:type="dxa"/>
            <w:shd w:val="clear" w:color="auto" w:fill="auto"/>
            <w:vAlign w:val="center"/>
            <w:hideMark/>
          </w:tcPr>
          <w:p w14:paraId="26B064BF"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694" w:type="dxa"/>
            <w:shd w:val="clear" w:color="auto" w:fill="auto"/>
            <w:vAlign w:val="center"/>
            <w:hideMark/>
          </w:tcPr>
          <w:p w14:paraId="5815CD00"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potentiometer</w:t>
            </w:r>
          </w:p>
        </w:tc>
        <w:tc>
          <w:tcPr>
            <w:tcW w:w="1695" w:type="dxa"/>
            <w:shd w:val="clear" w:color="auto" w:fill="auto"/>
            <w:vAlign w:val="center"/>
            <w:hideMark/>
          </w:tcPr>
          <w:p w14:paraId="57665C21"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694" w:type="dxa"/>
            <w:shd w:val="clear" w:color="auto" w:fill="auto"/>
            <w:vAlign w:val="center"/>
            <w:hideMark/>
          </w:tcPr>
          <w:p w14:paraId="0CE943BF"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5V</w:t>
            </w:r>
          </w:p>
        </w:tc>
        <w:tc>
          <w:tcPr>
            <w:tcW w:w="1695" w:type="dxa"/>
            <w:shd w:val="clear" w:color="auto" w:fill="auto"/>
            <w:vAlign w:val="center"/>
            <w:hideMark/>
          </w:tcPr>
          <w:p w14:paraId="6BD89D1F"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20mA</w:t>
            </w:r>
          </w:p>
        </w:tc>
        <w:tc>
          <w:tcPr>
            <w:tcW w:w="1694" w:type="dxa"/>
            <w:shd w:val="clear" w:color="auto" w:fill="auto"/>
            <w:vAlign w:val="center"/>
            <w:hideMark/>
          </w:tcPr>
          <w:p w14:paraId="7010AAF1"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r w:rsidRPr="00C76A80">
              <w:rPr>
                <w:rFonts w:ascii="Calibri" w:eastAsia="Times New Roman" w:hAnsi="Calibri" w:cs="Calibri"/>
                <w:b/>
                <w:bCs/>
                <w:color w:val="FF0000"/>
                <w:lang w:eastAsia="en-GB"/>
              </w:rPr>
              <w:t>e.g.</w:t>
            </w:r>
            <w:r w:rsidRPr="00C76A80">
              <w:rPr>
                <w:rFonts w:ascii="Calibri" w:eastAsia="Times New Roman" w:hAnsi="Calibri" w:cs="Calibri"/>
                <w:color w:val="000000"/>
                <w:lang w:eastAsia="en-GB"/>
              </w:rPr>
              <w:t xml:space="preserve"> -</w:t>
            </w:r>
            <w:proofErr w:type="gramStart"/>
            <w:r w:rsidRPr="00C76A80">
              <w:rPr>
                <w:rFonts w:ascii="Calibri" w:eastAsia="Times New Roman" w:hAnsi="Calibri" w:cs="Calibri"/>
                <w:color w:val="000000"/>
                <w:lang w:eastAsia="en-GB"/>
              </w:rPr>
              <w:t>20..</w:t>
            </w:r>
            <w:proofErr w:type="gramEnd"/>
            <w:r w:rsidRPr="00C76A80">
              <w:rPr>
                <w:rFonts w:ascii="Calibri" w:eastAsia="Times New Roman" w:hAnsi="Calibri" w:cs="Calibri"/>
                <w:color w:val="000000"/>
                <w:lang w:eastAsia="en-GB"/>
              </w:rPr>
              <w:t>180 °C</w:t>
            </w:r>
          </w:p>
        </w:tc>
        <w:tc>
          <w:tcPr>
            <w:tcW w:w="1695" w:type="dxa"/>
            <w:shd w:val="clear" w:color="auto" w:fill="auto"/>
            <w:vAlign w:val="center"/>
            <w:hideMark/>
          </w:tcPr>
          <w:p w14:paraId="4A7AC2FB"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0-5V</w:t>
            </w:r>
          </w:p>
        </w:tc>
      </w:tr>
      <w:tr w:rsidR="00623EF2" w:rsidRPr="00C76A80" w14:paraId="2221F802" w14:textId="77777777" w:rsidTr="00D4594D">
        <w:trPr>
          <w:cantSplit/>
          <w:trHeight w:val="20"/>
        </w:trPr>
        <w:tc>
          <w:tcPr>
            <w:tcW w:w="1694" w:type="dxa"/>
            <w:shd w:val="clear" w:color="auto" w:fill="auto"/>
            <w:vAlign w:val="center"/>
          </w:tcPr>
          <w:p w14:paraId="53E2C244"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
        </w:tc>
        <w:tc>
          <w:tcPr>
            <w:tcW w:w="1695" w:type="dxa"/>
            <w:shd w:val="clear" w:color="auto" w:fill="auto"/>
            <w:vAlign w:val="center"/>
          </w:tcPr>
          <w:p w14:paraId="3D437E66"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p>
        </w:tc>
        <w:tc>
          <w:tcPr>
            <w:tcW w:w="1694" w:type="dxa"/>
            <w:shd w:val="clear" w:color="auto" w:fill="auto"/>
            <w:vAlign w:val="center"/>
          </w:tcPr>
          <w:p w14:paraId="6154E4C5"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
        </w:tc>
        <w:tc>
          <w:tcPr>
            <w:tcW w:w="1695" w:type="dxa"/>
            <w:shd w:val="clear" w:color="auto" w:fill="auto"/>
            <w:vAlign w:val="center"/>
          </w:tcPr>
          <w:p w14:paraId="10D951FB"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p>
        </w:tc>
        <w:tc>
          <w:tcPr>
            <w:tcW w:w="1694" w:type="dxa"/>
            <w:shd w:val="clear" w:color="auto" w:fill="auto"/>
            <w:vAlign w:val="center"/>
          </w:tcPr>
          <w:p w14:paraId="7C2AB9AF"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
        </w:tc>
        <w:tc>
          <w:tcPr>
            <w:tcW w:w="1695" w:type="dxa"/>
            <w:shd w:val="clear" w:color="auto" w:fill="auto"/>
            <w:vAlign w:val="center"/>
          </w:tcPr>
          <w:p w14:paraId="0E2274ED"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
        </w:tc>
        <w:tc>
          <w:tcPr>
            <w:tcW w:w="1694" w:type="dxa"/>
            <w:shd w:val="clear" w:color="auto" w:fill="auto"/>
            <w:vAlign w:val="center"/>
          </w:tcPr>
          <w:p w14:paraId="5AEC4F6F"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
        </w:tc>
        <w:tc>
          <w:tcPr>
            <w:tcW w:w="1695" w:type="dxa"/>
            <w:shd w:val="clear" w:color="auto" w:fill="auto"/>
            <w:vAlign w:val="center"/>
          </w:tcPr>
          <w:p w14:paraId="36B03D07"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
        </w:tc>
      </w:tr>
    </w:tbl>
    <w:p w14:paraId="0C341CA0" w14:textId="77777777" w:rsidR="00623EF2" w:rsidRPr="00050121" w:rsidRDefault="00623EF2" w:rsidP="00623EF2">
      <w:pPr>
        <w:pStyle w:val="Table"/>
        <w:spacing w:before="0" w:line="240" w:lineRule="auto"/>
        <w:jc w:val="center"/>
        <w:rPr>
          <w:rFonts w:ascii="Calibri" w:hAnsi="Calibri" w:cs="Calibri"/>
          <w:sz w:val="22"/>
          <w:szCs w:val="22"/>
        </w:rPr>
      </w:pPr>
      <w:bookmarkStart w:id="303" w:name="_Toc56931382"/>
      <w:r w:rsidRPr="00050121">
        <w:rPr>
          <w:rFonts w:ascii="Calibri" w:hAnsi="Calibri" w:cs="Calibri"/>
          <w:sz w:val="22"/>
          <w:szCs w:val="22"/>
        </w:rPr>
        <w:t xml:space="preserve">Table </w:t>
      </w:r>
      <w:r w:rsidRPr="00050121">
        <w:rPr>
          <w:sz w:val="22"/>
          <w:szCs w:val="22"/>
        </w:rPr>
        <w:fldChar w:fldCharType="begin"/>
      </w:r>
      <w:r w:rsidRPr="00050121">
        <w:rPr>
          <w:rFonts w:ascii="Calibri" w:hAnsi="Calibri" w:cs="Calibri"/>
          <w:sz w:val="22"/>
          <w:szCs w:val="22"/>
        </w:rPr>
        <w:instrText xml:space="preserve"> STYLEREF 1 \s </w:instrText>
      </w:r>
      <w:r w:rsidRPr="00050121">
        <w:rPr>
          <w:sz w:val="22"/>
          <w:szCs w:val="22"/>
        </w:rPr>
        <w:fldChar w:fldCharType="separate"/>
      </w:r>
      <w:r>
        <w:rPr>
          <w:rFonts w:ascii="Calibri" w:hAnsi="Calibri" w:cs="Calibri"/>
          <w:noProof/>
          <w:sz w:val="22"/>
          <w:szCs w:val="22"/>
        </w:rPr>
        <w:t>9</w:t>
      </w:r>
      <w:r w:rsidRPr="00050121">
        <w:rPr>
          <w:sz w:val="22"/>
          <w:szCs w:val="22"/>
        </w:rPr>
        <w:fldChar w:fldCharType="end"/>
      </w:r>
      <w:r w:rsidRPr="00050121">
        <w:rPr>
          <w:rFonts w:ascii="Calibri" w:hAnsi="Calibri" w:cs="Calibri"/>
          <w:sz w:val="22"/>
          <w:szCs w:val="22"/>
        </w:rPr>
        <w:t>.</w:t>
      </w:r>
      <w:r w:rsidRPr="00050121">
        <w:rPr>
          <w:sz w:val="22"/>
          <w:szCs w:val="22"/>
        </w:rPr>
        <w:fldChar w:fldCharType="begin"/>
      </w:r>
      <w:r w:rsidRPr="00050121">
        <w:rPr>
          <w:rFonts w:ascii="Calibri" w:hAnsi="Calibri" w:cs="Calibri"/>
          <w:sz w:val="22"/>
          <w:szCs w:val="22"/>
        </w:rPr>
        <w:instrText xml:space="preserve"> SEQ Table \* ARABIC \s 1 </w:instrText>
      </w:r>
      <w:r w:rsidRPr="00050121">
        <w:rPr>
          <w:sz w:val="22"/>
          <w:szCs w:val="22"/>
        </w:rPr>
        <w:fldChar w:fldCharType="separate"/>
      </w:r>
      <w:r>
        <w:rPr>
          <w:rFonts w:ascii="Calibri" w:hAnsi="Calibri" w:cs="Calibri"/>
          <w:noProof/>
          <w:sz w:val="22"/>
          <w:szCs w:val="22"/>
        </w:rPr>
        <w:t>1</w:t>
      </w:r>
      <w:r w:rsidRPr="00050121">
        <w:rPr>
          <w:sz w:val="22"/>
          <w:szCs w:val="22"/>
        </w:rPr>
        <w:fldChar w:fldCharType="end"/>
      </w:r>
      <w:r w:rsidRPr="00050121">
        <w:rPr>
          <w:rFonts w:ascii="Calibri" w:hAnsi="Calibri" w:cs="Calibri"/>
          <w:sz w:val="22"/>
          <w:szCs w:val="22"/>
        </w:rPr>
        <w:t xml:space="preserve"> Torque encoder data</w:t>
      </w:r>
      <w:r>
        <w:rPr>
          <w:rFonts w:ascii="Calibri" w:hAnsi="Calibri" w:cs="Calibri"/>
          <w:sz w:val="22"/>
          <w:szCs w:val="22"/>
        </w:rPr>
        <w:t xml:space="preserve"> (add additional rows for each type of torque encoder used)</w:t>
      </w:r>
      <w:bookmarkEnd w:id="303"/>
    </w:p>
    <w:p w14:paraId="463AECEF" w14:textId="77777777" w:rsidR="00623EF2" w:rsidRDefault="00623EF2" w:rsidP="00623EF2">
      <w:pPr>
        <w:pStyle w:val="Heading3"/>
      </w:pPr>
      <w:bookmarkStart w:id="304" w:name="_Toc33294518"/>
      <w:bookmarkStart w:id="305" w:name="_Toc3243046"/>
      <w:bookmarkStart w:id="306" w:name="_Toc399226717"/>
      <w:bookmarkStart w:id="307" w:name="_Toc56931573"/>
      <w:r>
        <w:t>Torque Encoder Plausibility Check</w:t>
      </w:r>
      <w:bookmarkEnd w:id="304"/>
      <w:bookmarkEnd w:id="305"/>
      <w:bookmarkEnd w:id="306"/>
      <w:bookmarkEnd w:id="307"/>
    </w:p>
    <w:tbl>
      <w:tblPr>
        <w:tblStyle w:val="TableGrid"/>
        <w:tblW w:w="0" w:type="auto"/>
        <w:tblLook w:val="04A0" w:firstRow="1" w:lastRow="0" w:firstColumn="1" w:lastColumn="0" w:noHBand="0" w:noVBand="1"/>
      </w:tblPr>
      <w:tblGrid>
        <w:gridCol w:w="13562"/>
      </w:tblGrid>
      <w:tr w:rsidR="00623EF2" w:rsidRPr="00C76A80" w14:paraId="6B8CD094" w14:textId="77777777" w:rsidTr="00D4594D">
        <w:tc>
          <w:tcPr>
            <w:tcW w:w="13562" w:type="dxa"/>
          </w:tcPr>
          <w:p w14:paraId="5DA05940"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 additional circuitry used to check or manipulate the signal going to the motor controller. Describe how failures (</w:t>
            </w:r>
            <w:proofErr w:type="gramStart"/>
            <w:r w:rsidRPr="00C76A80">
              <w:rPr>
                <w:rFonts w:ascii="Calibri" w:hAnsi="Calibri" w:cs="Calibri"/>
              </w:rPr>
              <w:t>e.g.</w:t>
            </w:r>
            <w:proofErr w:type="gramEnd"/>
            <w:r w:rsidRPr="00C76A80">
              <w:rPr>
                <w:rFonts w:ascii="Calibri" w:hAnsi="Calibri" w:cs="Calibri"/>
              </w:rPr>
              <w:t xml:space="preserve"> Implausibility, short circuit or open circuit or equivalent) are detected and how the system reacts if an implausibility or errors is detected.</w:t>
            </w:r>
          </w:p>
        </w:tc>
      </w:tr>
    </w:tbl>
    <w:p w14:paraId="142A9FED" w14:textId="77777777" w:rsidR="00623EF2" w:rsidRDefault="00623EF2" w:rsidP="00623EF2">
      <w:pPr>
        <w:pStyle w:val="Heading3"/>
      </w:pPr>
      <w:bookmarkStart w:id="308" w:name="_Toc33294519"/>
      <w:bookmarkStart w:id="309" w:name="_Toc3243047"/>
      <w:bookmarkStart w:id="310" w:name="_Toc399226718"/>
      <w:bookmarkStart w:id="311" w:name="_Toc56931574"/>
      <w:r>
        <w:t>Wiring</w:t>
      </w:r>
      <w:bookmarkEnd w:id="308"/>
      <w:bookmarkEnd w:id="309"/>
      <w:bookmarkEnd w:id="310"/>
      <w:bookmarkEnd w:id="311"/>
    </w:p>
    <w:tbl>
      <w:tblPr>
        <w:tblStyle w:val="TableGrid"/>
        <w:tblW w:w="0" w:type="auto"/>
        <w:tblLook w:val="04A0" w:firstRow="1" w:lastRow="0" w:firstColumn="1" w:lastColumn="0" w:noHBand="0" w:noVBand="1"/>
      </w:tblPr>
      <w:tblGrid>
        <w:gridCol w:w="13562"/>
      </w:tblGrid>
      <w:tr w:rsidR="00623EF2" w:rsidRPr="00C76A80" w14:paraId="1165AE2E" w14:textId="77777777" w:rsidTr="00D4594D">
        <w:tc>
          <w:tcPr>
            <w:tcW w:w="13562" w:type="dxa"/>
          </w:tcPr>
          <w:p w14:paraId="4245F8C6"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wiring,</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schematics,</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data</w:t>
            </w:r>
            <w:r w:rsidRPr="00C76A80">
              <w:rPr>
                <w:rFonts w:ascii="Calibri" w:eastAsia="Arial" w:hAnsi="Calibri" w:cs="Calibri"/>
              </w:rPr>
              <w:t xml:space="preserve"> </w:t>
            </w:r>
            <w:r w:rsidRPr="00C76A80">
              <w:rPr>
                <w:rFonts w:ascii="Calibri" w:hAnsi="Calibri" w:cs="Calibri"/>
              </w:rPr>
              <w:t>regarding</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cables</w:t>
            </w:r>
            <w:r w:rsidRPr="00C76A80">
              <w:rPr>
                <w:rFonts w:ascii="Calibri" w:eastAsia="Arial" w:hAnsi="Calibri" w:cs="Calibri"/>
              </w:rPr>
              <w:t xml:space="preserve"> </w:t>
            </w:r>
            <w:r w:rsidRPr="00C76A80">
              <w:rPr>
                <w:rFonts w:ascii="Calibri" w:hAnsi="Calibri" w:cs="Calibri"/>
              </w:rPr>
              <w:t>and</w:t>
            </w:r>
            <w:r w:rsidRPr="00C76A80">
              <w:rPr>
                <w:rFonts w:ascii="Calibri" w:eastAsia="Arial" w:hAnsi="Calibri" w:cs="Calibri"/>
              </w:rPr>
              <w:t xml:space="preserve"> </w:t>
            </w:r>
            <w:r w:rsidRPr="00C76A80">
              <w:rPr>
                <w:rFonts w:ascii="Calibri" w:hAnsi="Calibri" w:cs="Calibri"/>
              </w:rPr>
              <w:t>connectors used.</w:t>
            </w:r>
          </w:p>
        </w:tc>
      </w:tr>
    </w:tbl>
    <w:p w14:paraId="04D7E3EB" w14:textId="77777777" w:rsidR="00623EF2" w:rsidRDefault="00623EF2" w:rsidP="00623EF2">
      <w:pPr>
        <w:pStyle w:val="Heading3"/>
      </w:pPr>
      <w:bookmarkStart w:id="312" w:name="_Toc33294520"/>
      <w:bookmarkStart w:id="313" w:name="_Toc3243048"/>
      <w:bookmarkStart w:id="314" w:name="_Toc399226719"/>
      <w:bookmarkStart w:id="315" w:name="_Toc56931575"/>
      <w:r>
        <w:t>Position in car/mechanical fastening/mechanical connection</w:t>
      </w:r>
      <w:bookmarkEnd w:id="312"/>
      <w:bookmarkEnd w:id="313"/>
      <w:bookmarkEnd w:id="314"/>
      <w:bookmarkEnd w:id="315"/>
    </w:p>
    <w:tbl>
      <w:tblPr>
        <w:tblStyle w:val="TableGrid"/>
        <w:tblW w:w="0" w:type="auto"/>
        <w:tblLook w:val="04A0" w:firstRow="1" w:lastRow="0" w:firstColumn="1" w:lastColumn="0" w:noHBand="0" w:noVBand="1"/>
      </w:tblPr>
      <w:tblGrid>
        <w:gridCol w:w="13562"/>
      </w:tblGrid>
      <w:tr w:rsidR="00623EF2" w:rsidRPr="00C76A80" w14:paraId="2812D4DB" w14:textId="77777777" w:rsidTr="00D4594D">
        <w:tc>
          <w:tcPr>
            <w:tcW w:w="13562" w:type="dxa"/>
          </w:tcPr>
          <w:p w14:paraId="694F739A" w14:textId="77777777" w:rsidR="00623EF2" w:rsidRPr="00C76A80" w:rsidRDefault="00623EF2" w:rsidP="00D4594D">
            <w:pPr>
              <w:spacing w:line="240" w:lineRule="auto"/>
              <w:jc w:val="both"/>
              <w:rPr>
                <w:rFonts w:ascii="Calibri" w:hAnsi="Calibri" w:cs="Calibri"/>
              </w:rPr>
            </w:pP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showing</w:t>
            </w:r>
            <w:r w:rsidRPr="00C76A80">
              <w:rPr>
                <w:rFonts w:ascii="Calibri" w:eastAsia="Arial" w:hAnsi="Calibri" w:cs="Calibri"/>
              </w:rPr>
              <w:t xml:space="preserve"> </w:t>
            </w:r>
            <w:r w:rsidRPr="00C76A80">
              <w:rPr>
                <w:rFonts w:ascii="Calibri" w:hAnsi="Calibri" w:cs="Calibri"/>
              </w:rPr>
              <w:t>all</w:t>
            </w:r>
            <w:r w:rsidRPr="00C76A80">
              <w:rPr>
                <w:rFonts w:ascii="Calibri" w:eastAsia="Arial" w:hAnsi="Calibri" w:cs="Calibri"/>
              </w:rPr>
              <w:t xml:space="preserve"> </w:t>
            </w:r>
            <w:r w:rsidRPr="00C76A80">
              <w:rPr>
                <w:rFonts w:ascii="Calibri" w:hAnsi="Calibri" w:cs="Calibri"/>
              </w:rPr>
              <w:t>relevant</w:t>
            </w:r>
            <w:r w:rsidRPr="00C76A80">
              <w:rPr>
                <w:rFonts w:ascii="Calibri" w:eastAsia="Arial" w:hAnsi="Calibri" w:cs="Calibri"/>
              </w:rPr>
              <w:t xml:space="preserve"> </w:t>
            </w:r>
            <w:r w:rsidRPr="00C76A80">
              <w:rPr>
                <w:rFonts w:ascii="Calibri" w:hAnsi="Calibri" w:cs="Calibri"/>
              </w:rPr>
              <w:t>parts and</w:t>
            </w:r>
            <w:r w:rsidRPr="00C76A80">
              <w:rPr>
                <w:rFonts w:ascii="Calibri" w:eastAsia="Arial" w:hAnsi="Calibri" w:cs="Calibri"/>
              </w:rPr>
              <w:t xml:space="preserve"> </w:t>
            </w:r>
            <w:r w:rsidRPr="00C76A80">
              <w:rPr>
                <w:rFonts w:ascii="Calibri" w:hAnsi="Calibri" w:cs="Calibri"/>
              </w:rPr>
              <w:t>discuss</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mechanical</w:t>
            </w:r>
            <w:r w:rsidRPr="00C76A80">
              <w:rPr>
                <w:rFonts w:ascii="Calibri" w:eastAsia="Arial" w:hAnsi="Calibri" w:cs="Calibri"/>
              </w:rPr>
              <w:t xml:space="preserve"> </w:t>
            </w:r>
            <w:r w:rsidRPr="00C76A80">
              <w:rPr>
                <w:rFonts w:ascii="Calibri" w:hAnsi="Calibri" w:cs="Calibri"/>
              </w:rPr>
              <w:t>connection</w:t>
            </w:r>
            <w:r w:rsidRPr="00C76A80">
              <w:rPr>
                <w:rFonts w:ascii="Calibri" w:eastAsia="Arial" w:hAnsi="Calibri" w:cs="Calibri"/>
              </w:rPr>
              <w:t xml:space="preserve"> </w:t>
            </w:r>
            <w:r w:rsidRPr="00C76A80">
              <w:rPr>
                <w:rFonts w:ascii="Calibri" w:hAnsi="Calibri" w:cs="Calibri"/>
              </w:rPr>
              <w:t>of</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sensors</w:t>
            </w:r>
            <w:r w:rsidRPr="00C76A80">
              <w:rPr>
                <w:rFonts w:ascii="Calibri" w:eastAsia="Arial" w:hAnsi="Calibri" w:cs="Calibri"/>
              </w:rPr>
              <w:t xml:space="preserve"> </w:t>
            </w:r>
            <w:r w:rsidRPr="00C76A80">
              <w:rPr>
                <w:rFonts w:ascii="Calibri" w:hAnsi="Calibri" w:cs="Calibri"/>
              </w:rPr>
              <w:t>to</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pedal</w:t>
            </w:r>
            <w:r w:rsidRPr="00C76A80">
              <w:rPr>
                <w:rFonts w:ascii="Calibri" w:eastAsia="Arial" w:hAnsi="Calibri" w:cs="Calibri"/>
              </w:rPr>
              <w:t xml:space="preserve"> </w:t>
            </w:r>
            <w:r w:rsidRPr="00C76A80">
              <w:rPr>
                <w:rFonts w:ascii="Calibri" w:hAnsi="Calibri" w:cs="Calibri"/>
              </w:rPr>
              <w:t>assembly.</w:t>
            </w:r>
            <w:r w:rsidRPr="00C76A80">
              <w:rPr>
                <w:rFonts w:ascii="Calibri" w:eastAsia="Arial" w:hAnsi="Calibri" w:cs="Calibri"/>
              </w:rPr>
              <w:t xml:space="preserve"> </w:t>
            </w:r>
            <w:r w:rsidRPr="00C76A80">
              <w:rPr>
                <w:rFonts w:ascii="Calibri" w:hAnsi="Calibri" w:cs="Calibri"/>
              </w:rPr>
              <w:t>Mark</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in</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rendering,</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necessary.</w:t>
            </w:r>
          </w:p>
        </w:tc>
      </w:tr>
    </w:tbl>
    <w:p w14:paraId="757C9D56" w14:textId="77777777" w:rsidR="00623EF2" w:rsidRPr="00A3182A" w:rsidRDefault="00623EF2" w:rsidP="00623EF2">
      <w:pPr>
        <w:pStyle w:val="Heading3"/>
      </w:pPr>
      <w:bookmarkStart w:id="316" w:name="_Toc56931576"/>
      <w:bookmarkStart w:id="317" w:name="_Toc33294521"/>
      <w:bookmarkStart w:id="318" w:name="_Toc3243049"/>
      <w:r w:rsidRPr="00A3182A">
        <w:t xml:space="preserve">Failure detection, </w:t>
      </w:r>
      <w:proofErr w:type="gramStart"/>
      <w:r w:rsidRPr="00A3182A">
        <w:t>control</w:t>
      </w:r>
      <w:proofErr w:type="gramEnd"/>
      <w:r w:rsidRPr="00A3182A">
        <w:t xml:space="preserve"> and mitigation</w:t>
      </w:r>
      <w:bookmarkEnd w:id="316"/>
    </w:p>
    <w:tbl>
      <w:tblPr>
        <w:tblStyle w:val="TableGrid"/>
        <w:tblW w:w="5000" w:type="pct"/>
        <w:tblLook w:val="04A0" w:firstRow="1" w:lastRow="0" w:firstColumn="1" w:lastColumn="0" w:noHBand="0" w:noVBand="1"/>
      </w:tblPr>
      <w:tblGrid>
        <w:gridCol w:w="13562"/>
      </w:tblGrid>
      <w:tr w:rsidR="00623EF2" w:rsidRPr="00C76A80" w14:paraId="2D08E263" w14:textId="77777777" w:rsidTr="00D4594D">
        <w:tc>
          <w:tcPr>
            <w:tcW w:w="5000" w:type="pct"/>
          </w:tcPr>
          <w:p w14:paraId="48ACECE5" w14:textId="77777777" w:rsidR="00623EF2" w:rsidRPr="00C76A80"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C76A80">
              <w:rPr>
                <w:rFonts w:ascii="Calibri" w:eastAsia="Arial" w:hAnsi="Calibri" w:cs="Calibri"/>
              </w:rPr>
              <w:t xml:space="preserve">of your torque encoder(s), their </w:t>
            </w:r>
            <w:proofErr w:type="gramStart"/>
            <w:r w:rsidRPr="00C76A80">
              <w:rPr>
                <w:rFonts w:ascii="Calibri" w:eastAsia="Arial" w:hAnsi="Calibri" w:cs="Calibri"/>
              </w:rPr>
              <w:t>inputs</w:t>
            </w:r>
            <w:proofErr w:type="gramEnd"/>
            <w:r w:rsidRPr="00C76A80">
              <w:rPr>
                <w:rFonts w:ascii="Calibri" w:eastAsia="Arial" w:hAnsi="Calibri" w:cs="Calibri"/>
              </w:rPr>
              <w:t xml:space="preserve"> and outputs and how they are detected, mitigated and controlled.</w:t>
            </w:r>
          </w:p>
        </w:tc>
      </w:tr>
    </w:tbl>
    <w:p w14:paraId="48E1B799" w14:textId="77777777" w:rsidR="00623EF2" w:rsidRPr="00875400" w:rsidRDefault="00623EF2" w:rsidP="00623EF2">
      <w:pPr>
        <w:pStyle w:val="Heading2"/>
        <w:rPr>
          <w:lang w:val="en-US"/>
        </w:rPr>
      </w:pPr>
      <w:bookmarkStart w:id="319" w:name="_Toc56931577"/>
      <w:r>
        <w:t>Brake encoder</w:t>
      </w:r>
      <w:bookmarkStart w:id="320" w:name="_Toc33294522"/>
      <w:bookmarkStart w:id="321" w:name="_Toc3243050"/>
      <w:bookmarkEnd w:id="317"/>
      <w:bookmarkEnd w:id="318"/>
      <w:bookmarkEnd w:id="319"/>
    </w:p>
    <w:p w14:paraId="164D34F0" w14:textId="77777777" w:rsidR="00623EF2" w:rsidRPr="00875400" w:rsidRDefault="00623EF2" w:rsidP="00623EF2">
      <w:pPr>
        <w:pStyle w:val="Heading3"/>
        <w:rPr>
          <w:lang w:val="en-US"/>
        </w:rPr>
      </w:pPr>
      <w:bookmarkStart w:id="322" w:name="_Toc56931578"/>
      <w:r>
        <w:t>Description/additional circuitry</w:t>
      </w:r>
      <w:bookmarkStart w:id="323" w:name="_Toc399226720"/>
      <w:bookmarkEnd w:id="320"/>
      <w:bookmarkEnd w:id="321"/>
      <w:bookmarkEnd w:id="322"/>
    </w:p>
    <w:tbl>
      <w:tblPr>
        <w:tblStyle w:val="TableGrid"/>
        <w:tblW w:w="0" w:type="auto"/>
        <w:tblLook w:val="04A0" w:firstRow="1" w:lastRow="0" w:firstColumn="1" w:lastColumn="0" w:noHBand="0" w:noVBand="1"/>
      </w:tblPr>
      <w:tblGrid>
        <w:gridCol w:w="13562"/>
      </w:tblGrid>
      <w:tr w:rsidR="00623EF2" w:rsidRPr="00C76A80" w14:paraId="0398FB5B" w14:textId="77777777" w:rsidTr="00D4594D">
        <w:tc>
          <w:tcPr>
            <w:tcW w:w="13562" w:type="dxa"/>
          </w:tcPr>
          <w:p w14:paraId="2AF49230"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 the type of the Brake system encoder(s) used for regenerative braking (if any).</w:t>
            </w:r>
          </w:p>
        </w:tc>
      </w:tr>
    </w:tbl>
    <w:p w14:paraId="1EEF8337" w14:textId="77777777" w:rsidR="00623EF2" w:rsidRPr="00C76A80" w:rsidRDefault="00623EF2" w:rsidP="00623EF2">
      <w:pPr>
        <w:spacing w:after="0" w:line="240" w:lineRule="auto"/>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694"/>
        <w:gridCol w:w="1695"/>
        <w:gridCol w:w="1694"/>
        <w:gridCol w:w="1695"/>
        <w:gridCol w:w="1694"/>
        <w:gridCol w:w="1695"/>
        <w:gridCol w:w="1694"/>
        <w:gridCol w:w="1695"/>
      </w:tblGrid>
      <w:tr w:rsidR="00623EF2" w:rsidRPr="00C76A80" w14:paraId="0D63FDC8" w14:textId="77777777" w:rsidTr="00D4594D">
        <w:trPr>
          <w:cantSplit/>
          <w:trHeight w:val="20"/>
          <w:tblHeader/>
        </w:trPr>
        <w:tc>
          <w:tcPr>
            <w:tcW w:w="1694" w:type="dxa"/>
            <w:shd w:val="clear" w:color="auto" w:fill="auto"/>
            <w:vAlign w:val="center"/>
            <w:hideMark/>
          </w:tcPr>
          <w:p w14:paraId="65898E73"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Brake encoder manufacturer:</w:t>
            </w:r>
          </w:p>
        </w:tc>
        <w:tc>
          <w:tcPr>
            <w:tcW w:w="1695" w:type="dxa"/>
            <w:shd w:val="clear" w:color="auto" w:fill="auto"/>
            <w:vAlign w:val="center"/>
            <w:hideMark/>
          </w:tcPr>
          <w:p w14:paraId="692AB7D4"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Brake encoder type:</w:t>
            </w:r>
          </w:p>
        </w:tc>
        <w:tc>
          <w:tcPr>
            <w:tcW w:w="1694" w:type="dxa"/>
            <w:shd w:val="clear" w:color="auto" w:fill="auto"/>
            <w:vAlign w:val="center"/>
            <w:hideMark/>
          </w:tcPr>
          <w:p w14:paraId="26DB28FE"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Brake encoder principle:</w:t>
            </w:r>
          </w:p>
        </w:tc>
        <w:tc>
          <w:tcPr>
            <w:tcW w:w="1695" w:type="dxa"/>
            <w:shd w:val="clear" w:color="auto" w:fill="auto"/>
            <w:vAlign w:val="center"/>
            <w:hideMark/>
          </w:tcPr>
          <w:p w14:paraId="40C05E1B"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Total number of Brake Encoder Sensors:</w:t>
            </w:r>
          </w:p>
        </w:tc>
        <w:tc>
          <w:tcPr>
            <w:tcW w:w="1694" w:type="dxa"/>
            <w:shd w:val="clear" w:color="auto" w:fill="auto"/>
            <w:vAlign w:val="center"/>
            <w:hideMark/>
          </w:tcPr>
          <w:p w14:paraId="2EE716BD"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Supply voltage:</w:t>
            </w:r>
          </w:p>
        </w:tc>
        <w:tc>
          <w:tcPr>
            <w:tcW w:w="1695" w:type="dxa"/>
            <w:shd w:val="clear" w:color="auto" w:fill="auto"/>
            <w:vAlign w:val="center"/>
            <w:hideMark/>
          </w:tcPr>
          <w:p w14:paraId="72601DD5"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Maximum supply current:</w:t>
            </w:r>
          </w:p>
        </w:tc>
        <w:tc>
          <w:tcPr>
            <w:tcW w:w="1694" w:type="dxa"/>
            <w:shd w:val="clear" w:color="auto" w:fill="auto"/>
            <w:vAlign w:val="center"/>
            <w:hideMark/>
          </w:tcPr>
          <w:p w14:paraId="6C657807"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Operating temperature:</w:t>
            </w:r>
          </w:p>
        </w:tc>
        <w:tc>
          <w:tcPr>
            <w:tcW w:w="1695" w:type="dxa"/>
            <w:shd w:val="clear" w:color="auto" w:fill="auto"/>
            <w:vAlign w:val="center"/>
            <w:hideMark/>
          </w:tcPr>
          <w:p w14:paraId="0BBA83EE" w14:textId="77777777" w:rsidR="00623EF2" w:rsidRPr="00C76A80" w:rsidRDefault="00623EF2" w:rsidP="00D4594D">
            <w:pPr>
              <w:keepNext/>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Used output:</w:t>
            </w:r>
          </w:p>
        </w:tc>
      </w:tr>
      <w:tr w:rsidR="00623EF2" w:rsidRPr="00C76A80" w14:paraId="3144F7B9" w14:textId="77777777" w:rsidTr="00D4594D">
        <w:trPr>
          <w:cantSplit/>
          <w:trHeight w:val="20"/>
        </w:trPr>
        <w:tc>
          <w:tcPr>
            <w:tcW w:w="1694" w:type="dxa"/>
            <w:shd w:val="clear" w:color="auto" w:fill="auto"/>
            <w:vAlign w:val="center"/>
            <w:hideMark/>
          </w:tcPr>
          <w:p w14:paraId="500B9D99"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ABC Encoder</w:t>
            </w:r>
          </w:p>
        </w:tc>
        <w:tc>
          <w:tcPr>
            <w:tcW w:w="1695" w:type="dxa"/>
            <w:shd w:val="clear" w:color="auto" w:fill="auto"/>
            <w:vAlign w:val="center"/>
            <w:hideMark/>
          </w:tcPr>
          <w:p w14:paraId="68A9DC68"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694" w:type="dxa"/>
            <w:shd w:val="clear" w:color="auto" w:fill="auto"/>
            <w:vAlign w:val="center"/>
            <w:hideMark/>
          </w:tcPr>
          <w:p w14:paraId="57797C37"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potentiometer</w:t>
            </w:r>
          </w:p>
        </w:tc>
        <w:tc>
          <w:tcPr>
            <w:tcW w:w="1695" w:type="dxa"/>
            <w:shd w:val="clear" w:color="auto" w:fill="auto"/>
            <w:vAlign w:val="center"/>
            <w:hideMark/>
          </w:tcPr>
          <w:p w14:paraId="6A9F1C2D" w14:textId="77777777" w:rsidR="00623EF2" w:rsidRPr="00C76A80" w:rsidRDefault="00623EF2" w:rsidP="00D4594D">
            <w:pPr>
              <w:suppressAutoHyphens w:val="0"/>
              <w:spacing w:after="0" w:line="240" w:lineRule="auto"/>
              <w:rPr>
                <w:rFonts w:ascii="Calibri" w:eastAsia="Times New Roman" w:hAnsi="Calibri" w:cs="Calibri"/>
                <w:color w:val="000000"/>
                <w:lang w:eastAsia="en-GB"/>
              </w:rPr>
            </w:pPr>
            <w:r w:rsidRPr="00C76A80">
              <w:rPr>
                <w:rFonts w:ascii="Calibri" w:eastAsia="Times New Roman" w:hAnsi="Calibri" w:cs="Calibri"/>
                <w:color w:val="000000"/>
                <w:lang w:eastAsia="en-GB"/>
              </w:rPr>
              <w:t> </w:t>
            </w:r>
          </w:p>
        </w:tc>
        <w:tc>
          <w:tcPr>
            <w:tcW w:w="1694" w:type="dxa"/>
            <w:shd w:val="clear" w:color="auto" w:fill="auto"/>
            <w:vAlign w:val="center"/>
            <w:hideMark/>
          </w:tcPr>
          <w:p w14:paraId="7508CE26"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5V</w:t>
            </w:r>
          </w:p>
        </w:tc>
        <w:tc>
          <w:tcPr>
            <w:tcW w:w="1695" w:type="dxa"/>
            <w:shd w:val="clear" w:color="auto" w:fill="auto"/>
            <w:vAlign w:val="center"/>
            <w:hideMark/>
          </w:tcPr>
          <w:p w14:paraId="6DD985E8"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20mA</w:t>
            </w:r>
          </w:p>
        </w:tc>
        <w:tc>
          <w:tcPr>
            <w:tcW w:w="1694" w:type="dxa"/>
            <w:shd w:val="clear" w:color="auto" w:fill="auto"/>
            <w:vAlign w:val="center"/>
            <w:hideMark/>
          </w:tcPr>
          <w:p w14:paraId="4CF30A18"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r w:rsidRPr="00C76A80">
              <w:rPr>
                <w:rFonts w:ascii="Calibri" w:eastAsia="Times New Roman" w:hAnsi="Calibri" w:cs="Calibri"/>
                <w:b/>
                <w:bCs/>
                <w:color w:val="FF0000"/>
                <w:lang w:eastAsia="en-GB"/>
              </w:rPr>
              <w:t>e.g.</w:t>
            </w:r>
            <w:r w:rsidRPr="00C76A80">
              <w:rPr>
                <w:rFonts w:ascii="Calibri" w:eastAsia="Times New Roman" w:hAnsi="Calibri" w:cs="Calibri"/>
                <w:color w:val="000000"/>
                <w:lang w:eastAsia="en-GB"/>
              </w:rPr>
              <w:t xml:space="preserve"> -</w:t>
            </w:r>
            <w:proofErr w:type="gramStart"/>
            <w:r w:rsidRPr="00C76A80">
              <w:rPr>
                <w:rFonts w:ascii="Calibri" w:eastAsia="Times New Roman" w:hAnsi="Calibri" w:cs="Calibri"/>
                <w:color w:val="000000"/>
                <w:lang w:eastAsia="en-GB"/>
              </w:rPr>
              <w:t>20..</w:t>
            </w:r>
            <w:proofErr w:type="gramEnd"/>
            <w:r w:rsidRPr="00C76A80">
              <w:rPr>
                <w:rFonts w:ascii="Calibri" w:eastAsia="Times New Roman" w:hAnsi="Calibri" w:cs="Calibri"/>
                <w:color w:val="000000"/>
                <w:lang w:eastAsia="en-GB"/>
              </w:rPr>
              <w:t>180 °C</w:t>
            </w:r>
          </w:p>
        </w:tc>
        <w:tc>
          <w:tcPr>
            <w:tcW w:w="1695" w:type="dxa"/>
            <w:shd w:val="clear" w:color="auto" w:fill="auto"/>
            <w:vAlign w:val="center"/>
            <w:hideMark/>
          </w:tcPr>
          <w:p w14:paraId="22D71B74" w14:textId="77777777" w:rsidR="00623EF2" w:rsidRPr="00C76A80" w:rsidRDefault="00623EF2" w:rsidP="00D4594D">
            <w:pPr>
              <w:suppressAutoHyphens w:val="0"/>
              <w:spacing w:after="0" w:line="240" w:lineRule="auto"/>
              <w:rPr>
                <w:rFonts w:ascii="Calibri" w:eastAsia="Times New Roman" w:hAnsi="Calibri" w:cs="Calibri"/>
                <w:b/>
                <w:bCs/>
                <w:color w:val="FF0000"/>
                <w:lang w:eastAsia="en-GB"/>
              </w:rPr>
            </w:pPr>
            <w:proofErr w:type="gramStart"/>
            <w:r w:rsidRPr="00C76A80">
              <w:rPr>
                <w:rFonts w:ascii="Calibri" w:eastAsia="Times New Roman" w:hAnsi="Calibri" w:cs="Calibri"/>
                <w:b/>
                <w:bCs/>
                <w:color w:val="FF0000"/>
                <w:lang w:eastAsia="en-GB"/>
              </w:rPr>
              <w:t>e.g.</w:t>
            </w:r>
            <w:proofErr w:type="gramEnd"/>
            <w:r w:rsidRPr="00C76A80">
              <w:rPr>
                <w:rFonts w:ascii="Calibri" w:eastAsia="Times New Roman" w:hAnsi="Calibri" w:cs="Calibri"/>
                <w:color w:val="000000"/>
                <w:lang w:eastAsia="en-GB"/>
              </w:rPr>
              <w:t xml:space="preserve"> 0-5V</w:t>
            </w:r>
          </w:p>
        </w:tc>
      </w:tr>
    </w:tbl>
    <w:p w14:paraId="3DE05218" w14:textId="77777777" w:rsidR="00623EF2" w:rsidRPr="00C76A80" w:rsidRDefault="00623EF2" w:rsidP="00623EF2">
      <w:pPr>
        <w:pStyle w:val="Table"/>
        <w:spacing w:before="0" w:line="240" w:lineRule="auto"/>
        <w:jc w:val="center"/>
        <w:rPr>
          <w:rFonts w:ascii="Calibri" w:hAnsi="Calibri" w:cs="Calibri"/>
          <w:sz w:val="22"/>
          <w:szCs w:val="22"/>
        </w:rPr>
      </w:pPr>
      <w:bookmarkStart w:id="324" w:name="_Toc33294535"/>
      <w:bookmarkStart w:id="325" w:name="_Toc56931383"/>
      <w:r w:rsidRPr="00C76A80">
        <w:rPr>
          <w:rFonts w:ascii="Calibri" w:hAnsi="Calibri" w:cs="Calibri"/>
          <w:sz w:val="22"/>
          <w:szCs w:val="22"/>
        </w:rPr>
        <w:t xml:space="preserve">Table </w:t>
      </w:r>
      <w:r w:rsidRPr="00C76A80">
        <w:rPr>
          <w:sz w:val="22"/>
          <w:szCs w:val="22"/>
        </w:rPr>
        <w:fldChar w:fldCharType="begin"/>
      </w:r>
      <w:r w:rsidRPr="00C76A80">
        <w:rPr>
          <w:rFonts w:ascii="Calibri" w:hAnsi="Calibri" w:cs="Calibri"/>
          <w:sz w:val="22"/>
          <w:szCs w:val="22"/>
        </w:rPr>
        <w:instrText xml:space="preserve"> STYLEREF 1 \s </w:instrText>
      </w:r>
      <w:r w:rsidRPr="00C76A80">
        <w:rPr>
          <w:sz w:val="22"/>
          <w:szCs w:val="22"/>
        </w:rPr>
        <w:fldChar w:fldCharType="separate"/>
      </w:r>
      <w:r>
        <w:rPr>
          <w:rFonts w:ascii="Calibri" w:hAnsi="Calibri" w:cs="Calibri"/>
          <w:noProof/>
          <w:sz w:val="22"/>
          <w:szCs w:val="22"/>
        </w:rPr>
        <w:t>9</w:t>
      </w:r>
      <w:r w:rsidRPr="00C76A80">
        <w:rPr>
          <w:sz w:val="22"/>
          <w:szCs w:val="22"/>
        </w:rPr>
        <w:fldChar w:fldCharType="end"/>
      </w:r>
      <w:r w:rsidRPr="00C76A80">
        <w:rPr>
          <w:rFonts w:ascii="Calibri" w:hAnsi="Calibri" w:cs="Calibri"/>
          <w:sz w:val="22"/>
          <w:szCs w:val="22"/>
        </w:rPr>
        <w:t>.</w:t>
      </w:r>
      <w:r w:rsidRPr="00C76A80">
        <w:rPr>
          <w:sz w:val="22"/>
          <w:szCs w:val="22"/>
        </w:rPr>
        <w:fldChar w:fldCharType="begin"/>
      </w:r>
      <w:r w:rsidRPr="00C76A80">
        <w:rPr>
          <w:rFonts w:ascii="Calibri" w:hAnsi="Calibri" w:cs="Calibri"/>
          <w:sz w:val="22"/>
          <w:szCs w:val="22"/>
        </w:rPr>
        <w:instrText xml:space="preserve"> SEQ Table \* ARABIC \s 1 </w:instrText>
      </w:r>
      <w:r w:rsidRPr="00C76A80">
        <w:rPr>
          <w:sz w:val="22"/>
          <w:szCs w:val="22"/>
        </w:rPr>
        <w:fldChar w:fldCharType="separate"/>
      </w:r>
      <w:r>
        <w:rPr>
          <w:rFonts w:ascii="Calibri" w:hAnsi="Calibri" w:cs="Calibri"/>
          <w:noProof/>
          <w:sz w:val="22"/>
          <w:szCs w:val="22"/>
        </w:rPr>
        <w:t>2</w:t>
      </w:r>
      <w:r w:rsidRPr="00C76A80">
        <w:rPr>
          <w:sz w:val="22"/>
          <w:szCs w:val="22"/>
        </w:rPr>
        <w:fldChar w:fldCharType="end"/>
      </w:r>
      <w:r w:rsidRPr="00C76A80">
        <w:rPr>
          <w:rFonts w:ascii="Calibri" w:hAnsi="Calibri" w:cs="Calibri"/>
          <w:sz w:val="22"/>
          <w:szCs w:val="22"/>
        </w:rPr>
        <w:t xml:space="preserve"> Brake encoder data</w:t>
      </w:r>
      <w:bookmarkEnd w:id="324"/>
      <w:bookmarkEnd w:id="325"/>
    </w:p>
    <w:p w14:paraId="61BA2D0C" w14:textId="77777777" w:rsidR="00623EF2" w:rsidRPr="00875400" w:rsidRDefault="00623EF2" w:rsidP="00623EF2">
      <w:pPr>
        <w:pStyle w:val="Heading3"/>
        <w:rPr>
          <w:lang w:val="en-US"/>
        </w:rPr>
      </w:pPr>
      <w:bookmarkStart w:id="326" w:name="_Toc33294523"/>
      <w:bookmarkStart w:id="327" w:name="_Toc3243051"/>
      <w:bookmarkStart w:id="328" w:name="_Toc56931579"/>
      <w:r>
        <w:t>Brake Encoder Plausibility Check</w:t>
      </w:r>
      <w:bookmarkEnd w:id="326"/>
      <w:bookmarkEnd w:id="327"/>
      <w:bookmarkEnd w:id="328"/>
    </w:p>
    <w:tbl>
      <w:tblPr>
        <w:tblStyle w:val="TableGrid"/>
        <w:tblW w:w="0" w:type="auto"/>
        <w:tblLook w:val="04A0" w:firstRow="1" w:lastRow="0" w:firstColumn="1" w:lastColumn="0" w:noHBand="0" w:noVBand="1"/>
      </w:tblPr>
      <w:tblGrid>
        <w:gridCol w:w="13562"/>
      </w:tblGrid>
      <w:tr w:rsidR="00623EF2" w:rsidRPr="00C76A80" w14:paraId="5E850CC8" w14:textId="77777777" w:rsidTr="00D4594D">
        <w:tc>
          <w:tcPr>
            <w:tcW w:w="13562" w:type="dxa"/>
          </w:tcPr>
          <w:p w14:paraId="3E5F0664"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 additional circuitry used to check or manipulate the signal going to the motor controller. Describe how failures (</w:t>
            </w:r>
            <w:proofErr w:type="gramStart"/>
            <w:r w:rsidRPr="00C76A80">
              <w:rPr>
                <w:rFonts w:ascii="Calibri" w:hAnsi="Calibri" w:cs="Calibri"/>
              </w:rPr>
              <w:t>e.g.</w:t>
            </w:r>
            <w:proofErr w:type="gramEnd"/>
            <w:r w:rsidRPr="00C76A80">
              <w:rPr>
                <w:rFonts w:ascii="Calibri" w:hAnsi="Calibri" w:cs="Calibri"/>
              </w:rPr>
              <w:t xml:space="preserve"> Implausibility, short circuit or open circuit or equivalent) are detected and how the system reacts if an implausibility or errors is detected.</w:t>
            </w:r>
          </w:p>
        </w:tc>
      </w:tr>
    </w:tbl>
    <w:p w14:paraId="3148486C" w14:textId="77777777" w:rsidR="00623EF2" w:rsidRPr="00875400" w:rsidRDefault="00623EF2" w:rsidP="00623EF2">
      <w:pPr>
        <w:pStyle w:val="Heading3"/>
        <w:rPr>
          <w:lang w:val="en-US"/>
        </w:rPr>
      </w:pPr>
      <w:bookmarkStart w:id="329" w:name="_Toc33294524"/>
      <w:bookmarkStart w:id="330" w:name="_Toc3243052"/>
      <w:bookmarkStart w:id="331" w:name="_Toc56931580"/>
      <w:r>
        <w:t>Wiring</w:t>
      </w:r>
      <w:bookmarkEnd w:id="329"/>
      <w:bookmarkEnd w:id="330"/>
      <w:bookmarkEnd w:id="331"/>
    </w:p>
    <w:tbl>
      <w:tblPr>
        <w:tblStyle w:val="TableGrid"/>
        <w:tblW w:w="0" w:type="auto"/>
        <w:tblLook w:val="04A0" w:firstRow="1" w:lastRow="0" w:firstColumn="1" w:lastColumn="0" w:noHBand="0" w:noVBand="1"/>
      </w:tblPr>
      <w:tblGrid>
        <w:gridCol w:w="13562"/>
      </w:tblGrid>
      <w:tr w:rsidR="00623EF2" w:rsidRPr="00C76A80" w14:paraId="08C0EFC3" w14:textId="77777777" w:rsidTr="00D4594D">
        <w:tc>
          <w:tcPr>
            <w:tcW w:w="13562" w:type="dxa"/>
          </w:tcPr>
          <w:p w14:paraId="3D0F2310" w14:textId="77777777" w:rsidR="00623EF2" w:rsidRPr="00C76A80" w:rsidRDefault="00623EF2" w:rsidP="00D4594D">
            <w:pPr>
              <w:spacing w:line="240" w:lineRule="auto"/>
              <w:jc w:val="both"/>
              <w:rPr>
                <w:rFonts w:ascii="Calibri" w:hAnsi="Calibri" w:cs="Calibri"/>
              </w:rPr>
            </w:pPr>
            <w:r w:rsidRPr="00C76A80">
              <w:rPr>
                <w:rFonts w:ascii="Calibri" w:hAnsi="Calibri" w:cs="Calibri"/>
              </w:rPr>
              <w:t>Describe</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wiring,</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schematics,</w:t>
            </w:r>
            <w:r w:rsidRPr="00C76A80">
              <w:rPr>
                <w:rFonts w:ascii="Calibri" w:eastAsia="Arial" w:hAnsi="Calibri" w:cs="Calibri"/>
              </w:rPr>
              <w:t xml:space="preserve"> </w:t>
            </w:r>
            <w:r w:rsidRPr="00C76A80">
              <w:rPr>
                <w:rFonts w:ascii="Calibri" w:hAnsi="Calibri" w:cs="Calibri"/>
              </w:rPr>
              <w:t>show</w:t>
            </w:r>
            <w:r w:rsidRPr="00C76A80">
              <w:rPr>
                <w:rFonts w:ascii="Calibri" w:eastAsia="Arial" w:hAnsi="Calibri" w:cs="Calibri"/>
              </w:rPr>
              <w:t xml:space="preserve"> </w:t>
            </w:r>
            <w:r w:rsidRPr="00C76A80">
              <w:rPr>
                <w:rFonts w:ascii="Calibri" w:hAnsi="Calibri" w:cs="Calibri"/>
              </w:rPr>
              <w:t>data</w:t>
            </w:r>
            <w:r w:rsidRPr="00C76A80">
              <w:rPr>
                <w:rFonts w:ascii="Calibri" w:eastAsia="Arial" w:hAnsi="Calibri" w:cs="Calibri"/>
              </w:rPr>
              <w:t xml:space="preserve"> </w:t>
            </w:r>
            <w:r w:rsidRPr="00C76A80">
              <w:rPr>
                <w:rFonts w:ascii="Calibri" w:hAnsi="Calibri" w:cs="Calibri"/>
              </w:rPr>
              <w:t>regarding</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cables</w:t>
            </w:r>
            <w:r w:rsidRPr="00C76A80">
              <w:rPr>
                <w:rFonts w:ascii="Calibri" w:eastAsia="Arial" w:hAnsi="Calibri" w:cs="Calibri"/>
              </w:rPr>
              <w:t xml:space="preserve"> </w:t>
            </w:r>
            <w:r w:rsidRPr="00C76A80">
              <w:rPr>
                <w:rFonts w:ascii="Calibri" w:hAnsi="Calibri" w:cs="Calibri"/>
              </w:rPr>
              <w:t>and</w:t>
            </w:r>
            <w:r w:rsidRPr="00C76A80">
              <w:rPr>
                <w:rFonts w:ascii="Calibri" w:eastAsia="Arial" w:hAnsi="Calibri" w:cs="Calibri"/>
              </w:rPr>
              <w:t xml:space="preserve"> </w:t>
            </w:r>
            <w:r w:rsidRPr="00C76A80">
              <w:rPr>
                <w:rFonts w:ascii="Calibri" w:hAnsi="Calibri" w:cs="Calibri"/>
              </w:rPr>
              <w:t>connectors used.</w:t>
            </w:r>
          </w:p>
        </w:tc>
      </w:tr>
    </w:tbl>
    <w:p w14:paraId="6CBAC23C" w14:textId="77777777" w:rsidR="00623EF2" w:rsidRPr="00875400" w:rsidRDefault="00623EF2" w:rsidP="00623EF2">
      <w:pPr>
        <w:pStyle w:val="Heading3"/>
        <w:rPr>
          <w:lang w:val="en-US"/>
        </w:rPr>
      </w:pPr>
      <w:bookmarkStart w:id="332" w:name="_Toc33294525"/>
      <w:bookmarkStart w:id="333" w:name="_Toc3243053"/>
      <w:bookmarkStart w:id="334" w:name="_Toc56931581"/>
      <w:r>
        <w:t>Position in car/mechanical fastening/mechanical connection</w:t>
      </w:r>
      <w:bookmarkEnd w:id="332"/>
      <w:bookmarkEnd w:id="333"/>
      <w:bookmarkEnd w:id="334"/>
    </w:p>
    <w:tbl>
      <w:tblPr>
        <w:tblStyle w:val="TableGrid"/>
        <w:tblW w:w="0" w:type="auto"/>
        <w:tblLook w:val="04A0" w:firstRow="1" w:lastRow="0" w:firstColumn="1" w:lastColumn="0" w:noHBand="0" w:noVBand="1"/>
      </w:tblPr>
      <w:tblGrid>
        <w:gridCol w:w="13562"/>
      </w:tblGrid>
      <w:tr w:rsidR="00623EF2" w:rsidRPr="00C76A80" w14:paraId="32DCB249" w14:textId="77777777" w:rsidTr="00D4594D">
        <w:tc>
          <w:tcPr>
            <w:tcW w:w="13562" w:type="dxa"/>
          </w:tcPr>
          <w:p w14:paraId="53BA730E" w14:textId="77777777" w:rsidR="00623EF2" w:rsidRPr="00C76A80" w:rsidRDefault="00623EF2" w:rsidP="00D4594D">
            <w:pPr>
              <w:spacing w:line="240" w:lineRule="auto"/>
              <w:jc w:val="both"/>
              <w:rPr>
                <w:rFonts w:ascii="Calibri" w:hAnsi="Calibri" w:cs="Calibri"/>
              </w:rPr>
            </w:pPr>
            <w:r w:rsidRPr="00C76A80">
              <w:rPr>
                <w:rFonts w:ascii="Calibri" w:hAnsi="Calibri" w:cs="Calibri"/>
              </w:rPr>
              <w:t>Provide</w:t>
            </w:r>
            <w:r w:rsidRPr="00C76A80">
              <w:rPr>
                <w:rFonts w:ascii="Calibri" w:eastAsia="Arial" w:hAnsi="Calibri" w:cs="Calibri"/>
              </w:rPr>
              <w:t xml:space="preserve"> </w:t>
            </w:r>
            <w:r w:rsidRPr="00C76A80">
              <w:rPr>
                <w:rFonts w:ascii="Calibri" w:hAnsi="Calibri" w:cs="Calibri"/>
              </w:rPr>
              <w:t>CAD renderings</w:t>
            </w:r>
            <w:r w:rsidRPr="00C76A80">
              <w:rPr>
                <w:rFonts w:ascii="Calibri" w:eastAsia="Arial" w:hAnsi="Calibri" w:cs="Calibri"/>
              </w:rPr>
              <w:t xml:space="preserve"> </w:t>
            </w:r>
            <w:r w:rsidRPr="00C76A80">
              <w:rPr>
                <w:rFonts w:ascii="Calibri" w:hAnsi="Calibri" w:cs="Calibri"/>
              </w:rPr>
              <w:t>showing</w:t>
            </w:r>
            <w:r w:rsidRPr="00C76A80">
              <w:rPr>
                <w:rFonts w:ascii="Calibri" w:eastAsia="Arial" w:hAnsi="Calibri" w:cs="Calibri"/>
              </w:rPr>
              <w:t xml:space="preserve"> </w:t>
            </w:r>
            <w:r w:rsidRPr="00C76A80">
              <w:rPr>
                <w:rFonts w:ascii="Calibri" w:hAnsi="Calibri" w:cs="Calibri"/>
              </w:rPr>
              <w:t>all</w:t>
            </w:r>
            <w:r w:rsidRPr="00C76A80">
              <w:rPr>
                <w:rFonts w:ascii="Calibri" w:eastAsia="Arial" w:hAnsi="Calibri" w:cs="Calibri"/>
              </w:rPr>
              <w:t xml:space="preserve"> </w:t>
            </w:r>
            <w:r w:rsidRPr="00C76A80">
              <w:rPr>
                <w:rFonts w:ascii="Calibri" w:hAnsi="Calibri" w:cs="Calibri"/>
              </w:rPr>
              <w:t>relevant</w:t>
            </w:r>
            <w:r w:rsidRPr="00C76A80">
              <w:rPr>
                <w:rFonts w:ascii="Calibri" w:eastAsia="Arial" w:hAnsi="Calibri" w:cs="Calibri"/>
              </w:rPr>
              <w:t xml:space="preserve"> </w:t>
            </w:r>
            <w:r w:rsidRPr="00C76A80">
              <w:rPr>
                <w:rFonts w:ascii="Calibri" w:hAnsi="Calibri" w:cs="Calibri"/>
              </w:rPr>
              <w:t>parts and</w:t>
            </w:r>
            <w:r w:rsidRPr="00C76A80">
              <w:rPr>
                <w:rFonts w:ascii="Calibri" w:eastAsia="Arial" w:hAnsi="Calibri" w:cs="Calibri"/>
              </w:rPr>
              <w:t xml:space="preserve"> </w:t>
            </w:r>
            <w:r w:rsidRPr="00C76A80">
              <w:rPr>
                <w:rFonts w:ascii="Calibri" w:hAnsi="Calibri" w:cs="Calibri"/>
              </w:rPr>
              <w:t>discuss</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mechanical</w:t>
            </w:r>
            <w:r w:rsidRPr="00C76A80">
              <w:rPr>
                <w:rFonts w:ascii="Calibri" w:eastAsia="Arial" w:hAnsi="Calibri" w:cs="Calibri"/>
              </w:rPr>
              <w:t xml:space="preserve"> </w:t>
            </w:r>
            <w:r w:rsidRPr="00C76A80">
              <w:rPr>
                <w:rFonts w:ascii="Calibri" w:hAnsi="Calibri" w:cs="Calibri"/>
              </w:rPr>
              <w:t>connection</w:t>
            </w:r>
            <w:r w:rsidRPr="00C76A80">
              <w:rPr>
                <w:rFonts w:ascii="Calibri" w:eastAsia="Arial" w:hAnsi="Calibri" w:cs="Calibri"/>
              </w:rPr>
              <w:t xml:space="preserve"> </w:t>
            </w:r>
            <w:r w:rsidRPr="00C76A80">
              <w:rPr>
                <w:rFonts w:ascii="Calibri" w:hAnsi="Calibri" w:cs="Calibri"/>
              </w:rPr>
              <w:t>of</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sensors</w:t>
            </w:r>
            <w:r w:rsidRPr="00C76A80">
              <w:rPr>
                <w:rFonts w:ascii="Calibri" w:eastAsia="Arial" w:hAnsi="Calibri" w:cs="Calibri"/>
              </w:rPr>
              <w:t xml:space="preserve"> </w:t>
            </w:r>
            <w:r w:rsidRPr="00C76A80">
              <w:rPr>
                <w:rFonts w:ascii="Calibri" w:hAnsi="Calibri" w:cs="Calibri"/>
              </w:rPr>
              <w:t>to</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pedal</w:t>
            </w:r>
            <w:r w:rsidRPr="00C76A80">
              <w:rPr>
                <w:rFonts w:ascii="Calibri" w:eastAsia="Arial" w:hAnsi="Calibri" w:cs="Calibri"/>
              </w:rPr>
              <w:t xml:space="preserve"> </w:t>
            </w:r>
            <w:r w:rsidRPr="00C76A80">
              <w:rPr>
                <w:rFonts w:ascii="Calibri" w:hAnsi="Calibri" w:cs="Calibri"/>
              </w:rPr>
              <w:t>assembly.</w:t>
            </w:r>
            <w:r w:rsidRPr="00C76A80">
              <w:rPr>
                <w:rFonts w:ascii="Calibri" w:eastAsia="Arial" w:hAnsi="Calibri" w:cs="Calibri"/>
              </w:rPr>
              <w:t xml:space="preserve"> </w:t>
            </w:r>
            <w:r w:rsidRPr="00C76A80">
              <w:rPr>
                <w:rFonts w:ascii="Calibri" w:hAnsi="Calibri" w:cs="Calibri"/>
              </w:rPr>
              <w:t>Mark</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parts</w:t>
            </w:r>
            <w:r w:rsidRPr="00C76A80">
              <w:rPr>
                <w:rFonts w:ascii="Calibri" w:eastAsia="Arial" w:hAnsi="Calibri" w:cs="Calibri"/>
              </w:rPr>
              <w:t xml:space="preserve"> </w:t>
            </w:r>
            <w:r w:rsidRPr="00C76A80">
              <w:rPr>
                <w:rFonts w:ascii="Calibri" w:hAnsi="Calibri" w:cs="Calibri"/>
              </w:rPr>
              <w:t>in</w:t>
            </w:r>
            <w:r w:rsidRPr="00C76A80">
              <w:rPr>
                <w:rFonts w:ascii="Calibri" w:eastAsia="Arial" w:hAnsi="Calibri" w:cs="Calibri"/>
              </w:rPr>
              <w:t xml:space="preserve"> </w:t>
            </w:r>
            <w:r w:rsidRPr="00C76A80">
              <w:rPr>
                <w:rFonts w:ascii="Calibri" w:hAnsi="Calibri" w:cs="Calibri"/>
              </w:rPr>
              <w:t>the</w:t>
            </w:r>
            <w:r w:rsidRPr="00C76A80">
              <w:rPr>
                <w:rFonts w:ascii="Calibri" w:eastAsia="Arial" w:hAnsi="Calibri" w:cs="Calibri"/>
              </w:rPr>
              <w:t xml:space="preserve"> </w:t>
            </w:r>
            <w:r w:rsidRPr="00C76A80">
              <w:rPr>
                <w:rFonts w:ascii="Calibri" w:hAnsi="Calibri" w:cs="Calibri"/>
              </w:rPr>
              <w:t>rendering,</w:t>
            </w:r>
            <w:r w:rsidRPr="00C76A80">
              <w:rPr>
                <w:rFonts w:ascii="Calibri" w:eastAsia="Arial" w:hAnsi="Calibri" w:cs="Calibri"/>
              </w:rPr>
              <w:t xml:space="preserve"> </w:t>
            </w:r>
            <w:r w:rsidRPr="00C76A80">
              <w:rPr>
                <w:rFonts w:ascii="Calibri" w:hAnsi="Calibri" w:cs="Calibri"/>
              </w:rPr>
              <w:t>if</w:t>
            </w:r>
            <w:r w:rsidRPr="00C76A80">
              <w:rPr>
                <w:rFonts w:ascii="Calibri" w:eastAsia="Arial" w:hAnsi="Calibri" w:cs="Calibri"/>
              </w:rPr>
              <w:t xml:space="preserve"> </w:t>
            </w:r>
            <w:r w:rsidRPr="00C76A80">
              <w:rPr>
                <w:rFonts w:ascii="Calibri" w:hAnsi="Calibri" w:cs="Calibri"/>
              </w:rPr>
              <w:t>necessary.</w:t>
            </w:r>
          </w:p>
        </w:tc>
      </w:tr>
    </w:tbl>
    <w:p w14:paraId="57B057F6" w14:textId="77777777" w:rsidR="00623EF2" w:rsidRPr="00A3182A" w:rsidRDefault="00623EF2" w:rsidP="00623EF2">
      <w:pPr>
        <w:pStyle w:val="Heading3"/>
      </w:pPr>
      <w:bookmarkStart w:id="335" w:name="_Toc56931582"/>
      <w:bookmarkStart w:id="336" w:name="_Toc33294526"/>
      <w:bookmarkStart w:id="337" w:name="_Toc3243054"/>
      <w:r w:rsidRPr="00A3182A">
        <w:t xml:space="preserve">Failure detection, </w:t>
      </w:r>
      <w:proofErr w:type="gramStart"/>
      <w:r w:rsidRPr="00A3182A">
        <w:t>control</w:t>
      </w:r>
      <w:proofErr w:type="gramEnd"/>
      <w:r w:rsidRPr="00A3182A">
        <w:t xml:space="preserve"> and mitigation</w:t>
      </w:r>
      <w:bookmarkEnd w:id="335"/>
    </w:p>
    <w:tbl>
      <w:tblPr>
        <w:tblStyle w:val="TableGrid"/>
        <w:tblW w:w="5000" w:type="pct"/>
        <w:tblLook w:val="04A0" w:firstRow="1" w:lastRow="0" w:firstColumn="1" w:lastColumn="0" w:noHBand="0" w:noVBand="1"/>
      </w:tblPr>
      <w:tblGrid>
        <w:gridCol w:w="13562"/>
      </w:tblGrid>
      <w:tr w:rsidR="00623EF2" w:rsidRPr="00C76A80" w14:paraId="4FAD108C" w14:textId="77777777" w:rsidTr="00D4594D">
        <w:tc>
          <w:tcPr>
            <w:tcW w:w="5000" w:type="pct"/>
          </w:tcPr>
          <w:p w14:paraId="232B501C" w14:textId="77777777" w:rsidR="00623EF2" w:rsidRPr="00C76A80" w:rsidRDefault="00623EF2" w:rsidP="00D4594D">
            <w:pPr>
              <w:spacing w:line="240" w:lineRule="auto"/>
              <w:rPr>
                <w:rFonts w:ascii="Calibri" w:hAnsi="Calibri" w:cs="Calibri"/>
              </w:rPr>
            </w:pPr>
            <w:r>
              <w:rPr>
                <w:rFonts w:ascii="Calibri" w:hAnsi="Calibri" w:cs="Calibri"/>
              </w:rPr>
              <w:t xml:space="preserve">Briefly describe the causes and consequences of key failures </w:t>
            </w:r>
            <w:r w:rsidRPr="00C76A80">
              <w:rPr>
                <w:rFonts w:ascii="Calibri" w:eastAsia="Arial" w:hAnsi="Calibri" w:cs="Calibri"/>
              </w:rPr>
              <w:t xml:space="preserve">of your torque encoder(s), their </w:t>
            </w:r>
            <w:proofErr w:type="gramStart"/>
            <w:r w:rsidRPr="00C76A80">
              <w:rPr>
                <w:rFonts w:ascii="Calibri" w:eastAsia="Arial" w:hAnsi="Calibri" w:cs="Calibri"/>
              </w:rPr>
              <w:t>inputs</w:t>
            </w:r>
            <w:proofErr w:type="gramEnd"/>
            <w:r w:rsidRPr="00C76A80">
              <w:rPr>
                <w:rFonts w:ascii="Calibri" w:eastAsia="Arial" w:hAnsi="Calibri" w:cs="Calibri"/>
              </w:rPr>
              <w:t xml:space="preserve"> and outputs and how they are detected, mitigated and controlled.</w:t>
            </w:r>
          </w:p>
        </w:tc>
      </w:tr>
    </w:tbl>
    <w:p w14:paraId="3D60A48D" w14:textId="77777777" w:rsidR="00623EF2" w:rsidRDefault="00623EF2" w:rsidP="00623EF2">
      <w:pPr>
        <w:pStyle w:val="Heading1"/>
        <w:numPr>
          <w:ilvl w:val="0"/>
          <w:numId w:val="20"/>
        </w:numPr>
        <w:spacing w:line="240" w:lineRule="auto"/>
        <w:ind w:left="720"/>
      </w:pPr>
      <w:bookmarkStart w:id="338" w:name="_Toc56931583"/>
      <w:r>
        <w:t>Additional</w:t>
      </w:r>
      <w:r>
        <w:rPr>
          <w:rFonts w:eastAsia="Arial"/>
        </w:rPr>
        <w:t xml:space="preserve"> </w:t>
      </w:r>
      <w:r>
        <w:t>LV-parts</w:t>
      </w:r>
      <w:r>
        <w:rPr>
          <w:rFonts w:eastAsia="Arial"/>
        </w:rPr>
        <w:t xml:space="preserve"> </w:t>
      </w:r>
      <w:r>
        <w:t>interfering</w:t>
      </w:r>
      <w:r>
        <w:rPr>
          <w:rFonts w:eastAsia="Arial"/>
        </w:rPr>
        <w:t xml:space="preserve"> </w:t>
      </w:r>
      <w:r>
        <w:t>with</w:t>
      </w:r>
      <w:r>
        <w:rPr>
          <w:rFonts w:eastAsia="Arial"/>
        </w:rPr>
        <w:t xml:space="preserve"> </w:t>
      </w:r>
      <w:r>
        <w:t>the</w:t>
      </w:r>
      <w:r>
        <w:rPr>
          <w:rFonts w:eastAsia="Arial"/>
        </w:rPr>
        <w:t xml:space="preserve"> </w:t>
      </w:r>
      <w:r>
        <w:t>tractive</w:t>
      </w:r>
      <w:r>
        <w:rPr>
          <w:rFonts w:eastAsia="Arial"/>
        </w:rPr>
        <w:t xml:space="preserve"> </w:t>
      </w:r>
      <w:r>
        <w:t>system</w:t>
      </w:r>
      <w:bookmarkEnd w:id="323"/>
      <w:bookmarkEnd w:id="336"/>
      <w:bookmarkEnd w:id="337"/>
      <w:bookmarkEnd w:id="338"/>
    </w:p>
    <w:p w14:paraId="3F9578F5" w14:textId="77777777" w:rsidR="00623EF2" w:rsidRPr="00C76A80" w:rsidRDefault="00623EF2" w:rsidP="00623EF2">
      <w:pPr>
        <w:spacing w:line="240" w:lineRule="auto"/>
        <w:jc w:val="both"/>
        <w:rPr>
          <w:rFonts w:ascii="Calibri" w:hAnsi="Calibri" w:cs="Calibri"/>
          <w:szCs w:val="20"/>
        </w:rPr>
      </w:pPr>
      <w:r w:rsidRPr="00C76A80">
        <w:rPr>
          <w:rFonts w:ascii="Calibri" w:hAnsi="Calibri" w:cs="Calibri"/>
          <w:szCs w:val="20"/>
        </w:rPr>
        <w:t>Describe those parts here which interfere or influence the tractive system, for example a controlling unit that measures wheel speeds and steering angle and calculates a target torque for each motor or a DC/DC Converter providing power for the LV-system from the HV-system, etc.</w:t>
      </w:r>
    </w:p>
    <w:p w14:paraId="644E30A2" w14:textId="77777777" w:rsidR="00623EF2" w:rsidRDefault="00623EF2" w:rsidP="00623EF2">
      <w:pPr>
        <w:pStyle w:val="Heading2"/>
        <w:numPr>
          <w:ilvl w:val="1"/>
          <w:numId w:val="20"/>
        </w:numPr>
        <w:tabs>
          <w:tab w:val="left" w:pos="720"/>
        </w:tabs>
        <w:spacing w:line="240" w:lineRule="auto"/>
        <w:ind w:left="578" w:hanging="578"/>
      </w:pPr>
      <w:bookmarkStart w:id="339" w:name="_Toc33294527"/>
      <w:bookmarkStart w:id="340" w:name="_Toc3243055"/>
      <w:bookmarkStart w:id="341" w:name="_Toc399226721"/>
      <w:bookmarkStart w:id="342" w:name="_Toc56931584"/>
      <w:r>
        <w:t>LV</w:t>
      </w:r>
      <w:r>
        <w:rPr>
          <w:rFonts w:eastAsia="Arial"/>
        </w:rPr>
        <w:t xml:space="preserve"> </w:t>
      </w:r>
      <w:r>
        <w:t>part</w:t>
      </w:r>
      <w:r>
        <w:rPr>
          <w:rFonts w:eastAsia="Arial"/>
        </w:rPr>
        <w:t xml:space="preserve"> </w:t>
      </w:r>
      <w:r>
        <w:t>1</w:t>
      </w:r>
      <w:bookmarkEnd w:id="339"/>
      <w:bookmarkEnd w:id="340"/>
      <w:bookmarkEnd w:id="341"/>
      <w:bookmarkEnd w:id="342"/>
    </w:p>
    <w:p w14:paraId="26ACAAB1" w14:textId="77777777" w:rsidR="00623EF2" w:rsidRDefault="00623EF2" w:rsidP="00623EF2">
      <w:pPr>
        <w:pStyle w:val="Heading3"/>
        <w:numPr>
          <w:ilvl w:val="2"/>
          <w:numId w:val="20"/>
        </w:numPr>
        <w:tabs>
          <w:tab w:val="left" w:pos="720"/>
        </w:tabs>
        <w:spacing w:line="240" w:lineRule="auto"/>
        <w:ind w:left="720" w:hanging="720"/>
      </w:pPr>
      <w:bookmarkStart w:id="343" w:name="_Toc33294528"/>
      <w:bookmarkStart w:id="344" w:name="_Toc3243056"/>
      <w:bookmarkStart w:id="345" w:name="_Toc399226722"/>
      <w:bookmarkStart w:id="346" w:name="_Toc56931585"/>
      <w:r>
        <w:t>Description</w:t>
      </w:r>
      <w:bookmarkEnd w:id="343"/>
      <w:bookmarkEnd w:id="344"/>
      <w:bookmarkEnd w:id="345"/>
      <w:bookmarkEnd w:id="346"/>
    </w:p>
    <w:p w14:paraId="491D1B19" w14:textId="77777777" w:rsidR="00623EF2" w:rsidRDefault="00623EF2" w:rsidP="00623EF2">
      <w:pPr>
        <w:spacing w:line="240" w:lineRule="auto"/>
        <w:jc w:val="both"/>
        <w:rPr>
          <w:rFonts w:ascii="Calibri" w:hAnsi="Calibri" w:cs="Calibri"/>
          <w:sz w:val="24"/>
        </w:rPr>
      </w:pPr>
      <w:r w:rsidRPr="00C76A80">
        <w:rPr>
          <w:rFonts w:ascii="Calibri" w:hAnsi="Calibri" w:cs="Calibri"/>
          <w:szCs w:val="20"/>
        </w:rPr>
        <w:t>Describe</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parts used</w:t>
      </w:r>
      <w:r w:rsidRPr="00C76A80">
        <w:rPr>
          <w:rFonts w:ascii="Calibri" w:eastAsia="Arial" w:hAnsi="Calibri" w:cs="Calibri"/>
          <w:szCs w:val="20"/>
        </w:rPr>
        <w:t xml:space="preserve"> </w:t>
      </w:r>
      <w:r w:rsidRPr="00C76A80">
        <w:rPr>
          <w:rFonts w:ascii="Calibri" w:hAnsi="Calibri" w:cs="Calibri"/>
          <w:szCs w:val="20"/>
        </w:rPr>
        <w:t>and</w:t>
      </w:r>
      <w:r w:rsidRPr="00C76A80">
        <w:rPr>
          <w:rFonts w:ascii="Calibri" w:eastAsia="Arial" w:hAnsi="Calibri" w:cs="Calibri"/>
          <w:szCs w:val="20"/>
        </w:rPr>
        <w:t xml:space="preserve"> </w:t>
      </w:r>
      <w:r w:rsidRPr="00C76A80">
        <w:rPr>
          <w:rFonts w:ascii="Calibri" w:hAnsi="Calibri" w:cs="Calibri"/>
          <w:szCs w:val="20"/>
        </w:rPr>
        <w:t>their</w:t>
      </w:r>
      <w:r w:rsidRPr="00C76A80">
        <w:rPr>
          <w:rFonts w:ascii="Calibri" w:eastAsia="Arial" w:hAnsi="Calibri" w:cs="Calibri"/>
          <w:szCs w:val="20"/>
        </w:rPr>
        <w:t xml:space="preserve"> </w:t>
      </w:r>
      <w:r w:rsidRPr="00C76A80">
        <w:rPr>
          <w:rFonts w:ascii="Calibri" w:hAnsi="Calibri" w:cs="Calibri"/>
          <w:szCs w:val="20"/>
        </w:rPr>
        <w:t>circuitry,</w:t>
      </w:r>
      <w:r w:rsidRPr="00C76A80">
        <w:rPr>
          <w:rFonts w:ascii="Calibri" w:eastAsia="Arial" w:hAnsi="Calibri" w:cs="Calibri"/>
          <w:szCs w:val="20"/>
        </w:rPr>
        <w:t xml:space="preserve"> </w:t>
      </w:r>
      <w:r w:rsidRPr="00C76A80">
        <w:rPr>
          <w:rFonts w:ascii="Calibri" w:hAnsi="Calibri" w:cs="Calibri"/>
          <w:szCs w:val="20"/>
        </w:rPr>
        <w:t>and</w:t>
      </w:r>
      <w:r w:rsidRPr="00C76A80">
        <w:rPr>
          <w:rFonts w:ascii="Calibri" w:eastAsia="Arial" w:hAnsi="Calibri" w:cs="Calibri"/>
          <w:szCs w:val="20"/>
        </w:rPr>
        <w:t xml:space="preserve"> </w:t>
      </w:r>
      <w:r w:rsidRPr="00C76A80">
        <w:rPr>
          <w:rFonts w:ascii="Calibri" w:hAnsi="Calibri" w:cs="Calibri"/>
          <w:szCs w:val="20"/>
        </w:rPr>
        <w:t>provide</w:t>
      </w:r>
      <w:r w:rsidRPr="00C76A80">
        <w:rPr>
          <w:rFonts w:ascii="Calibri" w:eastAsia="Arial" w:hAnsi="Calibri" w:cs="Calibri"/>
          <w:szCs w:val="20"/>
        </w:rPr>
        <w:t xml:space="preserve"> </w:t>
      </w:r>
      <w:r w:rsidRPr="00C76A80">
        <w:rPr>
          <w:rFonts w:ascii="Calibri" w:hAnsi="Calibri" w:cs="Calibri"/>
          <w:szCs w:val="20"/>
        </w:rPr>
        <w:t>main</w:t>
      </w:r>
      <w:r w:rsidRPr="00C76A80">
        <w:rPr>
          <w:rFonts w:ascii="Calibri" w:eastAsia="Arial" w:hAnsi="Calibri" w:cs="Calibri"/>
          <w:szCs w:val="20"/>
        </w:rPr>
        <w:t xml:space="preserve"> </w:t>
      </w:r>
      <w:r w:rsidRPr="00C76A80">
        <w:rPr>
          <w:rFonts w:ascii="Calibri" w:hAnsi="Calibri" w:cs="Calibri"/>
          <w:szCs w:val="20"/>
        </w:rPr>
        <w:t>operation</w:t>
      </w:r>
      <w:r w:rsidRPr="00C76A80">
        <w:rPr>
          <w:rFonts w:ascii="Calibri" w:eastAsia="Arial" w:hAnsi="Calibri" w:cs="Calibri"/>
          <w:szCs w:val="20"/>
        </w:rPr>
        <w:t xml:space="preserve"> </w:t>
      </w:r>
      <w:r w:rsidRPr="00C76A80">
        <w:rPr>
          <w:rFonts w:ascii="Calibri" w:hAnsi="Calibri" w:cs="Calibri"/>
          <w:szCs w:val="20"/>
        </w:rPr>
        <w:t>parameters,</w:t>
      </w:r>
      <w:r w:rsidRPr="00C76A80">
        <w:rPr>
          <w:rFonts w:ascii="Calibri" w:eastAsia="Arial" w:hAnsi="Calibri" w:cs="Calibri"/>
          <w:szCs w:val="20"/>
        </w:rPr>
        <w:t xml:space="preserve"> </w:t>
      </w:r>
      <w:r w:rsidRPr="00C76A80">
        <w:rPr>
          <w:rFonts w:ascii="Calibri" w:hAnsi="Calibri" w:cs="Calibri"/>
          <w:szCs w:val="20"/>
        </w:rPr>
        <w:t>use</w:t>
      </w:r>
      <w:r w:rsidRPr="00C76A80">
        <w:rPr>
          <w:rFonts w:ascii="Calibri" w:eastAsia="Arial" w:hAnsi="Calibri" w:cs="Calibri"/>
          <w:szCs w:val="20"/>
        </w:rPr>
        <w:t xml:space="preserve"> </w:t>
      </w:r>
      <w:r w:rsidRPr="00C76A80">
        <w:rPr>
          <w:rFonts w:ascii="Calibri" w:hAnsi="Calibri" w:cs="Calibri"/>
          <w:szCs w:val="20"/>
        </w:rPr>
        <w:t>tables</w:t>
      </w:r>
      <w:r w:rsidRPr="00C76A80">
        <w:rPr>
          <w:rFonts w:ascii="Calibri" w:eastAsia="Arial" w:hAnsi="Calibri" w:cs="Calibri"/>
          <w:szCs w:val="20"/>
        </w:rPr>
        <w:t xml:space="preserve"> </w:t>
      </w:r>
      <w:r w:rsidRPr="00C76A80">
        <w:rPr>
          <w:rFonts w:ascii="Calibri" w:hAnsi="Calibri" w:cs="Calibri"/>
          <w:szCs w:val="20"/>
        </w:rPr>
        <w:t>or</w:t>
      </w:r>
      <w:r w:rsidRPr="00C76A80">
        <w:rPr>
          <w:rFonts w:ascii="Calibri" w:eastAsia="Arial" w:hAnsi="Calibri" w:cs="Calibri"/>
          <w:szCs w:val="20"/>
        </w:rPr>
        <w:t xml:space="preserve"> </w:t>
      </w:r>
      <w:r w:rsidRPr="00C76A80">
        <w:rPr>
          <w:rFonts w:ascii="Calibri" w:hAnsi="Calibri" w:cs="Calibri"/>
          <w:szCs w:val="20"/>
        </w:rPr>
        <w:t>figures,</w:t>
      </w:r>
      <w:r w:rsidRPr="00C76A80">
        <w:rPr>
          <w:rFonts w:ascii="Calibri" w:eastAsia="Arial" w:hAnsi="Calibri" w:cs="Calibri"/>
          <w:szCs w:val="20"/>
        </w:rPr>
        <w:t xml:space="preserve"> </w:t>
      </w:r>
      <w:r w:rsidRPr="00C76A80">
        <w:rPr>
          <w:rFonts w:ascii="Calibri" w:hAnsi="Calibri" w:cs="Calibri"/>
          <w:szCs w:val="20"/>
        </w:rPr>
        <w:t>etc.</w:t>
      </w:r>
    </w:p>
    <w:p w14:paraId="7CA55CE7" w14:textId="77777777" w:rsidR="00623EF2" w:rsidRDefault="00623EF2" w:rsidP="00623EF2">
      <w:pPr>
        <w:pStyle w:val="Heading3"/>
        <w:numPr>
          <w:ilvl w:val="2"/>
          <w:numId w:val="20"/>
        </w:numPr>
        <w:tabs>
          <w:tab w:val="left" w:pos="720"/>
        </w:tabs>
        <w:spacing w:line="240" w:lineRule="auto"/>
        <w:ind w:left="720" w:hanging="720"/>
      </w:pPr>
      <w:bookmarkStart w:id="347" w:name="_Toc33294529"/>
      <w:bookmarkStart w:id="348" w:name="_Toc3243057"/>
      <w:bookmarkStart w:id="349" w:name="_Toc399226723"/>
      <w:bookmarkStart w:id="350" w:name="_Toc56931586"/>
      <w:r>
        <w:t>Wiring, cables,</w:t>
      </w:r>
      <w:bookmarkEnd w:id="347"/>
      <w:bookmarkEnd w:id="348"/>
      <w:bookmarkEnd w:id="349"/>
      <w:bookmarkEnd w:id="350"/>
    </w:p>
    <w:p w14:paraId="6EEA0D6A" w14:textId="77777777" w:rsidR="00623EF2" w:rsidRPr="00C76A80" w:rsidRDefault="00623EF2" w:rsidP="00623EF2">
      <w:pPr>
        <w:spacing w:line="240" w:lineRule="auto"/>
        <w:jc w:val="both"/>
        <w:rPr>
          <w:rFonts w:ascii="Calibri" w:hAnsi="Calibri" w:cs="Calibri"/>
          <w:szCs w:val="20"/>
        </w:rPr>
      </w:pPr>
      <w:r w:rsidRPr="00C76A80">
        <w:rPr>
          <w:rFonts w:ascii="Calibri" w:hAnsi="Calibri" w:cs="Calibri"/>
          <w:szCs w:val="20"/>
        </w:rPr>
        <w:t>Describe</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wiring,</w:t>
      </w:r>
      <w:r w:rsidRPr="00C76A80">
        <w:rPr>
          <w:rFonts w:ascii="Calibri" w:eastAsia="Arial" w:hAnsi="Calibri" w:cs="Calibri"/>
          <w:szCs w:val="20"/>
        </w:rPr>
        <w:t xml:space="preserve"> </w:t>
      </w:r>
      <w:r w:rsidRPr="00C76A80">
        <w:rPr>
          <w:rFonts w:ascii="Calibri" w:hAnsi="Calibri" w:cs="Calibri"/>
          <w:szCs w:val="20"/>
        </w:rPr>
        <w:t>show</w:t>
      </w:r>
      <w:r w:rsidRPr="00C76A80">
        <w:rPr>
          <w:rFonts w:ascii="Calibri" w:eastAsia="Arial" w:hAnsi="Calibri" w:cs="Calibri"/>
          <w:szCs w:val="20"/>
        </w:rPr>
        <w:t xml:space="preserve"> </w:t>
      </w:r>
      <w:r w:rsidRPr="00C76A80">
        <w:rPr>
          <w:rFonts w:ascii="Calibri" w:hAnsi="Calibri" w:cs="Calibri"/>
          <w:szCs w:val="20"/>
        </w:rPr>
        <w:t>schematics,</w:t>
      </w:r>
      <w:r w:rsidRPr="00C76A80">
        <w:rPr>
          <w:rFonts w:ascii="Calibri" w:eastAsia="Arial" w:hAnsi="Calibri" w:cs="Calibri"/>
          <w:szCs w:val="20"/>
        </w:rPr>
        <w:t xml:space="preserve"> </w:t>
      </w:r>
      <w:r w:rsidRPr="00C76A80">
        <w:rPr>
          <w:rFonts w:ascii="Calibri" w:hAnsi="Calibri" w:cs="Calibri"/>
          <w:szCs w:val="20"/>
        </w:rPr>
        <w:t>etc.</w:t>
      </w:r>
    </w:p>
    <w:p w14:paraId="24119352" w14:textId="77777777" w:rsidR="00623EF2" w:rsidRDefault="00623EF2" w:rsidP="00623EF2">
      <w:pPr>
        <w:pStyle w:val="Heading3"/>
        <w:numPr>
          <w:ilvl w:val="2"/>
          <w:numId w:val="20"/>
        </w:numPr>
        <w:tabs>
          <w:tab w:val="left" w:pos="720"/>
        </w:tabs>
        <w:spacing w:line="240" w:lineRule="auto"/>
        <w:ind w:left="720" w:hanging="720"/>
      </w:pPr>
      <w:bookmarkStart w:id="351" w:name="_Toc33294530"/>
      <w:bookmarkStart w:id="352" w:name="_Toc3243058"/>
      <w:bookmarkStart w:id="353" w:name="_Toc399226724"/>
      <w:bookmarkStart w:id="354" w:name="_Toc56931587"/>
      <w:r>
        <w:t>Position in car</w:t>
      </w:r>
      <w:bookmarkEnd w:id="351"/>
      <w:bookmarkEnd w:id="352"/>
      <w:bookmarkEnd w:id="353"/>
      <w:bookmarkEnd w:id="354"/>
    </w:p>
    <w:p w14:paraId="514D7559" w14:textId="77777777" w:rsidR="00623EF2" w:rsidRPr="00C76A80" w:rsidRDefault="00623EF2" w:rsidP="00623EF2">
      <w:pPr>
        <w:spacing w:line="240" w:lineRule="auto"/>
        <w:jc w:val="both"/>
        <w:rPr>
          <w:rFonts w:ascii="Calibri" w:hAnsi="Calibri" w:cs="Calibri"/>
          <w:szCs w:val="20"/>
        </w:rPr>
      </w:pPr>
      <w:r w:rsidRPr="00C76A80">
        <w:rPr>
          <w:rFonts w:ascii="Calibri" w:hAnsi="Calibri" w:cs="Calibri"/>
          <w:szCs w:val="20"/>
        </w:rPr>
        <w:t>Provide</w:t>
      </w:r>
      <w:r w:rsidRPr="00C76A80">
        <w:rPr>
          <w:rFonts w:ascii="Calibri" w:eastAsia="Arial" w:hAnsi="Calibri" w:cs="Calibri"/>
          <w:szCs w:val="20"/>
        </w:rPr>
        <w:t xml:space="preserve"> </w:t>
      </w:r>
      <w:r w:rsidRPr="00C76A80">
        <w:rPr>
          <w:rFonts w:ascii="Calibri" w:hAnsi="Calibri" w:cs="Calibri"/>
          <w:szCs w:val="20"/>
        </w:rPr>
        <w:t>CAD renderings</w:t>
      </w:r>
      <w:r w:rsidRPr="00C76A80">
        <w:rPr>
          <w:rFonts w:ascii="Calibri" w:eastAsia="Arial" w:hAnsi="Calibri" w:cs="Calibri"/>
          <w:szCs w:val="20"/>
        </w:rPr>
        <w:t xml:space="preserve"> </w:t>
      </w:r>
      <w:r w:rsidRPr="00C76A80">
        <w:rPr>
          <w:rFonts w:ascii="Calibri" w:hAnsi="Calibri" w:cs="Calibri"/>
          <w:szCs w:val="20"/>
        </w:rPr>
        <w:t>showing</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relevant</w:t>
      </w:r>
      <w:r w:rsidRPr="00C76A80">
        <w:rPr>
          <w:rFonts w:ascii="Calibri" w:eastAsia="Arial" w:hAnsi="Calibri" w:cs="Calibri"/>
          <w:szCs w:val="20"/>
        </w:rPr>
        <w:t xml:space="preserve"> </w:t>
      </w:r>
      <w:r w:rsidRPr="00C76A80">
        <w:rPr>
          <w:rFonts w:ascii="Calibri" w:hAnsi="Calibri" w:cs="Calibri"/>
          <w:szCs w:val="20"/>
        </w:rPr>
        <w:t>parts.</w:t>
      </w:r>
      <w:r w:rsidRPr="00C76A80">
        <w:rPr>
          <w:rFonts w:ascii="Calibri" w:eastAsia="Arial" w:hAnsi="Calibri" w:cs="Calibri"/>
          <w:szCs w:val="20"/>
        </w:rPr>
        <w:t xml:space="preserve"> </w:t>
      </w:r>
      <w:r w:rsidRPr="00C76A80">
        <w:rPr>
          <w:rFonts w:ascii="Calibri" w:hAnsi="Calibri" w:cs="Calibri"/>
          <w:szCs w:val="20"/>
        </w:rPr>
        <w:t>Mark</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parts</w:t>
      </w:r>
      <w:r w:rsidRPr="00C76A80">
        <w:rPr>
          <w:rFonts w:ascii="Calibri" w:eastAsia="Arial" w:hAnsi="Calibri" w:cs="Calibri"/>
          <w:szCs w:val="20"/>
        </w:rPr>
        <w:t xml:space="preserve"> </w:t>
      </w:r>
      <w:r w:rsidRPr="00C76A80">
        <w:rPr>
          <w:rFonts w:ascii="Calibri" w:hAnsi="Calibri" w:cs="Calibri"/>
          <w:szCs w:val="20"/>
        </w:rPr>
        <w:t>in</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rendering,</w:t>
      </w:r>
      <w:r w:rsidRPr="00C76A80">
        <w:rPr>
          <w:rFonts w:ascii="Calibri" w:eastAsia="Arial" w:hAnsi="Calibri" w:cs="Calibri"/>
          <w:szCs w:val="20"/>
        </w:rPr>
        <w:t xml:space="preserve"> </w:t>
      </w:r>
      <w:r w:rsidRPr="00C76A80">
        <w:rPr>
          <w:rFonts w:ascii="Calibri" w:hAnsi="Calibri" w:cs="Calibri"/>
          <w:szCs w:val="20"/>
        </w:rPr>
        <w:t>if</w:t>
      </w:r>
      <w:r w:rsidRPr="00C76A80">
        <w:rPr>
          <w:rFonts w:ascii="Calibri" w:eastAsia="Arial" w:hAnsi="Calibri" w:cs="Calibri"/>
          <w:szCs w:val="20"/>
        </w:rPr>
        <w:t xml:space="preserve"> </w:t>
      </w:r>
      <w:r w:rsidRPr="00C76A80">
        <w:rPr>
          <w:rFonts w:ascii="Calibri" w:hAnsi="Calibri" w:cs="Calibri"/>
          <w:szCs w:val="20"/>
        </w:rPr>
        <w:t>necessary.</w:t>
      </w:r>
    </w:p>
    <w:p w14:paraId="239BB8E4" w14:textId="77777777" w:rsidR="00623EF2" w:rsidRDefault="00623EF2" w:rsidP="00623EF2">
      <w:pPr>
        <w:pStyle w:val="Heading2"/>
        <w:numPr>
          <w:ilvl w:val="1"/>
          <w:numId w:val="20"/>
        </w:numPr>
        <w:tabs>
          <w:tab w:val="left" w:pos="720"/>
        </w:tabs>
        <w:spacing w:line="240" w:lineRule="auto"/>
        <w:ind w:left="578" w:hanging="578"/>
      </w:pPr>
      <w:bookmarkStart w:id="355" w:name="_Toc56931588"/>
      <w:r>
        <w:t>LV</w:t>
      </w:r>
      <w:r>
        <w:rPr>
          <w:rFonts w:eastAsia="Arial"/>
        </w:rPr>
        <w:t xml:space="preserve"> </w:t>
      </w:r>
      <w:r>
        <w:t>part</w:t>
      </w:r>
      <w:r>
        <w:rPr>
          <w:rFonts w:eastAsia="Arial"/>
        </w:rPr>
        <w:t xml:space="preserve"> </w:t>
      </w:r>
      <w:r>
        <w:t>2</w:t>
      </w:r>
      <w:bookmarkEnd w:id="355"/>
    </w:p>
    <w:p w14:paraId="2810C956" w14:textId="77777777" w:rsidR="00623EF2" w:rsidRDefault="00623EF2" w:rsidP="00623EF2">
      <w:pPr>
        <w:pStyle w:val="Heading3"/>
        <w:numPr>
          <w:ilvl w:val="2"/>
          <w:numId w:val="20"/>
        </w:numPr>
        <w:tabs>
          <w:tab w:val="left" w:pos="720"/>
        </w:tabs>
        <w:spacing w:line="240" w:lineRule="auto"/>
        <w:ind w:left="720" w:hanging="720"/>
      </w:pPr>
      <w:bookmarkStart w:id="356" w:name="_Toc56931589"/>
      <w:r>
        <w:t>Description</w:t>
      </w:r>
      <w:bookmarkEnd w:id="356"/>
    </w:p>
    <w:p w14:paraId="2708BF29" w14:textId="77777777" w:rsidR="00623EF2" w:rsidRDefault="00623EF2" w:rsidP="00623EF2">
      <w:pPr>
        <w:spacing w:line="240" w:lineRule="auto"/>
        <w:jc w:val="both"/>
        <w:rPr>
          <w:rFonts w:ascii="Calibri" w:hAnsi="Calibri" w:cs="Calibri"/>
          <w:sz w:val="24"/>
        </w:rPr>
      </w:pPr>
      <w:r w:rsidRPr="00C76A80">
        <w:rPr>
          <w:rFonts w:ascii="Calibri" w:hAnsi="Calibri" w:cs="Calibri"/>
          <w:szCs w:val="20"/>
        </w:rPr>
        <w:t>Describe</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parts used</w:t>
      </w:r>
      <w:r w:rsidRPr="00C76A80">
        <w:rPr>
          <w:rFonts w:ascii="Calibri" w:eastAsia="Arial" w:hAnsi="Calibri" w:cs="Calibri"/>
          <w:szCs w:val="20"/>
        </w:rPr>
        <w:t xml:space="preserve"> </w:t>
      </w:r>
      <w:r w:rsidRPr="00C76A80">
        <w:rPr>
          <w:rFonts w:ascii="Calibri" w:hAnsi="Calibri" w:cs="Calibri"/>
          <w:szCs w:val="20"/>
        </w:rPr>
        <w:t>and</w:t>
      </w:r>
      <w:r w:rsidRPr="00C76A80">
        <w:rPr>
          <w:rFonts w:ascii="Calibri" w:eastAsia="Arial" w:hAnsi="Calibri" w:cs="Calibri"/>
          <w:szCs w:val="20"/>
        </w:rPr>
        <w:t xml:space="preserve"> </w:t>
      </w:r>
      <w:r w:rsidRPr="00C76A80">
        <w:rPr>
          <w:rFonts w:ascii="Calibri" w:hAnsi="Calibri" w:cs="Calibri"/>
          <w:szCs w:val="20"/>
        </w:rPr>
        <w:t>their</w:t>
      </w:r>
      <w:r w:rsidRPr="00C76A80">
        <w:rPr>
          <w:rFonts w:ascii="Calibri" w:eastAsia="Arial" w:hAnsi="Calibri" w:cs="Calibri"/>
          <w:szCs w:val="20"/>
        </w:rPr>
        <w:t xml:space="preserve"> </w:t>
      </w:r>
      <w:r w:rsidRPr="00C76A80">
        <w:rPr>
          <w:rFonts w:ascii="Calibri" w:hAnsi="Calibri" w:cs="Calibri"/>
          <w:szCs w:val="20"/>
        </w:rPr>
        <w:t>circuitry,</w:t>
      </w:r>
      <w:r w:rsidRPr="00C76A80">
        <w:rPr>
          <w:rFonts w:ascii="Calibri" w:eastAsia="Arial" w:hAnsi="Calibri" w:cs="Calibri"/>
          <w:szCs w:val="20"/>
        </w:rPr>
        <w:t xml:space="preserve"> </w:t>
      </w:r>
      <w:r w:rsidRPr="00C76A80">
        <w:rPr>
          <w:rFonts w:ascii="Calibri" w:hAnsi="Calibri" w:cs="Calibri"/>
          <w:szCs w:val="20"/>
        </w:rPr>
        <w:t>and</w:t>
      </w:r>
      <w:r w:rsidRPr="00C76A80">
        <w:rPr>
          <w:rFonts w:ascii="Calibri" w:eastAsia="Arial" w:hAnsi="Calibri" w:cs="Calibri"/>
          <w:szCs w:val="20"/>
        </w:rPr>
        <w:t xml:space="preserve"> </w:t>
      </w:r>
      <w:r w:rsidRPr="00C76A80">
        <w:rPr>
          <w:rFonts w:ascii="Calibri" w:hAnsi="Calibri" w:cs="Calibri"/>
          <w:szCs w:val="20"/>
        </w:rPr>
        <w:t>provide</w:t>
      </w:r>
      <w:r w:rsidRPr="00C76A80">
        <w:rPr>
          <w:rFonts w:ascii="Calibri" w:eastAsia="Arial" w:hAnsi="Calibri" w:cs="Calibri"/>
          <w:szCs w:val="20"/>
        </w:rPr>
        <w:t xml:space="preserve"> </w:t>
      </w:r>
      <w:r w:rsidRPr="00C76A80">
        <w:rPr>
          <w:rFonts w:ascii="Calibri" w:hAnsi="Calibri" w:cs="Calibri"/>
          <w:szCs w:val="20"/>
        </w:rPr>
        <w:t>main</w:t>
      </w:r>
      <w:r w:rsidRPr="00C76A80">
        <w:rPr>
          <w:rFonts w:ascii="Calibri" w:eastAsia="Arial" w:hAnsi="Calibri" w:cs="Calibri"/>
          <w:szCs w:val="20"/>
        </w:rPr>
        <w:t xml:space="preserve"> </w:t>
      </w:r>
      <w:r w:rsidRPr="00C76A80">
        <w:rPr>
          <w:rFonts w:ascii="Calibri" w:hAnsi="Calibri" w:cs="Calibri"/>
          <w:szCs w:val="20"/>
        </w:rPr>
        <w:t>operation</w:t>
      </w:r>
      <w:r w:rsidRPr="00C76A80">
        <w:rPr>
          <w:rFonts w:ascii="Calibri" w:eastAsia="Arial" w:hAnsi="Calibri" w:cs="Calibri"/>
          <w:szCs w:val="20"/>
        </w:rPr>
        <w:t xml:space="preserve"> </w:t>
      </w:r>
      <w:r w:rsidRPr="00C76A80">
        <w:rPr>
          <w:rFonts w:ascii="Calibri" w:hAnsi="Calibri" w:cs="Calibri"/>
          <w:szCs w:val="20"/>
        </w:rPr>
        <w:t>parameters,</w:t>
      </w:r>
      <w:r w:rsidRPr="00C76A80">
        <w:rPr>
          <w:rFonts w:ascii="Calibri" w:eastAsia="Arial" w:hAnsi="Calibri" w:cs="Calibri"/>
          <w:szCs w:val="20"/>
        </w:rPr>
        <w:t xml:space="preserve"> </w:t>
      </w:r>
      <w:r w:rsidRPr="00C76A80">
        <w:rPr>
          <w:rFonts w:ascii="Calibri" w:hAnsi="Calibri" w:cs="Calibri"/>
          <w:szCs w:val="20"/>
        </w:rPr>
        <w:t>use</w:t>
      </w:r>
      <w:r w:rsidRPr="00C76A80">
        <w:rPr>
          <w:rFonts w:ascii="Calibri" w:eastAsia="Arial" w:hAnsi="Calibri" w:cs="Calibri"/>
          <w:szCs w:val="20"/>
        </w:rPr>
        <w:t xml:space="preserve"> </w:t>
      </w:r>
      <w:r w:rsidRPr="00C76A80">
        <w:rPr>
          <w:rFonts w:ascii="Calibri" w:hAnsi="Calibri" w:cs="Calibri"/>
          <w:szCs w:val="20"/>
        </w:rPr>
        <w:t>tables</w:t>
      </w:r>
      <w:r w:rsidRPr="00C76A80">
        <w:rPr>
          <w:rFonts w:ascii="Calibri" w:eastAsia="Arial" w:hAnsi="Calibri" w:cs="Calibri"/>
          <w:szCs w:val="20"/>
        </w:rPr>
        <w:t xml:space="preserve"> </w:t>
      </w:r>
      <w:r w:rsidRPr="00C76A80">
        <w:rPr>
          <w:rFonts w:ascii="Calibri" w:hAnsi="Calibri" w:cs="Calibri"/>
          <w:szCs w:val="20"/>
        </w:rPr>
        <w:t>or</w:t>
      </w:r>
      <w:r w:rsidRPr="00C76A80">
        <w:rPr>
          <w:rFonts w:ascii="Calibri" w:eastAsia="Arial" w:hAnsi="Calibri" w:cs="Calibri"/>
          <w:szCs w:val="20"/>
        </w:rPr>
        <w:t xml:space="preserve"> </w:t>
      </w:r>
      <w:r w:rsidRPr="00C76A80">
        <w:rPr>
          <w:rFonts w:ascii="Calibri" w:hAnsi="Calibri" w:cs="Calibri"/>
          <w:szCs w:val="20"/>
        </w:rPr>
        <w:t>figures,</w:t>
      </w:r>
      <w:r w:rsidRPr="00C76A80">
        <w:rPr>
          <w:rFonts w:ascii="Calibri" w:eastAsia="Arial" w:hAnsi="Calibri" w:cs="Calibri"/>
          <w:szCs w:val="20"/>
        </w:rPr>
        <w:t xml:space="preserve"> </w:t>
      </w:r>
      <w:r w:rsidRPr="00C76A80">
        <w:rPr>
          <w:rFonts w:ascii="Calibri" w:hAnsi="Calibri" w:cs="Calibri"/>
          <w:szCs w:val="20"/>
        </w:rPr>
        <w:t>etc.</w:t>
      </w:r>
    </w:p>
    <w:p w14:paraId="159A5659" w14:textId="77777777" w:rsidR="00623EF2" w:rsidRDefault="00623EF2" w:rsidP="00623EF2">
      <w:pPr>
        <w:pStyle w:val="Heading3"/>
        <w:numPr>
          <w:ilvl w:val="2"/>
          <w:numId w:val="20"/>
        </w:numPr>
        <w:tabs>
          <w:tab w:val="left" w:pos="720"/>
        </w:tabs>
        <w:spacing w:line="240" w:lineRule="auto"/>
        <w:ind w:left="720" w:hanging="720"/>
      </w:pPr>
      <w:bookmarkStart w:id="357" w:name="_Toc56931590"/>
      <w:r>
        <w:t>Wiring, cables,</w:t>
      </w:r>
      <w:bookmarkEnd w:id="357"/>
    </w:p>
    <w:p w14:paraId="5CEF4EA0" w14:textId="77777777" w:rsidR="00623EF2" w:rsidRPr="00C76A80" w:rsidRDefault="00623EF2" w:rsidP="00623EF2">
      <w:pPr>
        <w:spacing w:line="240" w:lineRule="auto"/>
        <w:jc w:val="both"/>
        <w:rPr>
          <w:rFonts w:ascii="Calibri" w:hAnsi="Calibri" w:cs="Calibri"/>
          <w:szCs w:val="20"/>
        </w:rPr>
      </w:pPr>
      <w:r w:rsidRPr="00C76A80">
        <w:rPr>
          <w:rFonts w:ascii="Calibri" w:hAnsi="Calibri" w:cs="Calibri"/>
          <w:szCs w:val="20"/>
        </w:rPr>
        <w:t>Describe</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wiring,</w:t>
      </w:r>
      <w:r w:rsidRPr="00C76A80">
        <w:rPr>
          <w:rFonts w:ascii="Calibri" w:eastAsia="Arial" w:hAnsi="Calibri" w:cs="Calibri"/>
          <w:szCs w:val="20"/>
        </w:rPr>
        <w:t xml:space="preserve"> </w:t>
      </w:r>
      <w:r w:rsidRPr="00C76A80">
        <w:rPr>
          <w:rFonts w:ascii="Calibri" w:hAnsi="Calibri" w:cs="Calibri"/>
          <w:szCs w:val="20"/>
        </w:rPr>
        <w:t>show</w:t>
      </w:r>
      <w:r w:rsidRPr="00C76A80">
        <w:rPr>
          <w:rFonts w:ascii="Calibri" w:eastAsia="Arial" w:hAnsi="Calibri" w:cs="Calibri"/>
          <w:szCs w:val="20"/>
        </w:rPr>
        <w:t xml:space="preserve"> </w:t>
      </w:r>
      <w:r w:rsidRPr="00C76A80">
        <w:rPr>
          <w:rFonts w:ascii="Calibri" w:hAnsi="Calibri" w:cs="Calibri"/>
          <w:szCs w:val="20"/>
        </w:rPr>
        <w:t>schematics,</w:t>
      </w:r>
      <w:r w:rsidRPr="00C76A80">
        <w:rPr>
          <w:rFonts w:ascii="Calibri" w:eastAsia="Arial" w:hAnsi="Calibri" w:cs="Calibri"/>
          <w:szCs w:val="20"/>
        </w:rPr>
        <w:t xml:space="preserve"> </w:t>
      </w:r>
      <w:r w:rsidRPr="00C76A80">
        <w:rPr>
          <w:rFonts w:ascii="Calibri" w:hAnsi="Calibri" w:cs="Calibri"/>
          <w:szCs w:val="20"/>
        </w:rPr>
        <w:t>etc.</w:t>
      </w:r>
    </w:p>
    <w:p w14:paraId="63A8361A" w14:textId="77777777" w:rsidR="00623EF2" w:rsidRDefault="00623EF2" w:rsidP="00623EF2">
      <w:pPr>
        <w:pStyle w:val="Heading3"/>
        <w:numPr>
          <w:ilvl w:val="2"/>
          <w:numId w:val="20"/>
        </w:numPr>
        <w:tabs>
          <w:tab w:val="left" w:pos="720"/>
        </w:tabs>
        <w:spacing w:line="240" w:lineRule="auto"/>
        <w:ind w:left="720" w:hanging="720"/>
      </w:pPr>
      <w:bookmarkStart w:id="358" w:name="_Toc56931591"/>
      <w:r>
        <w:t>Position in car</w:t>
      </w:r>
      <w:bookmarkEnd w:id="358"/>
    </w:p>
    <w:p w14:paraId="47306574" w14:textId="77777777" w:rsidR="00623EF2" w:rsidRPr="00C76A80" w:rsidRDefault="00623EF2" w:rsidP="00623EF2">
      <w:pPr>
        <w:spacing w:line="240" w:lineRule="auto"/>
        <w:jc w:val="both"/>
        <w:rPr>
          <w:rFonts w:ascii="Calibri" w:hAnsi="Calibri" w:cs="Calibri"/>
          <w:szCs w:val="20"/>
        </w:rPr>
      </w:pPr>
      <w:r w:rsidRPr="00C76A80">
        <w:rPr>
          <w:rFonts w:ascii="Calibri" w:hAnsi="Calibri" w:cs="Calibri"/>
          <w:szCs w:val="20"/>
        </w:rPr>
        <w:t>Provide</w:t>
      </w:r>
      <w:r w:rsidRPr="00C76A80">
        <w:rPr>
          <w:rFonts w:ascii="Calibri" w:eastAsia="Arial" w:hAnsi="Calibri" w:cs="Calibri"/>
          <w:szCs w:val="20"/>
        </w:rPr>
        <w:t xml:space="preserve"> </w:t>
      </w:r>
      <w:r w:rsidRPr="00C76A80">
        <w:rPr>
          <w:rFonts w:ascii="Calibri" w:hAnsi="Calibri" w:cs="Calibri"/>
          <w:szCs w:val="20"/>
        </w:rPr>
        <w:t>CAD renderings</w:t>
      </w:r>
      <w:r w:rsidRPr="00C76A80">
        <w:rPr>
          <w:rFonts w:ascii="Calibri" w:eastAsia="Arial" w:hAnsi="Calibri" w:cs="Calibri"/>
          <w:szCs w:val="20"/>
        </w:rPr>
        <w:t xml:space="preserve"> </w:t>
      </w:r>
      <w:r w:rsidRPr="00C76A80">
        <w:rPr>
          <w:rFonts w:ascii="Calibri" w:hAnsi="Calibri" w:cs="Calibri"/>
          <w:szCs w:val="20"/>
        </w:rPr>
        <w:t>showing</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relevant</w:t>
      </w:r>
      <w:r w:rsidRPr="00C76A80">
        <w:rPr>
          <w:rFonts w:ascii="Calibri" w:eastAsia="Arial" w:hAnsi="Calibri" w:cs="Calibri"/>
          <w:szCs w:val="20"/>
        </w:rPr>
        <w:t xml:space="preserve"> </w:t>
      </w:r>
      <w:r w:rsidRPr="00C76A80">
        <w:rPr>
          <w:rFonts w:ascii="Calibri" w:hAnsi="Calibri" w:cs="Calibri"/>
          <w:szCs w:val="20"/>
        </w:rPr>
        <w:t>parts.</w:t>
      </w:r>
      <w:r w:rsidRPr="00C76A80">
        <w:rPr>
          <w:rFonts w:ascii="Calibri" w:eastAsia="Arial" w:hAnsi="Calibri" w:cs="Calibri"/>
          <w:szCs w:val="20"/>
        </w:rPr>
        <w:t xml:space="preserve"> </w:t>
      </w:r>
      <w:r w:rsidRPr="00C76A80">
        <w:rPr>
          <w:rFonts w:ascii="Calibri" w:hAnsi="Calibri" w:cs="Calibri"/>
          <w:szCs w:val="20"/>
        </w:rPr>
        <w:t>Mark</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parts</w:t>
      </w:r>
      <w:r w:rsidRPr="00C76A80">
        <w:rPr>
          <w:rFonts w:ascii="Calibri" w:eastAsia="Arial" w:hAnsi="Calibri" w:cs="Calibri"/>
          <w:szCs w:val="20"/>
        </w:rPr>
        <w:t xml:space="preserve"> </w:t>
      </w:r>
      <w:r w:rsidRPr="00C76A80">
        <w:rPr>
          <w:rFonts w:ascii="Calibri" w:hAnsi="Calibri" w:cs="Calibri"/>
          <w:szCs w:val="20"/>
        </w:rPr>
        <w:t>in</w:t>
      </w:r>
      <w:r w:rsidRPr="00C76A80">
        <w:rPr>
          <w:rFonts w:ascii="Calibri" w:eastAsia="Arial" w:hAnsi="Calibri" w:cs="Calibri"/>
          <w:szCs w:val="20"/>
        </w:rPr>
        <w:t xml:space="preserve"> </w:t>
      </w:r>
      <w:r w:rsidRPr="00C76A80">
        <w:rPr>
          <w:rFonts w:ascii="Calibri" w:hAnsi="Calibri" w:cs="Calibri"/>
          <w:szCs w:val="20"/>
        </w:rPr>
        <w:t>the</w:t>
      </w:r>
      <w:r w:rsidRPr="00C76A80">
        <w:rPr>
          <w:rFonts w:ascii="Calibri" w:eastAsia="Arial" w:hAnsi="Calibri" w:cs="Calibri"/>
          <w:szCs w:val="20"/>
        </w:rPr>
        <w:t xml:space="preserve"> </w:t>
      </w:r>
      <w:r w:rsidRPr="00C76A80">
        <w:rPr>
          <w:rFonts w:ascii="Calibri" w:hAnsi="Calibri" w:cs="Calibri"/>
          <w:szCs w:val="20"/>
        </w:rPr>
        <w:t>rendering,</w:t>
      </w:r>
      <w:r w:rsidRPr="00C76A80">
        <w:rPr>
          <w:rFonts w:ascii="Calibri" w:eastAsia="Arial" w:hAnsi="Calibri" w:cs="Calibri"/>
          <w:szCs w:val="20"/>
        </w:rPr>
        <w:t xml:space="preserve"> </w:t>
      </w:r>
      <w:r w:rsidRPr="00C76A80">
        <w:rPr>
          <w:rFonts w:ascii="Calibri" w:hAnsi="Calibri" w:cs="Calibri"/>
          <w:szCs w:val="20"/>
        </w:rPr>
        <w:t>if</w:t>
      </w:r>
      <w:r w:rsidRPr="00C76A80">
        <w:rPr>
          <w:rFonts w:ascii="Calibri" w:eastAsia="Arial" w:hAnsi="Calibri" w:cs="Calibri"/>
          <w:szCs w:val="20"/>
        </w:rPr>
        <w:t xml:space="preserve"> </w:t>
      </w:r>
      <w:r w:rsidRPr="00C76A80">
        <w:rPr>
          <w:rFonts w:ascii="Calibri" w:hAnsi="Calibri" w:cs="Calibri"/>
          <w:szCs w:val="20"/>
        </w:rPr>
        <w:t>necessary.</w:t>
      </w:r>
    </w:p>
    <w:p w14:paraId="26B0DD19" w14:textId="77777777" w:rsidR="00623EF2" w:rsidRDefault="00623EF2" w:rsidP="00623EF2">
      <w:pPr>
        <w:spacing w:line="240" w:lineRule="auto"/>
        <w:rPr>
          <w:rFonts w:ascii="Calibri" w:eastAsia="Arial" w:hAnsi="Calibri" w:cs="Calibri"/>
          <w:sz w:val="24"/>
        </w:rPr>
      </w:pPr>
    </w:p>
    <w:p w14:paraId="6A1EC645" w14:textId="77777777" w:rsidR="00623EF2" w:rsidRDefault="00623EF2" w:rsidP="00623EF2">
      <w:pPr>
        <w:spacing w:line="240" w:lineRule="auto"/>
        <w:rPr>
          <w:rFonts w:ascii="Calibri" w:hAnsi="Calibri" w:cs="Calibri"/>
          <w:sz w:val="24"/>
        </w:rPr>
      </w:pPr>
    </w:p>
    <w:p w14:paraId="39A93C21" w14:textId="77777777" w:rsidR="00623EF2" w:rsidRDefault="00623EF2" w:rsidP="00623EF2">
      <w:pPr>
        <w:pStyle w:val="Heading1"/>
        <w:numPr>
          <w:ilvl w:val="0"/>
          <w:numId w:val="0"/>
        </w:numPr>
        <w:spacing w:line="240" w:lineRule="auto"/>
        <w:sectPr w:rsidR="00623EF2" w:rsidSect="00352181">
          <w:footerReference w:type="default" r:id="rId30"/>
          <w:pgSz w:w="15840" w:h="12240" w:orient="landscape" w:code="1"/>
          <w:pgMar w:top="1134" w:right="1134" w:bottom="1134" w:left="1134" w:header="708" w:footer="708" w:gutter="0"/>
          <w:pgNumType w:start="1"/>
          <w:cols w:space="720"/>
          <w:formProt w:val="0"/>
          <w:docGrid w:linePitch="360"/>
        </w:sectPr>
      </w:pPr>
      <w:bookmarkStart w:id="359" w:name="_Toc33294532"/>
      <w:bookmarkStart w:id="360" w:name="_Toc3243060"/>
    </w:p>
    <w:p w14:paraId="2C748984" w14:textId="77777777" w:rsidR="00623EF2" w:rsidRDefault="00623EF2" w:rsidP="00623EF2">
      <w:pPr>
        <w:pStyle w:val="Heading1"/>
        <w:numPr>
          <w:ilvl w:val="0"/>
          <w:numId w:val="0"/>
        </w:numPr>
        <w:spacing w:line="240" w:lineRule="auto"/>
        <w:rPr>
          <w:lang w:val="en-US"/>
        </w:rPr>
      </w:pPr>
      <w:bookmarkStart w:id="361" w:name="_Toc56931592"/>
      <w:r>
        <w:t>Appendix</w:t>
      </w:r>
      <w:bookmarkEnd w:id="359"/>
      <w:bookmarkEnd w:id="360"/>
      <w:bookmarkEnd w:id="361"/>
    </w:p>
    <w:p w14:paraId="0DCC6A64" w14:textId="77777777" w:rsidR="00623EF2" w:rsidRDefault="00623EF2" w:rsidP="00623EF2">
      <w:pPr>
        <w:spacing w:line="240" w:lineRule="auto"/>
        <w:rPr>
          <w:rFonts w:ascii="Calibri" w:hAnsi="Calibri" w:cs="Calibri"/>
          <w:b/>
          <w:sz w:val="24"/>
        </w:rPr>
      </w:pPr>
      <w:r>
        <w:rPr>
          <w:rFonts w:ascii="Calibri" w:hAnsi="Calibri" w:cs="Calibri"/>
          <w:b/>
          <w:sz w:val="24"/>
        </w:rPr>
        <w:t>Numbering</w:t>
      </w:r>
      <w:r>
        <w:rPr>
          <w:rFonts w:ascii="Calibri" w:eastAsia="Arial" w:hAnsi="Calibri" w:cs="Calibri"/>
          <w:b/>
          <w:sz w:val="24"/>
        </w:rPr>
        <w:t xml:space="preserve"> </w:t>
      </w:r>
      <w:r>
        <w:rPr>
          <w:rFonts w:ascii="Calibri" w:hAnsi="Calibri" w:cs="Calibri"/>
          <w:b/>
          <w:sz w:val="24"/>
        </w:rPr>
        <w:t>according</w:t>
      </w:r>
      <w:r>
        <w:rPr>
          <w:rFonts w:ascii="Calibri" w:eastAsia="Arial" w:hAnsi="Calibri" w:cs="Calibri"/>
          <w:b/>
          <w:sz w:val="24"/>
        </w:rPr>
        <w:t xml:space="preserve"> </w:t>
      </w:r>
      <w:r>
        <w:rPr>
          <w:rFonts w:ascii="Calibri" w:hAnsi="Calibri" w:cs="Calibri"/>
          <w:b/>
          <w:sz w:val="24"/>
        </w:rPr>
        <w:t>to</w:t>
      </w:r>
      <w:r>
        <w:rPr>
          <w:rFonts w:ascii="Calibri" w:eastAsia="Arial" w:hAnsi="Calibri" w:cs="Calibri"/>
          <w:b/>
          <w:sz w:val="24"/>
        </w:rPr>
        <w:t xml:space="preserve"> </w:t>
      </w:r>
      <w:r>
        <w:rPr>
          <w:rFonts w:ascii="Calibri" w:hAnsi="Calibri" w:cs="Calibri"/>
          <w:b/>
          <w:sz w:val="24"/>
        </w:rPr>
        <w:t>chapter</w:t>
      </w:r>
      <w:r>
        <w:rPr>
          <w:rFonts w:ascii="Calibri" w:eastAsia="Arial" w:hAnsi="Calibri" w:cs="Calibri"/>
          <w:b/>
          <w:sz w:val="24"/>
        </w:rPr>
        <w:t xml:space="preserve"> </w:t>
      </w:r>
      <w:r>
        <w:rPr>
          <w:rFonts w:ascii="Calibri" w:hAnsi="Calibri" w:cs="Calibri"/>
          <w:b/>
          <w:sz w:val="24"/>
        </w:rPr>
        <w:t>numbering</w:t>
      </w:r>
    </w:p>
    <w:p w14:paraId="761A4535" w14:textId="77777777" w:rsidR="00623EF2" w:rsidRDefault="00623EF2" w:rsidP="00623EF2">
      <w:pPr>
        <w:spacing w:line="240" w:lineRule="auto"/>
        <w:rPr>
          <w:rFonts w:ascii="Calibri" w:hAnsi="Calibri" w:cs="Calibri"/>
          <w:sz w:val="24"/>
        </w:rPr>
      </w:pPr>
      <w:r>
        <w:rPr>
          <w:rFonts w:ascii="Calibri" w:hAnsi="Calibri" w:cs="Calibri"/>
          <w:sz w:val="24"/>
        </w:rPr>
        <w:t>Example appendix entry:</w:t>
      </w:r>
    </w:p>
    <w:p w14:paraId="68DDFC03" w14:textId="77777777" w:rsidR="00623EF2" w:rsidRDefault="00623EF2" w:rsidP="00623EF2">
      <w:pPr>
        <w:spacing w:line="240" w:lineRule="auto"/>
        <w:rPr>
          <w:rFonts w:ascii="Calibri" w:hAnsi="Calibri" w:cs="Calibri"/>
          <w:sz w:val="24"/>
        </w:rPr>
      </w:pPr>
      <w:r>
        <w:rPr>
          <w:rFonts w:ascii="Calibri" w:hAnsi="Calibri" w:cs="Calibri"/>
          <w:sz w:val="24"/>
        </w:rPr>
        <w:t>11.1.1 – Bender IR155-3203 IMD ratings</w:t>
      </w:r>
    </w:p>
    <w:p w14:paraId="2719DF60" w14:textId="77777777" w:rsidR="00623EF2" w:rsidRDefault="00623EF2" w:rsidP="00623EF2">
      <w:pPr>
        <w:spacing w:line="240" w:lineRule="auto"/>
        <w:rPr>
          <w:rFonts w:ascii="Calibri" w:hAnsi="Calibri" w:cs="Calibri"/>
          <w:sz w:val="24"/>
        </w:rPr>
      </w:pPr>
      <w:r>
        <w:rPr>
          <w:rFonts w:ascii="Calibri" w:hAnsi="Calibri" w:cs="Calibri"/>
          <w:sz w:val="24"/>
        </w:rPr>
        <w:t xml:space="preserve">Referred from </w:t>
      </w:r>
      <w:r>
        <w:rPr>
          <w:rFonts w:ascii="Calibri" w:hAnsi="Calibri" w:cs="Calibri"/>
          <w:sz w:val="24"/>
        </w:rPr>
        <w:fldChar w:fldCharType="begin"/>
      </w:r>
      <w:r>
        <w:rPr>
          <w:rFonts w:ascii="Calibri" w:hAnsi="Calibri" w:cs="Calibri"/>
          <w:sz w:val="24"/>
        </w:rPr>
        <w:instrText xml:space="preserve"> REF _Ref3237088 \r \h </w:instrText>
      </w:r>
      <w:r>
        <w:rPr>
          <w:rFonts w:ascii="Calibri" w:hAnsi="Calibri" w:cs="Calibri"/>
          <w:sz w:val="24"/>
        </w:rPr>
      </w:r>
      <w:r>
        <w:rPr>
          <w:rFonts w:ascii="Calibri" w:hAnsi="Calibri" w:cs="Calibri"/>
          <w:sz w:val="24"/>
        </w:rPr>
        <w:fldChar w:fldCharType="separate"/>
      </w:r>
      <w:r>
        <w:rPr>
          <w:rFonts w:ascii="Calibri" w:hAnsi="Calibri" w:cs="Calibri"/>
          <w:sz w:val="24"/>
        </w:rPr>
        <w:t>11.1.1</w:t>
      </w:r>
      <w:r>
        <w:rPr>
          <w:rFonts w:ascii="Calibri" w:hAnsi="Calibri" w:cs="Calibri"/>
          <w:sz w:val="24"/>
        </w:rPr>
        <w:fldChar w:fldCharType="end"/>
      </w:r>
      <w:r>
        <w:rPr>
          <w:rFonts w:ascii="Calibri" w:hAnsi="Calibri" w:cs="Calibri"/>
          <w:sz w:val="24"/>
        </w:rPr>
        <w:t>.</w:t>
      </w:r>
    </w:p>
    <w:p w14:paraId="269B2903" w14:textId="77777777" w:rsidR="00623EF2" w:rsidRDefault="00623EF2" w:rsidP="00623EF2">
      <w:pPr>
        <w:spacing w:line="240" w:lineRule="auto"/>
        <w:rPr>
          <w:rFonts w:ascii="Calibri" w:hAnsi="Calibri" w:cs="Calibri"/>
          <w:noProof/>
          <w:sz w:val="24"/>
          <w:lang w:eastAsia="en-US"/>
        </w:rPr>
      </w:pPr>
      <w:r>
        <w:rPr>
          <w:rFonts w:ascii="Calibri" w:hAnsi="Calibri" w:cs="Calibri"/>
          <w:noProof/>
          <w:sz w:val="24"/>
          <w:lang w:eastAsia="en-US"/>
        </w:rPr>
        <w:drawing>
          <wp:inline distT="0" distB="0" distL="0" distR="0" wp14:anchorId="117E84BD" wp14:editId="3DB70B4C">
            <wp:extent cx="3070180" cy="4040155"/>
            <wp:effectExtent l="0" t="0" r="0" b="0"/>
            <wp:docPr id="3"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application&#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l="24261" t="24500" r="51633" b="30289"/>
                    <a:stretch>
                      <a:fillRect/>
                    </a:stretch>
                  </pic:blipFill>
                  <pic:spPr bwMode="auto">
                    <a:xfrm>
                      <a:off x="0" y="0"/>
                      <a:ext cx="3071144" cy="4041424"/>
                    </a:xfrm>
                    <a:prstGeom prst="rect">
                      <a:avLst/>
                    </a:prstGeom>
                    <a:noFill/>
                    <a:ln>
                      <a:noFill/>
                    </a:ln>
                  </pic:spPr>
                </pic:pic>
              </a:graphicData>
            </a:graphic>
          </wp:inline>
        </w:drawing>
      </w:r>
    </w:p>
    <w:p w14:paraId="29812857" w14:textId="77777777" w:rsidR="00623EF2" w:rsidRDefault="00623EF2" w:rsidP="00623EF2">
      <w:pPr>
        <w:spacing w:line="240" w:lineRule="auto"/>
        <w:rPr>
          <w:rFonts w:ascii="Calibri" w:hAnsi="Calibri" w:cs="Calibri"/>
          <w:sz w:val="24"/>
        </w:rPr>
      </w:pPr>
      <w:r>
        <w:rPr>
          <w:rFonts w:ascii="Calibri" w:hAnsi="Calibri" w:cs="Calibri"/>
          <w:noProof/>
          <w:sz w:val="24"/>
          <w:lang w:eastAsia="en-US"/>
        </w:rPr>
        <w:t>Complete data sheet located at:</w:t>
      </w:r>
      <w:r>
        <w:rPr>
          <w:rFonts w:ascii="Calibri" w:hAnsi="Calibri" w:cs="Calibri"/>
          <w:sz w:val="24"/>
        </w:rPr>
        <w:t xml:space="preserve"> </w:t>
      </w:r>
      <w:r>
        <w:rPr>
          <w:rFonts w:ascii="Calibri" w:hAnsi="Calibri" w:cs="Calibri"/>
          <w:sz w:val="24"/>
        </w:rPr>
        <w:br/>
      </w:r>
      <w:hyperlink r:id="rId32" w:history="1">
        <w:r>
          <w:rPr>
            <w:rStyle w:val="Hyperlink"/>
            <w:rFonts w:ascii="Calibri" w:hAnsi="Calibri" w:cs="Calibri"/>
            <w:noProof/>
            <w:sz w:val="24"/>
            <w:lang w:eastAsia="en-US"/>
          </w:rPr>
          <w:t>https://www.bender.de/fileadmin/content/Products/d/e/IR155-32xx-V004_D00115_D_XXEN.pdf</w:t>
        </w:r>
      </w:hyperlink>
    </w:p>
    <w:p w14:paraId="5AF559AF" w14:textId="77777777" w:rsidR="00623EF2" w:rsidRPr="00842345" w:rsidRDefault="00623EF2" w:rsidP="00623EF2">
      <w:pPr>
        <w:spacing w:line="240" w:lineRule="auto"/>
        <w:rPr>
          <w:rFonts w:ascii="Calibri" w:hAnsi="Calibri" w:cs="Calibri"/>
          <w:noProof/>
          <w:sz w:val="24"/>
          <w:lang w:eastAsia="en-US"/>
        </w:rPr>
      </w:pPr>
    </w:p>
    <w:p w14:paraId="2BF324D2" w14:textId="3C0A1468" w:rsidR="007E7033" w:rsidRDefault="00623EF2"/>
    <w:sectPr w:rsidR="007E7033" w:rsidSect="00557A82">
      <w:footerReference w:type="default" r:id="rId33"/>
      <w:pgSz w:w="12240" w:h="15840" w:code="1"/>
      <w:pgMar w:top="1134" w:right="1134" w:bottom="1134" w:left="1134" w:header="708" w:footer="708"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14C3E" w14:textId="77777777" w:rsidR="00623EF2" w:rsidRDefault="00623EF2" w:rsidP="00623EF2">
      <w:pPr>
        <w:spacing w:after="0" w:line="240" w:lineRule="auto"/>
      </w:pPr>
      <w:r>
        <w:separator/>
      </w:r>
    </w:p>
  </w:endnote>
  <w:endnote w:type="continuationSeparator" w:id="0">
    <w:p w14:paraId="13332348" w14:textId="77777777" w:rsidR="00623EF2" w:rsidRDefault="00623EF2" w:rsidP="00623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Hindi">
    <w:altName w:val="Yu Gothic"/>
    <w:charset w:val="8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E43D1" w14:textId="77777777" w:rsidR="00623EF2" w:rsidRDefault="00623EF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DCCF" w14:textId="77777777" w:rsidR="00F92FDA" w:rsidRDefault="00623EF2"/>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08"/>
      <w:gridCol w:w="3364"/>
    </w:tblGrid>
    <w:tr w:rsidR="00F92FDA" w14:paraId="6453C37E" w14:textId="77777777" w:rsidTr="0075285E">
      <w:trPr>
        <w:cantSplit/>
      </w:trPr>
      <w:tc>
        <w:tcPr>
          <w:tcW w:w="8959" w:type="dxa"/>
        </w:tcPr>
        <w:p w14:paraId="2D930D17" w14:textId="77777777" w:rsidR="00F92FDA" w:rsidRPr="00085B7C" w:rsidRDefault="00623EF2" w:rsidP="00352181">
          <w:pPr>
            <w:pStyle w:val="Footer"/>
            <w:tabs>
              <w:tab w:val="clear" w:pos="4536"/>
              <w:tab w:val="clear" w:pos="9072"/>
            </w:tabs>
            <w:spacing w:after="0" w:line="240" w:lineRule="auto"/>
          </w:pPr>
          <w:r w:rsidRPr="00085B7C">
            <w:t>202</w:t>
          </w:r>
          <w:r>
            <w:t>2</w:t>
          </w:r>
          <w:r w:rsidRPr="00085B7C">
            <w:t xml:space="preserve"> Formula Student ESF</w:t>
          </w:r>
        </w:p>
      </w:tc>
      <w:tc>
        <w:tcPr>
          <w:tcW w:w="4603" w:type="dxa"/>
        </w:tcPr>
        <w:p w14:paraId="7D69F11C" w14:textId="220CACF1" w:rsidR="00F92FDA" w:rsidRDefault="00623EF2" w:rsidP="00352181">
          <w:pPr>
            <w:pStyle w:val="Footer"/>
            <w:tabs>
              <w:tab w:val="clear" w:pos="4536"/>
              <w:tab w:val="clear" w:pos="9072"/>
            </w:tabs>
            <w:spacing w:after="0" w:line="240" w:lineRule="auto"/>
            <w:jc w:val="right"/>
          </w:pPr>
          <w:r w:rsidRPr="00085B7C">
            <w:fldChar w:fldCharType="begin"/>
          </w:r>
          <w:r w:rsidRPr="00085B7C">
            <w:instrText xml:space="preserve"> PAGE </w:instrText>
          </w:r>
          <w:r w:rsidRPr="00085B7C">
            <w:fldChar w:fldCharType="separate"/>
          </w:r>
          <w:r w:rsidRPr="00085B7C">
            <w:rPr>
              <w:noProof/>
            </w:rPr>
            <w:t>11</w:t>
          </w:r>
          <w:r w:rsidRPr="00085B7C">
            <w:fldChar w:fldCharType="end"/>
          </w:r>
          <w:r w:rsidRPr="00085B7C">
            <w:t xml:space="preserve"> of </w:t>
          </w:r>
          <w:r>
            <w:fldChar w:fldCharType="begin"/>
          </w:r>
          <w:r>
            <w:instrText xml:space="preserve"> SECTIONPAGES  \* Arabic  \* MERGEFORMAT </w:instrText>
          </w:r>
          <w:r>
            <w:fldChar w:fldCharType="separate"/>
          </w:r>
          <w:r>
            <w:rPr>
              <w:noProof/>
            </w:rPr>
            <w:t>26</w:t>
          </w:r>
          <w:r>
            <w:rPr>
              <w:noProof/>
            </w:rPr>
            <w:fldChar w:fldCharType="end"/>
          </w:r>
        </w:p>
      </w:tc>
    </w:tr>
  </w:tbl>
  <w:p w14:paraId="7C7FB095" w14:textId="77777777" w:rsidR="00F92FDA" w:rsidRPr="00352181" w:rsidRDefault="00623EF2" w:rsidP="00352181">
    <w:pPr>
      <w:pStyle w:val="Footer"/>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01"/>
      <w:gridCol w:w="3371"/>
    </w:tblGrid>
    <w:tr w:rsidR="00F92FDA" w14:paraId="20A6D61A" w14:textId="77777777" w:rsidTr="00085B7C">
      <w:trPr>
        <w:cantSplit/>
      </w:trPr>
      <w:tc>
        <w:tcPr>
          <w:tcW w:w="8959" w:type="dxa"/>
        </w:tcPr>
        <w:p w14:paraId="2A758341" w14:textId="77777777" w:rsidR="00F92FDA" w:rsidRPr="00085B7C" w:rsidRDefault="00623EF2" w:rsidP="00085B7C">
          <w:pPr>
            <w:pStyle w:val="Footer"/>
            <w:tabs>
              <w:tab w:val="clear" w:pos="4536"/>
              <w:tab w:val="clear" w:pos="9072"/>
            </w:tabs>
            <w:spacing w:after="0" w:line="240" w:lineRule="auto"/>
          </w:pPr>
          <w:r w:rsidRPr="00085B7C">
            <w:t>202</w:t>
          </w:r>
          <w:r>
            <w:t>2</w:t>
          </w:r>
          <w:r w:rsidRPr="00085B7C">
            <w:t xml:space="preserve"> Formula Student ESF</w:t>
          </w:r>
        </w:p>
      </w:tc>
      <w:tc>
        <w:tcPr>
          <w:tcW w:w="4603" w:type="dxa"/>
        </w:tcPr>
        <w:p w14:paraId="79392755" w14:textId="32D7F2D7" w:rsidR="00F92FDA" w:rsidRDefault="00623EF2" w:rsidP="00085B7C">
          <w:pPr>
            <w:pStyle w:val="Footer"/>
            <w:tabs>
              <w:tab w:val="clear" w:pos="4536"/>
              <w:tab w:val="clear" w:pos="9072"/>
            </w:tabs>
            <w:spacing w:after="0" w:line="240" w:lineRule="auto"/>
            <w:jc w:val="right"/>
          </w:pPr>
          <w:r>
            <w:t>A-</w:t>
          </w:r>
          <w:r w:rsidRPr="00085B7C">
            <w:fldChar w:fldCharType="begin"/>
          </w:r>
          <w:r w:rsidRPr="00085B7C">
            <w:instrText xml:space="preserve"> PAGE</w:instrText>
          </w:r>
          <w:r w:rsidRPr="00085B7C">
            <w:instrText xml:space="preserve"> </w:instrText>
          </w:r>
          <w:r w:rsidRPr="00085B7C">
            <w:fldChar w:fldCharType="separate"/>
          </w:r>
          <w:r w:rsidRPr="00085B7C">
            <w:rPr>
              <w:noProof/>
            </w:rPr>
            <w:t>11</w:t>
          </w:r>
          <w:r w:rsidRPr="00085B7C">
            <w:fldChar w:fldCharType="end"/>
          </w:r>
          <w:r w:rsidRPr="00085B7C">
            <w:t xml:space="preserve"> of </w:t>
          </w:r>
          <w:r>
            <w:fldChar w:fldCharType="begin"/>
          </w:r>
          <w:r>
            <w:instrText xml:space="preserve"> SECTIONPAGES   \* MERGEFORMAT </w:instrText>
          </w:r>
          <w:r>
            <w:fldChar w:fldCharType="separate"/>
          </w:r>
          <w:r>
            <w:rPr>
              <w:noProof/>
            </w:rPr>
            <w:t>1</w:t>
          </w:r>
          <w:r>
            <w:rPr>
              <w:noProof/>
            </w:rPr>
            <w:fldChar w:fldCharType="end"/>
          </w:r>
        </w:p>
      </w:tc>
    </w:tr>
  </w:tbl>
  <w:p w14:paraId="3B705E6A" w14:textId="77777777" w:rsidR="00F92FDA" w:rsidRPr="00085B7C" w:rsidRDefault="00623EF2" w:rsidP="00085B7C">
    <w:pPr>
      <w:pStyle w:val="Footer"/>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1"/>
      <w:gridCol w:w="3341"/>
    </w:tblGrid>
    <w:tr w:rsidR="00F92FDA" w:rsidRPr="00804528" w14:paraId="7F45CAF3" w14:textId="77777777" w:rsidTr="0075285E">
      <w:tc>
        <w:tcPr>
          <w:tcW w:w="8959" w:type="dxa"/>
        </w:tcPr>
        <w:p w14:paraId="7E488F63" w14:textId="77777777" w:rsidR="00F92FDA" w:rsidRPr="00392927" w:rsidRDefault="00623EF2" w:rsidP="00392927">
          <w:pPr>
            <w:pStyle w:val="Footer"/>
            <w:tabs>
              <w:tab w:val="clear" w:pos="4536"/>
              <w:tab w:val="clear" w:pos="9072"/>
            </w:tabs>
            <w:spacing w:after="0"/>
          </w:pPr>
          <w:r w:rsidRPr="00392927">
            <w:t>202</w:t>
          </w:r>
          <w:r>
            <w:t>2</w:t>
          </w:r>
          <w:r w:rsidRPr="00392927">
            <w:t xml:space="preserve"> Formula Student ESF</w:t>
          </w:r>
        </w:p>
      </w:tc>
      <w:tc>
        <w:tcPr>
          <w:tcW w:w="4603" w:type="dxa"/>
        </w:tcPr>
        <w:p w14:paraId="40B1C7AB" w14:textId="77777777" w:rsidR="00F92FDA" w:rsidRPr="00804528" w:rsidRDefault="00623EF2" w:rsidP="00392927">
          <w:pPr>
            <w:pStyle w:val="Footer"/>
            <w:tabs>
              <w:tab w:val="clear" w:pos="4536"/>
              <w:tab w:val="clear" w:pos="9072"/>
            </w:tabs>
            <w:spacing w:after="0"/>
            <w:jc w:val="right"/>
          </w:pPr>
          <w:r w:rsidRPr="00392927">
            <w:fldChar w:fldCharType="begin"/>
          </w:r>
          <w:r w:rsidRPr="00392927">
            <w:instrText xml:space="preserve"> PAGE </w:instrText>
          </w:r>
          <w:r w:rsidRPr="00392927">
            <w:fldChar w:fldCharType="separate"/>
          </w:r>
          <w:r w:rsidRPr="00392927">
            <w:t>ii</w:t>
          </w:r>
          <w:r w:rsidRPr="00392927">
            <w:fldChar w:fldCharType="end"/>
          </w:r>
        </w:p>
      </w:tc>
    </w:tr>
  </w:tbl>
  <w:p w14:paraId="3387D8B2" w14:textId="77777777" w:rsidR="00F92FDA" w:rsidRPr="00392927" w:rsidRDefault="00623EF2">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1"/>
      <w:gridCol w:w="3341"/>
    </w:tblGrid>
    <w:tr w:rsidR="00F92FDA" w:rsidRPr="00804528" w14:paraId="7D35B221" w14:textId="77777777" w:rsidTr="00392927">
      <w:tc>
        <w:tcPr>
          <w:tcW w:w="8959" w:type="dxa"/>
        </w:tcPr>
        <w:p w14:paraId="3B143202" w14:textId="77777777" w:rsidR="00F92FDA" w:rsidRPr="00392927" w:rsidRDefault="00623EF2" w:rsidP="0075285E">
          <w:pPr>
            <w:pStyle w:val="Footer"/>
            <w:tabs>
              <w:tab w:val="clear" w:pos="4536"/>
              <w:tab w:val="clear" w:pos="9072"/>
            </w:tabs>
            <w:spacing w:after="0"/>
          </w:pPr>
          <w:r w:rsidRPr="00392927">
            <w:t>202</w:t>
          </w:r>
          <w:r>
            <w:t>2</w:t>
          </w:r>
          <w:r w:rsidRPr="00392927">
            <w:t xml:space="preserve"> Formula Student ESF</w:t>
          </w:r>
        </w:p>
      </w:tc>
      <w:tc>
        <w:tcPr>
          <w:tcW w:w="4603" w:type="dxa"/>
        </w:tcPr>
        <w:p w14:paraId="10CF567D" w14:textId="77777777" w:rsidR="00F92FDA" w:rsidRPr="00804528" w:rsidRDefault="00623EF2" w:rsidP="00392927">
          <w:pPr>
            <w:pStyle w:val="Footer"/>
            <w:tabs>
              <w:tab w:val="clear" w:pos="4536"/>
              <w:tab w:val="clear" w:pos="9072"/>
            </w:tabs>
            <w:spacing w:after="0"/>
            <w:jc w:val="right"/>
          </w:pPr>
          <w:r w:rsidRPr="00392927">
            <w:fldChar w:fldCharType="begin"/>
          </w:r>
          <w:r w:rsidRPr="00392927">
            <w:instrText xml:space="preserve"> PAGE </w:instrText>
          </w:r>
          <w:r w:rsidRPr="00392927">
            <w:fldChar w:fldCharType="separate"/>
          </w:r>
          <w:r w:rsidRPr="00392927">
            <w:t>ii</w:t>
          </w:r>
          <w:r w:rsidRPr="00392927">
            <w:fldChar w:fldCharType="end"/>
          </w:r>
        </w:p>
      </w:tc>
    </w:tr>
  </w:tbl>
  <w:p w14:paraId="0FFF8916" w14:textId="77777777" w:rsidR="00F92FDA" w:rsidRPr="00392927" w:rsidRDefault="00623EF2" w:rsidP="00392927">
    <w:pPr>
      <w:pStyle w:val="Footer"/>
      <w:spacing w:after="0"/>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B0DCB" w14:textId="77777777" w:rsidR="00F92FDA" w:rsidRDefault="00623EF2"/>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C3308" w14:textId="77777777" w:rsidR="00F92FDA" w:rsidRDefault="00623EF2"/>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003F" w14:textId="77777777" w:rsidR="00F92FDA" w:rsidRDefault="00623EF2"/>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31"/>
      <w:gridCol w:w="3341"/>
    </w:tblGrid>
    <w:tr w:rsidR="00F92FDA" w14:paraId="72B4EB5A" w14:textId="77777777" w:rsidTr="0075285E">
      <w:trPr>
        <w:cantSplit/>
      </w:trPr>
      <w:tc>
        <w:tcPr>
          <w:tcW w:w="8959" w:type="dxa"/>
        </w:tcPr>
        <w:p w14:paraId="128836FF" w14:textId="77777777" w:rsidR="00F92FDA" w:rsidRPr="00085B7C" w:rsidRDefault="00623EF2" w:rsidP="00352181">
          <w:pPr>
            <w:pStyle w:val="Footer"/>
            <w:tabs>
              <w:tab w:val="clear" w:pos="4536"/>
              <w:tab w:val="clear" w:pos="9072"/>
            </w:tabs>
            <w:spacing w:after="0" w:line="240" w:lineRule="auto"/>
          </w:pPr>
          <w:r w:rsidRPr="00085B7C">
            <w:t>202</w:t>
          </w:r>
          <w:r>
            <w:t>2</w:t>
          </w:r>
          <w:r w:rsidRPr="00085B7C">
            <w:t xml:space="preserve"> Formula Student ESF</w:t>
          </w:r>
        </w:p>
      </w:tc>
      <w:tc>
        <w:tcPr>
          <w:tcW w:w="4603" w:type="dxa"/>
        </w:tcPr>
        <w:p w14:paraId="0EB28C16" w14:textId="77777777" w:rsidR="00F92FDA" w:rsidRDefault="00623EF2" w:rsidP="00352181">
          <w:pPr>
            <w:pStyle w:val="Footer"/>
            <w:tabs>
              <w:tab w:val="clear" w:pos="4536"/>
              <w:tab w:val="clear" w:pos="9072"/>
            </w:tabs>
            <w:spacing w:after="0" w:line="240" w:lineRule="auto"/>
            <w:jc w:val="right"/>
          </w:pPr>
          <w:r w:rsidRPr="00085B7C">
            <w:fldChar w:fldCharType="begin"/>
          </w:r>
          <w:r w:rsidRPr="00085B7C">
            <w:instrText xml:space="preserve"> PAGE </w:instrText>
          </w:r>
          <w:r w:rsidRPr="00085B7C">
            <w:fldChar w:fldCharType="separate"/>
          </w:r>
          <w:r w:rsidRPr="00085B7C">
            <w:rPr>
              <w:noProof/>
            </w:rPr>
            <w:t>11</w:t>
          </w:r>
          <w:r w:rsidRPr="00085B7C">
            <w:fldChar w:fldCharType="end"/>
          </w:r>
        </w:p>
      </w:tc>
    </w:tr>
  </w:tbl>
  <w:p w14:paraId="21B5C0DA" w14:textId="77777777" w:rsidR="00F92FDA" w:rsidRPr="00352181" w:rsidRDefault="00623EF2" w:rsidP="00352181">
    <w:pPr>
      <w:pStyle w:val="Footer"/>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F4BAA" w14:textId="77777777" w:rsidR="00F92FDA" w:rsidRDefault="00623EF2"/>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2B6AB" w14:textId="77777777" w:rsidR="00F92FDA" w:rsidRDefault="00623E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6F51A" w14:textId="77777777" w:rsidR="00623EF2" w:rsidRDefault="00623EF2" w:rsidP="00623EF2">
      <w:pPr>
        <w:spacing w:after="0" w:line="240" w:lineRule="auto"/>
      </w:pPr>
      <w:r>
        <w:separator/>
      </w:r>
    </w:p>
  </w:footnote>
  <w:footnote w:type="continuationSeparator" w:id="0">
    <w:p w14:paraId="2FC727E2" w14:textId="77777777" w:rsidR="00623EF2" w:rsidRDefault="00623EF2" w:rsidP="00623E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AFD9" w14:textId="77777777" w:rsidR="00623EF2" w:rsidRDefault="00623EF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6FAD" w14:textId="77777777" w:rsidR="00F92FDA" w:rsidRDefault="00623EF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7EFD6" w14:textId="77777777" w:rsidR="00F92FDA" w:rsidRDefault="00623EF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20B7A" w14:textId="77777777" w:rsidR="00F92FDA" w:rsidRDefault="00623E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A86A3" w14:textId="77777777" w:rsidR="00623EF2" w:rsidRDefault="00623E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0"/>
      <w:gridCol w:w="7502"/>
    </w:tblGrid>
    <w:tr w:rsidR="00F92FDA" w14:paraId="695F3D68" w14:textId="77777777" w:rsidTr="000230E4">
      <w:tc>
        <w:tcPr>
          <w:tcW w:w="1083" w:type="pct"/>
        </w:tcPr>
        <w:p w14:paraId="3B0B145E" w14:textId="7387BD08" w:rsidR="00F92FDA" w:rsidRPr="003E0B83" w:rsidRDefault="00623EF2" w:rsidP="003E0B83">
          <w:pPr>
            <w:spacing w:after="0" w:line="240" w:lineRule="auto"/>
            <w:rPr>
              <w:rFonts w:asciiTheme="minorHAnsi" w:hAnsiTheme="minorHAnsi" w:cstheme="minorHAnsi"/>
              <w:b/>
              <w:sz w:val="2"/>
              <w:szCs w:val="2"/>
              <w:lang w:val="en-US"/>
            </w:rPr>
          </w:pPr>
          <w:r>
            <w:rPr>
              <w:noProof/>
            </w:rPr>
            <w:drawing>
              <wp:inline distT="0" distB="0" distL="0" distR="0" wp14:anchorId="6050FE94" wp14:editId="2CBF0D0F">
                <wp:extent cx="1431308" cy="10264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315" cy="1029334"/>
                        </a:xfrm>
                        <a:prstGeom prst="rect">
                          <a:avLst/>
                        </a:prstGeom>
                        <a:noFill/>
                        <a:ln>
                          <a:noFill/>
                        </a:ln>
                      </pic:spPr>
                    </pic:pic>
                  </a:graphicData>
                </a:graphic>
              </wp:inline>
            </w:drawing>
          </w:r>
        </w:p>
      </w:tc>
      <w:tc>
        <w:tcPr>
          <w:tcW w:w="3917" w:type="pct"/>
          <w:vAlign w:val="center"/>
        </w:tcPr>
        <w:p w14:paraId="331936FC" w14:textId="28891735" w:rsidR="00F92FDA" w:rsidRDefault="00623EF2" w:rsidP="003E0B83">
          <w:pPr>
            <w:spacing w:after="0" w:line="240" w:lineRule="auto"/>
            <w:rPr>
              <w:rFonts w:asciiTheme="minorHAnsi" w:hAnsiTheme="minorHAnsi" w:cstheme="minorHAnsi"/>
              <w:b/>
              <w:sz w:val="36"/>
              <w:szCs w:val="32"/>
              <w:lang w:val="en-US"/>
            </w:rPr>
          </w:pPr>
          <w:r w:rsidRPr="003E0B83">
            <w:rPr>
              <w:rFonts w:asciiTheme="minorHAnsi" w:eastAsia="Arial" w:hAnsiTheme="minorHAnsi" w:cstheme="minorHAnsi"/>
              <w:b/>
              <w:sz w:val="36"/>
              <w:szCs w:val="32"/>
              <w:lang w:val="en-US"/>
            </w:rPr>
            <w:t>Formula Student 20</w:t>
          </w:r>
          <w:r>
            <w:rPr>
              <w:rFonts w:asciiTheme="minorHAnsi" w:eastAsia="Arial" w:hAnsiTheme="minorHAnsi" w:cstheme="minorHAnsi"/>
              <w:b/>
              <w:sz w:val="36"/>
              <w:szCs w:val="32"/>
              <w:lang w:val="en-US"/>
            </w:rPr>
            <w:t>23</w:t>
          </w:r>
          <w:r>
            <w:rPr>
              <w:rFonts w:asciiTheme="minorHAnsi" w:eastAsia="Arial" w:hAnsiTheme="minorHAnsi" w:cstheme="minorHAnsi"/>
              <w:b/>
              <w:sz w:val="36"/>
              <w:szCs w:val="32"/>
              <w:lang w:val="en-US"/>
            </w:rPr>
            <w:br/>
          </w:r>
          <w:r w:rsidRPr="003E0B83">
            <w:rPr>
              <w:rFonts w:asciiTheme="minorHAnsi" w:hAnsiTheme="minorHAnsi" w:cstheme="minorHAnsi"/>
              <w:b/>
              <w:sz w:val="36"/>
              <w:szCs w:val="32"/>
              <w:lang w:val="en-US"/>
            </w:rPr>
            <w:t>Electrical</w:t>
          </w:r>
          <w:r w:rsidRPr="003E0B83">
            <w:rPr>
              <w:rFonts w:asciiTheme="minorHAnsi" w:eastAsia="Arial" w:hAnsiTheme="minorHAnsi" w:cstheme="minorHAnsi"/>
              <w:b/>
              <w:sz w:val="36"/>
              <w:szCs w:val="32"/>
              <w:lang w:val="en-US"/>
            </w:rPr>
            <w:t xml:space="preserve"> </w:t>
          </w:r>
          <w:r w:rsidRPr="003E0B83">
            <w:rPr>
              <w:rFonts w:asciiTheme="minorHAnsi" w:hAnsiTheme="minorHAnsi" w:cstheme="minorHAnsi"/>
              <w:b/>
              <w:sz w:val="36"/>
              <w:szCs w:val="32"/>
              <w:lang w:val="en-US"/>
            </w:rPr>
            <w:t>System Form Template</w:t>
          </w:r>
          <w:r>
            <w:rPr>
              <w:rFonts w:asciiTheme="minorHAnsi" w:hAnsiTheme="minorHAnsi" w:cstheme="minorHAnsi"/>
              <w:b/>
              <w:sz w:val="36"/>
              <w:szCs w:val="32"/>
              <w:lang w:val="en-US"/>
            </w:rPr>
            <w:br/>
          </w:r>
          <w:r w:rsidRPr="003E0B83">
            <w:rPr>
              <w:rFonts w:asciiTheme="minorHAnsi" w:hAnsiTheme="minorHAnsi" w:cstheme="minorHAnsi"/>
              <w:b/>
              <w:sz w:val="36"/>
              <w:szCs w:val="32"/>
              <w:lang w:val="en-US"/>
            </w:rPr>
            <w:t xml:space="preserve">Electric and Alternative Fueled </w:t>
          </w:r>
          <w:r w:rsidRPr="003E0B83">
            <w:rPr>
              <w:rFonts w:asciiTheme="minorHAnsi" w:eastAsia="Arial" w:hAnsiTheme="minorHAnsi" w:cstheme="minorHAnsi"/>
              <w:b/>
              <w:sz w:val="36"/>
              <w:szCs w:val="32"/>
              <w:lang w:val="en-US"/>
            </w:rPr>
            <w:t>Vehicles</w:t>
          </w:r>
        </w:p>
      </w:tc>
    </w:tr>
  </w:tbl>
  <w:p w14:paraId="05C3B326" w14:textId="77777777" w:rsidR="00F92FDA" w:rsidRPr="003E0B83" w:rsidRDefault="00623EF2" w:rsidP="003E0B83">
    <w:pPr>
      <w:pStyle w:val="Header"/>
      <w:spacing w:after="0" w:line="240" w:lineRule="auto"/>
      <w:rPr>
        <w:sz w:val="14"/>
        <w:szCs w:val="1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
      <w:gridCol w:w="8931"/>
    </w:tblGrid>
    <w:tr w:rsidR="007F0328" w:rsidRPr="003A048B" w14:paraId="2444029C" w14:textId="77777777" w:rsidTr="00DB13D9">
      <w:tc>
        <w:tcPr>
          <w:tcW w:w="522" w:type="pct"/>
          <w:vMerge w:val="restart"/>
          <w:vAlign w:val="center"/>
        </w:tcPr>
        <w:p w14:paraId="4141E23A" w14:textId="77777777" w:rsidR="007F0328" w:rsidRPr="003A048B" w:rsidRDefault="00623EF2" w:rsidP="007F0328">
          <w:pPr>
            <w:spacing w:after="0" w:line="240" w:lineRule="auto"/>
            <w:rPr>
              <w:rFonts w:asciiTheme="minorHAnsi" w:hAnsiTheme="minorHAnsi" w:cstheme="minorHAnsi"/>
              <w:b/>
              <w:sz w:val="28"/>
              <w:szCs w:val="28"/>
              <w:lang w:val="en-US"/>
            </w:rPr>
          </w:pPr>
          <w:r w:rsidRPr="003A048B">
            <w:rPr>
              <w:rFonts w:asciiTheme="minorHAnsi" w:hAnsiTheme="minorHAnsi" w:cstheme="minorHAnsi"/>
              <w:b/>
              <w:sz w:val="28"/>
              <w:szCs w:val="28"/>
              <w:lang w:val="en-US"/>
            </w:rPr>
            <w:t xml:space="preserve">Car </w:t>
          </w:r>
          <w:permStart w:id="1430467128" w:edGrp="everyone"/>
          <w:r w:rsidRPr="003A048B">
            <w:rPr>
              <w:rFonts w:asciiTheme="minorHAnsi" w:hAnsiTheme="minorHAnsi" w:cstheme="minorHAnsi"/>
              <w:b/>
              <w:sz w:val="28"/>
              <w:szCs w:val="28"/>
              <w:lang w:val="en-US"/>
            </w:rPr>
            <w:fldChar w:fldCharType="begin"/>
          </w:r>
          <w:r w:rsidRPr="003A048B">
            <w:rPr>
              <w:rFonts w:asciiTheme="minorHAnsi" w:hAnsiTheme="minorHAnsi" w:cstheme="minorHAnsi"/>
              <w:b/>
              <w:sz w:val="28"/>
              <w:szCs w:val="28"/>
              <w:lang w:val="en-US"/>
            </w:rPr>
            <w:instrText xml:space="preserve"> LINK </w:instrText>
          </w:r>
          <w:r>
            <w:rPr>
              <w:rFonts w:asciiTheme="minorHAnsi" w:hAnsiTheme="minorHAnsi" w:cstheme="minorHAnsi"/>
              <w:b/>
              <w:sz w:val="28"/>
              <w:szCs w:val="28"/>
              <w:lang w:val="en-US"/>
            </w:rPr>
            <w:instrText xml:space="preserve">Word.Document.12 "C:\\Users\\HGJ\\New folder\\Dropbox\\FS2021\\Documentation updates\\2021 ElectricalSystemForm2.docx" OLE_LINK1 </w:instrText>
          </w:r>
          <w:r w:rsidRPr="003A048B">
            <w:rPr>
              <w:rFonts w:asciiTheme="minorHAnsi" w:hAnsiTheme="minorHAnsi" w:cstheme="minorHAnsi"/>
              <w:b/>
              <w:sz w:val="28"/>
              <w:szCs w:val="28"/>
              <w:lang w:val="en-US"/>
            </w:rPr>
            <w:instrText xml:space="preserve">\a \t  \* MERGEFORMAT </w:instrText>
          </w:r>
          <w:r w:rsidRPr="003A048B">
            <w:rPr>
              <w:rFonts w:asciiTheme="minorHAnsi" w:hAnsiTheme="minorHAnsi" w:cstheme="minorHAnsi"/>
              <w:b/>
              <w:sz w:val="28"/>
              <w:szCs w:val="28"/>
              <w:lang w:val="en-US"/>
            </w:rPr>
            <w:fldChar w:fldCharType="separate"/>
          </w:r>
          <w:r w:rsidRPr="00BD387C">
            <w:rPr>
              <w:b/>
            </w:rPr>
            <w:t>999</w:t>
          </w:r>
          <w:r w:rsidRPr="003A048B">
            <w:rPr>
              <w:rFonts w:asciiTheme="minorHAnsi" w:hAnsiTheme="minorHAnsi" w:cstheme="minorHAnsi"/>
              <w:b/>
              <w:sz w:val="28"/>
              <w:szCs w:val="28"/>
              <w:lang w:val="en-US"/>
            </w:rPr>
            <w:fldChar w:fldCharType="end"/>
          </w:r>
          <w:permEnd w:id="1430467128"/>
        </w:p>
      </w:tc>
      <w:permStart w:id="756695111" w:edGrp="everyone"/>
      <w:tc>
        <w:tcPr>
          <w:tcW w:w="4478" w:type="pct"/>
          <w:vAlign w:val="center"/>
        </w:tcPr>
        <w:p w14:paraId="1790ACDB" w14:textId="77777777" w:rsidR="007F0328" w:rsidRPr="003A048B" w:rsidRDefault="00623EF2" w:rsidP="007F0328">
          <w:pPr>
            <w:spacing w:after="0" w:line="240" w:lineRule="auto"/>
            <w:rPr>
              <w:rFonts w:asciiTheme="minorHAnsi" w:hAnsiTheme="minorHAnsi" w:cstheme="minorHAnsi"/>
              <w:bCs/>
              <w:lang w:val="en-US"/>
            </w:rPr>
          </w:pPr>
          <w:r w:rsidRPr="003A048B">
            <w:rPr>
              <w:rFonts w:asciiTheme="minorHAnsi" w:hAnsiTheme="minorHAnsi" w:cstheme="minorHAnsi"/>
              <w:bCs/>
              <w:lang w:val="en-US"/>
            </w:rPr>
            <w:fldChar w:fldCharType="begin"/>
          </w:r>
          <w:r w:rsidRPr="003A048B">
            <w:rPr>
              <w:rFonts w:asciiTheme="minorHAnsi" w:hAnsiTheme="minorHAnsi" w:cstheme="minorHAnsi"/>
              <w:bCs/>
              <w:lang w:val="en-US"/>
            </w:rPr>
            <w:instrText xml:space="preserve"> LINK </w:instrText>
          </w:r>
          <w:r>
            <w:rPr>
              <w:rFonts w:asciiTheme="minorHAnsi" w:hAnsiTheme="minorHAnsi" w:cstheme="minorHAnsi"/>
              <w:bCs/>
              <w:lang w:val="en-US"/>
            </w:rPr>
            <w:instrText xml:space="preserve">Word.Document.12 "C:\\Users\\HGJ\\New folder\\Dropbox\\FS2021\\Documentation updates\\2021 ElectricalSystemForm2.docx" OLE_LINK3 </w:instrText>
          </w:r>
          <w:r w:rsidRPr="003A048B">
            <w:rPr>
              <w:rFonts w:asciiTheme="minorHAnsi" w:hAnsiTheme="minorHAnsi" w:cstheme="minorHAnsi"/>
              <w:bCs/>
              <w:lang w:val="en-US"/>
            </w:rPr>
            <w:instrText xml:space="preserve">\a \t  \* MERGEFORMAT </w:instrText>
          </w:r>
          <w:r w:rsidRPr="003A048B">
            <w:rPr>
              <w:rFonts w:asciiTheme="minorHAnsi" w:hAnsiTheme="minorHAnsi" w:cstheme="minorHAnsi"/>
              <w:bCs/>
              <w:lang w:val="en-US"/>
            </w:rPr>
            <w:fldChar w:fldCharType="separate"/>
          </w:r>
          <w:r>
            <w:t>University of Somewhere</w:t>
          </w:r>
          <w:r w:rsidRPr="003A048B">
            <w:rPr>
              <w:rFonts w:asciiTheme="minorHAnsi" w:hAnsiTheme="minorHAnsi" w:cstheme="minorHAnsi"/>
              <w:bCs/>
              <w:lang w:val="en-US"/>
            </w:rPr>
            <w:fldChar w:fldCharType="end"/>
          </w:r>
          <w:permEnd w:id="756695111"/>
        </w:p>
      </w:tc>
    </w:tr>
    <w:tr w:rsidR="007F0328" w:rsidRPr="003A048B" w14:paraId="37FDDD09" w14:textId="77777777" w:rsidTr="00DB13D9">
      <w:tc>
        <w:tcPr>
          <w:tcW w:w="522" w:type="pct"/>
          <w:vMerge/>
          <w:vAlign w:val="center"/>
        </w:tcPr>
        <w:p w14:paraId="6024E539" w14:textId="77777777" w:rsidR="007F0328" w:rsidRPr="003A048B" w:rsidRDefault="00623EF2" w:rsidP="007F0328">
          <w:pPr>
            <w:spacing w:after="0" w:line="240" w:lineRule="auto"/>
            <w:rPr>
              <w:rFonts w:ascii="Calibri" w:hAnsi="Calibri" w:cs="Calibri"/>
              <w:bCs/>
            </w:rPr>
          </w:pPr>
        </w:p>
      </w:tc>
      <w:permStart w:id="1336674743" w:edGrp="everyone"/>
      <w:tc>
        <w:tcPr>
          <w:tcW w:w="4478" w:type="pct"/>
          <w:vAlign w:val="center"/>
        </w:tcPr>
        <w:p w14:paraId="027AB1A6" w14:textId="77777777" w:rsidR="007F0328" w:rsidRPr="003A048B" w:rsidRDefault="00623EF2" w:rsidP="007F0328">
          <w:pPr>
            <w:spacing w:after="0" w:line="240" w:lineRule="auto"/>
            <w:rPr>
              <w:rFonts w:ascii="Calibri" w:hAnsi="Calibri" w:cs="Calibri"/>
              <w:bCs/>
            </w:rPr>
          </w:pPr>
          <w:r w:rsidRPr="003A048B">
            <w:rPr>
              <w:rFonts w:ascii="Calibri" w:hAnsi="Calibri" w:cs="Calibri"/>
              <w:bCs/>
            </w:rPr>
            <w:fldChar w:fldCharType="begin"/>
          </w:r>
          <w:r w:rsidRPr="003A048B">
            <w:rPr>
              <w:rFonts w:ascii="Calibri" w:hAnsi="Calibri" w:cs="Calibri"/>
              <w:bCs/>
            </w:rPr>
            <w:instrText xml:space="preserve"> LINK </w:instrText>
          </w:r>
          <w:r>
            <w:rPr>
              <w:rFonts w:ascii="Calibri" w:hAnsi="Calibri" w:cs="Calibri"/>
              <w:bCs/>
            </w:rPr>
            <w:instrText>Word.Document.12 "C:\\Users\\HGJ\\New folder\\Dropbox\\FS2021\\Documen</w:instrText>
          </w:r>
          <w:r>
            <w:rPr>
              <w:rFonts w:ascii="Calibri" w:hAnsi="Calibri" w:cs="Calibri"/>
              <w:bCs/>
            </w:rPr>
            <w:instrText xml:space="preserve">tation updates\\2021 ElectricalSystemForm2.docx" OLE_LINK2 </w:instrText>
          </w:r>
          <w:r w:rsidRPr="003A048B">
            <w:rPr>
              <w:rFonts w:ascii="Calibri" w:hAnsi="Calibri" w:cs="Calibri"/>
              <w:bCs/>
            </w:rPr>
            <w:instrText xml:space="preserve">\a \t  \* MERGEFORMAT </w:instrText>
          </w:r>
          <w:r w:rsidRPr="003A048B">
            <w:rPr>
              <w:rFonts w:ascii="Calibri" w:hAnsi="Calibri" w:cs="Calibri"/>
              <w:bCs/>
            </w:rPr>
            <w:fldChar w:fldCharType="separate"/>
          </w:r>
          <w:r>
            <w:t>Somewhere Racing</w:t>
          </w:r>
          <w:r w:rsidRPr="003A048B">
            <w:rPr>
              <w:rFonts w:ascii="Calibri" w:hAnsi="Calibri" w:cs="Calibri"/>
              <w:bCs/>
            </w:rPr>
            <w:fldChar w:fldCharType="end"/>
          </w:r>
          <w:permEnd w:id="1336674743"/>
        </w:p>
      </w:tc>
    </w:tr>
  </w:tbl>
  <w:p w14:paraId="211570CD" w14:textId="77777777" w:rsidR="007F0328" w:rsidRPr="003E0B83" w:rsidRDefault="00623EF2" w:rsidP="007F0328">
    <w:pPr>
      <w:pStyle w:val="Header"/>
      <w:spacing w:after="0" w:line="240" w:lineRule="auto"/>
      <w:rPr>
        <w:sz w:val="14"/>
        <w:szCs w:val="1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41"/>
      <w:gridCol w:w="8931"/>
    </w:tblGrid>
    <w:tr w:rsidR="00F92FDA" w:rsidRPr="003A048B" w14:paraId="04F30B18" w14:textId="77777777" w:rsidTr="00392927">
      <w:tc>
        <w:tcPr>
          <w:tcW w:w="522" w:type="pct"/>
          <w:vMerge w:val="restart"/>
          <w:vAlign w:val="center"/>
        </w:tcPr>
        <w:p w14:paraId="4921ADAA" w14:textId="77777777" w:rsidR="00F92FDA" w:rsidRPr="003A048B" w:rsidRDefault="00623EF2" w:rsidP="003A048B">
          <w:pPr>
            <w:spacing w:after="0" w:line="240" w:lineRule="auto"/>
            <w:rPr>
              <w:rFonts w:asciiTheme="minorHAnsi" w:hAnsiTheme="minorHAnsi" w:cstheme="minorHAnsi"/>
              <w:b/>
              <w:sz w:val="28"/>
              <w:szCs w:val="28"/>
              <w:lang w:val="en-US"/>
            </w:rPr>
          </w:pPr>
          <w:r w:rsidRPr="003A048B">
            <w:rPr>
              <w:rFonts w:asciiTheme="minorHAnsi" w:hAnsiTheme="minorHAnsi" w:cstheme="minorHAnsi"/>
              <w:b/>
              <w:sz w:val="28"/>
              <w:szCs w:val="28"/>
              <w:lang w:val="en-US"/>
            </w:rPr>
            <w:t xml:space="preserve">Car </w:t>
          </w:r>
          <w:permStart w:id="527381160" w:edGrp="everyone"/>
          <w:r w:rsidRPr="003A048B">
            <w:rPr>
              <w:rFonts w:asciiTheme="minorHAnsi" w:hAnsiTheme="minorHAnsi" w:cstheme="minorHAnsi"/>
              <w:b/>
              <w:sz w:val="28"/>
              <w:szCs w:val="28"/>
              <w:lang w:val="en-US"/>
            </w:rPr>
            <w:fldChar w:fldCharType="begin"/>
          </w:r>
          <w:r w:rsidRPr="003A048B">
            <w:rPr>
              <w:rFonts w:asciiTheme="minorHAnsi" w:hAnsiTheme="minorHAnsi" w:cstheme="minorHAnsi"/>
              <w:b/>
              <w:sz w:val="28"/>
              <w:szCs w:val="28"/>
              <w:lang w:val="en-US"/>
            </w:rPr>
            <w:instrText xml:space="preserve"> LINK </w:instrText>
          </w:r>
          <w:r>
            <w:rPr>
              <w:rFonts w:asciiTheme="minorHAnsi" w:hAnsiTheme="minorHAnsi" w:cstheme="minorHAnsi"/>
              <w:b/>
              <w:sz w:val="28"/>
              <w:szCs w:val="28"/>
              <w:lang w:val="en-US"/>
            </w:rPr>
            <w:instrText xml:space="preserve">Word.Document.12 "C:\\Users\\HGJ\\New folder\\Dropbox\\FS2021\\Documentation updates\\2021 ElectricalSystemForm2.docx" OLE_LINK1 </w:instrText>
          </w:r>
          <w:r w:rsidRPr="003A048B">
            <w:rPr>
              <w:rFonts w:asciiTheme="minorHAnsi" w:hAnsiTheme="minorHAnsi" w:cstheme="minorHAnsi"/>
              <w:b/>
              <w:sz w:val="28"/>
              <w:szCs w:val="28"/>
              <w:lang w:val="en-US"/>
            </w:rPr>
            <w:instrText xml:space="preserve">\a \t  \* MERGEFORMAT </w:instrText>
          </w:r>
          <w:r w:rsidRPr="003A048B">
            <w:rPr>
              <w:rFonts w:asciiTheme="minorHAnsi" w:hAnsiTheme="minorHAnsi" w:cstheme="minorHAnsi"/>
              <w:b/>
              <w:sz w:val="28"/>
              <w:szCs w:val="28"/>
              <w:lang w:val="en-US"/>
            </w:rPr>
            <w:fldChar w:fldCharType="separate"/>
          </w:r>
          <w:r w:rsidRPr="00BD387C">
            <w:rPr>
              <w:b/>
            </w:rPr>
            <w:t>999</w:t>
          </w:r>
          <w:r w:rsidRPr="003A048B">
            <w:rPr>
              <w:rFonts w:asciiTheme="minorHAnsi" w:hAnsiTheme="minorHAnsi" w:cstheme="minorHAnsi"/>
              <w:b/>
              <w:sz w:val="28"/>
              <w:szCs w:val="28"/>
              <w:lang w:val="en-US"/>
            </w:rPr>
            <w:fldChar w:fldCharType="end"/>
          </w:r>
          <w:permEnd w:id="527381160"/>
        </w:p>
      </w:tc>
      <w:permStart w:id="1993616729" w:edGrp="everyone"/>
      <w:tc>
        <w:tcPr>
          <w:tcW w:w="4478" w:type="pct"/>
          <w:vAlign w:val="center"/>
        </w:tcPr>
        <w:p w14:paraId="2C1035F7" w14:textId="77777777" w:rsidR="00F92FDA" w:rsidRPr="003A048B" w:rsidRDefault="00623EF2" w:rsidP="003A048B">
          <w:pPr>
            <w:spacing w:after="0" w:line="240" w:lineRule="auto"/>
            <w:rPr>
              <w:rFonts w:asciiTheme="minorHAnsi" w:hAnsiTheme="minorHAnsi" w:cstheme="minorHAnsi"/>
              <w:bCs/>
              <w:lang w:val="en-US"/>
            </w:rPr>
          </w:pPr>
          <w:r w:rsidRPr="003A048B">
            <w:rPr>
              <w:rFonts w:asciiTheme="minorHAnsi" w:hAnsiTheme="minorHAnsi" w:cstheme="minorHAnsi"/>
              <w:bCs/>
              <w:lang w:val="en-US"/>
            </w:rPr>
            <w:fldChar w:fldCharType="begin"/>
          </w:r>
          <w:r w:rsidRPr="003A048B">
            <w:rPr>
              <w:rFonts w:asciiTheme="minorHAnsi" w:hAnsiTheme="minorHAnsi" w:cstheme="minorHAnsi"/>
              <w:bCs/>
              <w:lang w:val="en-US"/>
            </w:rPr>
            <w:instrText xml:space="preserve"> LINK </w:instrText>
          </w:r>
          <w:r>
            <w:rPr>
              <w:rFonts w:asciiTheme="minorHAnsi" w:hAnsiTheme="minorHAnsi" w:cstheme="minorHAnsi"/>
              <w:bCs/>
              <w:lang w:val="en-US"/>
            </w:rPr>
            <w:instrText xml:space="preserve">Word.Document.12 "C:\\Users\\HGJ\\New folder\\Dropbox\\FS2021\\Documentation updates\\2021 ElectricalSystemForm2.docx" OLE_LINK3 </w:instrText>
          </w:r>
          <w:r w:rsidRPr="003A048B">
            <w:rPr>
              <w:rFonts w:asciiTheme="minorHAnsi" w:hAnsiTheme="minorHAnsi" w:cstheme="minorHAnsi"/>
              <w:bCs/>
              <w:lang w:val="en-US"/>
            </w:rPr>
            <w:instrText xml:space="preserve">\a \t  \* MERGEFORMAT </w:instrText>
          </w:r>
          <w:r w:rsidRPr="003A048B">
            <w:rPr>
              <w:rFonts w:asciiTheme="minorHAnsi" w:hAnsiTheme="minorHAnsi" w:cstheme="minorHAnsi"/>
              <w:bCs/>
              <w:lang w:val="en-US"/>
            </w:rPr>
            <w:fldChar w:fldCharType="separate"/>
          </w:r>
          <w:r>
            <w:t>University of Somewhere</w:t>
          </w:r>
          <w:r w:rsidRPr="003A048B">
            <w:rPr>
              <w:rFonts w:asciiTheme="minorHAnsi" w:hAnsiTheme="minorHAnsi" w:cstheme="minorHAnsi"/>
              <w:bCs/>
              <w:lang w:val="en-US"/>
            </w:rPr>
            <w:fldChar w:fldCharType="end"/>
          </w:r>
          <w:permEnd w:id="1993616729"/>
        </w:p>
      </w:tc>
    </w:tr>
    <w:tr w:rsidR="00F92FDA" w:rsidRPr="003A048B" w14:paraId="0FA36FD0" w14:textId="77777777" w:rsidTr="00392927">
      <w:tc>
        <w:tcPr>
          <w:tcW w:w="522" w:type="pct"/>
          <w:vMerge/>
          <w:vAlign w:val="center"/>
        </w:tcPr>
        <w:p w14:paraId="7AFD3A55" w14:textId="77777777" w:rsidR="00F92FDA" w:rsidRPr="003A048B" w:rsidRDefault="00623EF2" w:rsidP="003A048B">
          <w:pPr>
            <w:spacing w:after="0" w:line="240" w:lineRule="auto"/>
            <w:rPr>
              <w:rFonts w:ascii="Calibri" w:hAnsi="Calibri" w:cs="Calibri"/>
              <w:bCs/>
            </w:rPr>
          </w:pPr>
        </w:p>
      </w:tc>
      <w:permStart w:id="636223588" w:edGrp="everyone"/>
      <w:tc>
        <w:tcPr>
          <w:tcW w:w="4478" w:type="pct"/>
          <w:vAlign w:val="center"/>
        </w:tcPr>
        <w:p w14:paraId="5FB3CBEF" w14:textId="77777777" w:rsidR="00F92FDA" w:rsidRPr="003A048B" w:rsidRDefault="00623EF2" w:rsidP="003A048B">
          <w:pPr>
            <w:spacing w:after="0" w:line="240" w:lineRule="auto"/>
            <w:rPr>
              <w:rFonts w:ascii="Calibri" w:hAnsi="Calibri" w:cs="Calibri"/>
              <w:bCs/>
            </w:rPr>
          </w:pPr>
          <w:r w:rsidRPr="003A048B">
            <w:rPr>
              <w:rFonts w:ascii="Calibri" w:hAnsi="Calibri" w:cs="Calibri"/>
              <w:bCs/>
            </w:rPr>
            <w:fldChar w:fldCharType="begin"/>
          </w:r>
          <w:r w:rsidRPr="003A048B">
            <w:rPr>
              <w:rFonts w:ascii="Calibri" w:hAnsi="Calibri" w:cs="Calibri"/>
              <w:bCs/>
            </w:rPr>
            <w:instrText xml:space="preserve"> LINK </w:instrText>
          </w:r>
          <w:r>
            <w:rPr>
              <w:rFonts w:ascii="Calibri" w:hAnsi="Calibri" w:cs="Calibri"/>
              <w:bCs/>
            </w:rPr>
            <w:instrText>Word.Document.12 "C:\\Users\\HGJ\\New folder\\Dropbox\\FS2021\\Documen</w:instrText>
          </w:r>
          <w:r>
            <w:rPr>
              <w:rFonts w:ascii="Calibri" w:hAnsi="Calibri" w:cs="Calibri"/>
              <w:bCs/>
            </w:rPr>
            <w:instrText xml:space="preserve">tation updates\\2021 ElectricalSystemForm2.docx" OLE_LINK2 </w:instrText>
          </w:r>
          <w:r w:rsidRPr="003A048B">
            <w:rPr>
              <w:rFonts w:ascii="Calibri" w:hAnsi="Calibri" w:cs="Calibri"/>
              <w:bCs/>
            </w:rPr>
            <w:instrText xml:space="preserve">\a \t  \* MERGEFORMAT </w:instrText>
          </w:r>
          <w:r w:rsidRPr="003A048B">
            <w:rPr>
              <w:rFonts w:ascii="Calibri" w:hAnsi="Calibri" w:cs="Calibri"/>
              <w:bCs/>
            </w:rPr>
            <w:fldChar w:fldCharType="separate"/>
          </w:r>
          <w:r>
            <w:t>Somewhere Racing</w:t>
          </w:r>
          <w:r w:rsidRPr="003A048B">
            <w:rPr>
              <w:rFonts w:ascii="Calibri" w:hAnsi="Calibri" w:cs="Calibri"/>
              <w:bCs/>
            </w:rPr>
            <w:fldChar w:fldCharType="end"/>
          </w:r>
          <w:permEnd w:id="636223588"/>
        </w:p>
      </w:tc>
    </w:tr>
  </w:tbl>
  <w:p w14:paraId="0C0525D4" w14:textId="77777777" w:rsidR="00F92FDA" w:rsidRPr="003E0B83" w:rsidRDefault="00623EF2" w:rsidP="003E0B83">
    <w:pPr>
      <w:pStyle w:val="Header"/>
      <w:spacing w:after="0" w:line="240" w:lineRule="auto"/>
      <w:rPr>
        <w:sz w:val="14"/>
        <w:szCs w:val="1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ACC8B" w14:textId="77777777" w:rsidR="00F92FDA" w:rsidRDefault="00623EF2"/>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1BF0" w14:textId="77777777" w:rsidR="00F92FDA" w:rsidRDefault="00623EF2"/>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76318" w14:textId="77777777" w:rsidR="00F92FDA" w:rsidRDefault="00623EF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12011"/>
    </w:tblGrid>
    <w:tr w:rsidR="00F92FDA" w:rsidRPr="003A048B" w14:paraId="77DB068F" w14:textId="77777777" w:rsidTr="00352181">
      <w:tc>
        <w:tcPr>
          <w:tcW w:w="575" w:type="pct"/>
          <w:vMerge w:val="restart"/>
          <w:vAlign w:val="center"/>
        </w:tcPr>
        <w:p w14:paraId="5F9D0B6B" w14:textId="77777777" w:rsidR="00F92FDA" w:rsidRPr="003A048B" w:rsidRDefault="00623EF2" w:rsidP="001B3F46">
          <w:pPr>
            <w:spacing w:after="0" w:line="240" w:lineRule="auto"/>
            <w:rPr>
              <w:rFonts w:asciiTheme="minorHAnsi" w:hAnsiTheme="minorHAnsi" w:cstheme="minorHAnsi"/>
              <w:b/>
              <w:sz w:val="28"/>
              <w:szCs w:val="28"/>
              <w:lang w:val="en-US"/>
            </w:rPr>
          </w:pPr>
          <w:r w:rsidRPr="003A048B">
            <w:rPr>
              <w:rFonts w:asciiTheme="minorHAnsi" w:hAnsiTheme="minorHAnsi" w:cstheme="minorHAnsi"/>
              <w:b/>
              <w:sz w:val="28"/>
              <w:szCs w:val="28"/>
              <w:lang w:val="en-US"/>
            </w:rPr>
            <w:t xml:space="preserve">Car </w:t>
          </w:r>
          <w:r w:rsidRPr="003A048B">
            <w:rPr>
              <w:rFonts w:asciiTheme="minorHAnsi" w:hAnsiTheme="minorHAnsi" w:cstheme="minorHAnsi"/>
              <w:b/>
              <w:sz w:val="28"/>
              <w:szCs w:val="28"/>
              <w:lang w:val="en-US"/>
            </w:rPr>
            <w:fldChar w:fldCharType="begin"/>
          </w:r>
          <w:r w:rsidRPr="003A048B">
            <w:rPr>
              <w:rFonts w:asciiTheme="minorHAnsi" w:hAnsiTheme="minorHAnsi" w:cstheme="minorHAnsi"/>
              <w:b/>
              <w:sz w:val="28"/>
              <w:szCs w:val="28"/>
              <w:lang w:val="en-US"/>
            </w:rPr>
            <w:instrText xml:space="preserve"> LINK </w:instrText>
          </w:r>
          <w:r>
            <w:rPr>
              <w:rFonts w:asciiTheme="minorHAnsi" w:hAnsiTheme="minorHAnsi" w:cstheme="minorHAnsi"/>
              <w:b/>
              <w:sz w:val="28"/>
              <w:szCs w:val="28"/>
              <w:lang w:val="en-US"/>
            </w:rPr>
            <w:instrText xml:space="preserve">Word.Document.12 "C:\\Users\\HGJ\\New folder\\Dropbox\\FS2021\\Documentation updates\\2021 ElectricalSystemForm2.docx" OLE_LINK1 </w:instrText>
          </w:r>
          <w:r w:rsidRPr="003A048B">
            <w:rPr>
              <w:rFonts w:asciiTheme="minorHAnsi" w:hAnsiTheme="minorHAnsi" w:cstheme="minorHAnsi"/>
              <w:b/>
              <w:sz w:val="28"/>
              <w:szCs w:val="28"/>
              <w:lang w:val="en-US"/>
            </w:rPr>
            <w:instrText xml:space="preserve">\a \t  \* MERGEFORMAT </w:instrText>
          </w:r>
          <w:r w:rsidRPr="003A048B">
            <w:rPr>
              <w:rFonts w:asciiTheme="minorHAnsi" w:hAnsiTheme="minorHAnsi" w:cstheme="minorHAnsi"/>
              <w:b/>
              <w:sz w:val="28"/>
              <w:szCs w:val="28"/>
              <w:lang w:val="en-US"/>
            </w:rPr>
            <w:fldChar w:fldCharType="separate"/>
          </w:r>
          <w:r w:rsidRPr="00BD387C">
            <w:rPr>
              <w:b/>
            </w:rPr>
            <w:t>999</w:t>
          </w:r>
          <w:r w:rsidRPr="003A048B">
            <w:rPr>
              <w:rFonts w:asciiTheme="minorHAnsi" w:hAnsiTheme="minorHAnsi" w:cstheme="minorHAnsi"/>
              <w:b/>
              <w:sz w:val="28"/>
              <w:szCs w:val="28"/>
              <w:lang w:val="en-US"/>
            </w:rPr>
            <w:fldChar w:fldCharType="end"/>
          </w:r>
        </w:p>
      </w:tc>
      <w:tc>
        <w:tcPr>
          <w:tcW w:w="4425" w:type="pct"/>
          <w:vAlign w:val="center"/>
        </w:tcPr>
        <w:p w14:paraId="26CBE9F4" w14:textId="77777777" w:rsidR="00F92FDA" w:rsidRPr="003A048B" w:rsidRDefault="00623EF2" w:rsidP="001B3F46">
          <w:pPr>
            <w:spacing w:after="0" w:line="240" w:lineRule="auto"/>
            <w:rPr>
              <w:rFonts w:asciiTheme="minorHAnsi" w:hAnsiTheme="minorHAnsi" w:cstheme="minorHAnsi"/>
              <w:bCs/>
              <w:lang w:val="en-US"/>
            </w:rPr>
          </w:pPr>
          <w:r w:rsidRPr="003A048B">
            <w:rPr>
              <w:rFonts w:asciiTheme="minorHAnsi" w:hAnsiTheme="minorHAnsi" w:cstheme="minorHAnsi"/>
              <w:bCs/>
              <w:lang w:val="en-US"/>
            </w:rPr>
            <w:fldChar w:fldCharType="begin"/>
          </w:r>
          <w:r w:rsidRPr="003A048B">
            <w:rPr>
              <w:rFonts w:asciiTheme="minorHAnsi" w:hAnsiTheme="minorHAnsi" w:cstheme="minorHAnsi"/>
              <w:bCs/>
              <w:lang w:val="en-US"/>
            </w:rPr>
            <w:instrText xml:space="preserve"> LINK </w:instrText>
          </w:r>
          <w:r>
            <w:rPr>
              <w:rFonts w:asciiTheme="minorHAnsi" w:hAnsiTheme="minorHAnsi" w:cstheme="minorHAnsi"/>
              <w:bCs/>
              <w:lang w:val="en-US"/>
            </w:rPr>
            <w:instrText>Word.Document.12 "C:\\Users\\HGJ\\New folder\\Dropbox\\FS2021\\Documentation updates\\2021 E</w:instrText>
          </w:r>
          <w:r>
            <w:rPr>
              <w:rFonts w:asciiTheme="minorHAnsi" w:hAnsiTheme="minorHAnsi" w:cstheme="minorHAnsi"/>
              <w:bCs/>
              <w:lang w:val="en-US"/>
            </w:rPr>
            <w:instrText xml:space="preserve">lectricalSystemForm2.docx" OLE_LINK3 </w:instrText>
          </w:r>
          <w:r w:rsidRPr="003A048B">
            <w:rPr>
              <w:rFonts w:asciiTheme="minorHAnsi" w:hAnsiTheme="minorHAnsi" w:cstheme="minorHAnsi"/>
              <w:bCs/>
              <w:lang w:val="en-US"/>
            </w:rPr>
            <w:instrText xml:space="preserve">\a \t  \* MERGEFORMAT </w:instrText>
          </w:r>
          <w:r w:rsidRPr="003A048B">
            <w:rPr>
              <w:rFonts w:asciiTheme="minorHAnsi" w:hAnsiTheme="minorHAnsi" w:cstheme="minorHAnsi"/>
              <w:bCs/>
              <w:lang w:val="en-US"/>
            </w:rPr>
            <w:fldChar w:fldCharType="separate"/>
          </w:r>
          <w:r>
            <w:t>University of Somewhere</w:t>
          </w:r>
          <w:r w:rsidRPr="003A048B">
            <w:rPr>
              <w:rFonts w:asciiTheme="minorHAnsi" w:hAnsiTheme="minorHAnsi" w:cstheme="minorHAnsi"/>
              <w:bCs/>
              <w:lang w:val="en-US"/>
            </w:rPr>
            <w:fldChar w:fldCharType="end"/>
          </w:r>
        </w:p>
      </w:tc>
    </w:tr>
    <w:tr w:rsidR="00F92FDA" w:rsidRPr="003A048B" w14:paraId="4F7738BE" w14:textId="77777777" w:rsidTr="00352181">
      <w:tc>
        <w:tcPr>
          <w:tcW w:w="575" w:type="pct"/>
          <w:vMerge/>
          <w:vAlign w:val="center"/>
        </w:tcPr>
        <w:p w14:paraId="2897A2BF" w14:textId="77777777" w:rsidR="00F92FDA" w:rsidRPr="003A048B" w:rsidRDefault="00623EF2" w:rsidP="001B3F46">
          <w:pPr>
            <w:spacing w:after="0" w:line="240" w:lineRule="auto"/>
            <w:rPr>
              <w:rFonts w:ascii="Calibri" w:hAnsi="Calibri" w:cs="Calibri"/>
              <w:bCs/>
            </w:rPr>
          </w:pPr>
        </w:p>
      </w:tc>
      <w:tc>
        <w:tcPr>
          <w:tcW w:w="4425" w:type="pct"/>
          <w:vAlign w:val="center"/>
        </w:tcPr>
        <w:p w14:paraId="5C4B4A88" w14:textId="77777777" w:rsidR="00F92FDA" w:rsidRPr="003A048B" w:rsidRDefault="00623EF2" w:rsidP="001B3F46">
          <w:pPr>
            <w:spacing w:after="0" w:line="240" w:lineRule="auto"/>
            <w:rPr>
              <w:rFonts w:ascii="Calibri" w:hAnsi="Calibri" w:cs="Calibri"/>
              <w:bCs/>
            </w:rPr>
          </w:pPr>
          <w:r w:rsidRPr="003A048B">
            <w:rPr>
              <w:rFonts w:ascii="Calibri" w:hAnsi="Calibri" w:cs="Calibri"/>
              <w:bCs/>
            </w:rPr>
            <w:fldChar w:fldCharType="begin"/>
          </w:r>
          <w:r w:rsidRPr="003A048B">
            <w:rPr>
              <w:rFonts w:ascii="Calibri" w:hAnsi="Calibri" w:cs="Calibri"/>
              <w:bCs/>
            </w:rPr>
            <w:instrText xml:space="preserve"> LINK </w:instrText>
          </w:r>
          <w:r>
            <w:rPr>
              <w:rFonts w:ascii="Calibri" w:hAnsi="Calibri" w:cs="Calibri"/>
              <w:bCs/>
            </w:rPr>
            <w:instrText xml:space="preserve">Word.Document.12 "C:\\Users\\HGJ\\New folder\\Dropbox\\FS2021\\Documentation updates\\2021 ElectricalSystemForm2.docx" OLE_LINK2 </w:instrText>
          </w:r>
          <w:r w:rsidRPr="003A048B">
            <w:rPr>
              <w:rFonts w:ascii="Calibri" w:hAnsi="Calibri" w:cs="Calibri"/>
              <w:bCs/>
            </w:rPr>
            <w:instrText xml:space="preserve">\a \t  \* MERGEFORMAT </w:instrText>
          </w:r>
          <w:r w:rsidRPr="003A048B">
            <w:rPr>
              <w:rFonts w:ascii="Calibri" w:hAnsi="Calibri" w:cs="Calibri"/>
              <w:bCs/>
            </w:rPr>
            <w:fldChar w:fldCharType="separate"/>
          </w:r>
          <w:r>
            <w:t>Somewhere Racing</w:t>
          </w:r>
          <w:r w:rsidRPr="003A048B">
            <w:rPr>
              <w:rFonts w:ascii="Calibri" w:hAnsi="Calibri" w:cs="Calibri"/>
              <w:bCs/>
            </w:rPr>
            <w:fldChar w:fldCharType="end"/>
          </w:r>
        </w:p>
      </w:tc>
    </w:tr>
  </w:tbl>
  <w:p w14:paraId="2BC8BC19" w14:textId="77777777" w:rsidR="00F92FDA" w:rsidRPr="003E0B83" w:rsidRDefault="00623EF2" w:rsidP="001B3F46">
    <w:pPr>
      <w:pStyle w:val="Header"/>
      <w:spacing w:after="0" w:line="240" w:lineRule="auto"/>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2"/>
    <w:multiLevelType w:val="multilevel"/>
    <w:tmpl w:val="00000002"/>
    <w:name w:val="WW8Num11"/>
    <w:lvl w:ilvl="0">
      <w:start w:val="1"/>
      <w:numFmt w:val="upperRoman"/>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3"/>
    <w:multiLevelType w:val="singleLevel"/>
    <w:tmpl w:val="00000003"/>
    <w:name w:val="WW8Num17"/>
    <w:lvl w:ilvl="0">
      <w:start w:val="1"/>
      <w:numFmt w:val="bullet"/>
      <w:lvlText w:val=""/>
      <w:lvlJc w:val="left"/>
      <w:pPr>
        <w:tabs>
          <w:tab w:val="num" w:pos="0"/>
        </w:tabs>
        <w:ind w:left="720" w:hanging="360"/>
      </w:pPr>
      <w:rPr>
        <w:rFonts w:ascii="Wingdings" w:hAnsi="Wingdings" w:cs="Wingdings"/>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F03CF7BE"/>
    <w:lvl w:ilvl="0">
      <w:start w:val="1"/>
      <w:numFmt w:val="decimal"/>
      <w:pStyle w:val="Heading1"/>
      <w:lvlText w:val="%1"/>
      <w:lvlJc w:val="left"/>
      <w:pPr>
        <w:tabs>
          <w:tab w:val="num" w:pos="0"/>
        </w:tabs>
        <w:ind w:left="432" w:hanging="432"/>
      </w:pPr>
    </w:lvl>
    <w:lvl w:ilvl="1">
      <w:start w:val="1"/>
      <w:numFmt w:val="decimal"/>
      <w:pStyle w:val="Heading2"/>
      <w:lvlText w:val="%1.%2"/>
      <w:lvlJc w:val="left"/>
      <w:pPr>
        <w:tabs>
          <w:tab w:val="num" w:pos="0"/>
        </w:tabs>
        <w:ind w:left="576" w:hanging="576"/>
      </w:pPr>
    </w:lvl>
    <w:lvl w:ilvl="2">
      <w:start w:val="1"/>
      <w:numFmt w:val="decimal"/>
      <w:pStyle w:val="Heading3"/>
      <w:lvlText w:val="%1.%2.%3"/>
      <w:lvlJc w:val="left"/>
      <w:pPr>
        <w:tabs>
          <w:tab w:val="num" w:pos="0"/>
        </w:tabs>
        <w:ind w:left="720" w:hanging="720"/>
      </w:pPr>
    </w:lvl>
    <w:lvl w:ilvl="3">
      <w:start w:val="1"/>
      <w:numFmt w:val="decimal"/>
      <w:pStyle w:val="Heading4"/>
      <w:lvlText w:val="%1.%2.%3.%4"/>
      <w:lvlJc w:val="left"/>
      <w:pPr>
        <w:tabs>
          <w:tab w:val="num" w:pos="1277"/>
        </w:tabs>
        <w:ind w:left="2141" w:hanging="864"/>
      </w:pPr>
      <w:rPr>
        <w:rFonts w:ascii="Arial" w:hAnsi="Arial" w:cs="Arial" w:hint="default"/>
        <w:i w:val="0"/>
        <w:iCs w:val="0"/>
      </w:rPr>
    </w:lvl>
    <w:lvl w:ilvl="4">
      <w:start w:val="1"/>
      <w:numFmt w:val="decimal"/>
      <w:pStyle w:val="Heading5"/>
      <w:lvlText w:val="%1.%2.%3.%4.%5"/>
      <w:lvlJc w:val="left"/>
      <w:pPr>
        <w:tabs>
          <w:tab w:val="num" w:pos="0"/>
        </w:tabs>
        <w:ind w:left="1008" w:hanging="1008"/>
      </w:pPr>
    </w:lvl>
    <w:lvl w:ilvl="5">
      <w:start w:val="1"/>
      <w:numFmt w:val="decimal"/>
      <w:pStyle w:val="Heading6"/>
      <w:lvlText w:val="%1.%2.%3.%4.%5.%6"/>
      <w:lvlJc w:val="left"/>
      <w:pPr>
        <w:tabs>
          <w:tab w:val="num" w:pos="0"/>
        </w:tabs>
        <w:ind w:left="1152" w:hanging="1152"/>
      </w:pPr>
    </w:lvl>
    <w:lvl w:ilvl="6">
      <w:start w:val="1"/>
      <w:numFmt w:val="decimal"/>
      <w:pStyle w:val="Heading7"/>
      <w:lvlText w:val="%1.%2.%3.%4.%5.%6.%7"/>
      <w:lvlJc w:val="left"/>
      <w:pPr>
        <w:tabs>
          <w:tab w:val="num" w:pos="0"/>
        </w:tabs>
        <w:ind w:left="1296" w:hanging="1296"/>
      </w:pPr>
    </w:lvl>
    <w:lvl w:ilvl="7">
      <w:start w:val="1"/>
      <w:numFmt w:val="decimal"/>
      <w:pStyle w:val="Heading8"/>
      <w:lvlText w:val="%1.%2.%3.%4.%5.%6.%7.%8"/>
      <w:lvlJc w:val="left"/>
      <w:pPr>
        <w:tabs>
          <w:tab w:val="num" w:pos="0"/>
        </w:tabs>
        <w:ind w:left="1440" w:hanging="1440"/>
      </w:pPr>
    </w:lvl>
    <w:lvl w:ilvl="8">
      <w:start w:val="1"/>
      <w:numFmt w:val="decimal"/>
      <w:pStyle w:val="Heading9"/>
      <w:lvlText w:val="%1.%2.%3.%4.%5.%6.%7.%8.%9"/>
      <w:lvlJc w:val="left"/>
      <w:pPr>
        <w:tabs>
          <w:tab w:val="num" w:pos="0"/>
        </w:tabs>
        <w:ind w:left="1584" w:hanging="1584"/>
      </w:pPr>
    </w:lvl>
  </w:abstractNum>
  <w:abstractNum w:abstractNumId="8" w15:restartNumberingAfterBreak="0">
    <w:nsid w:val="03574EB9"/>
    <w:multiLevelType w:val="multilevel"/>
    <w:tmpl w:val="F92E0F1C"/>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A7614D"/>
    <w:multiLevelType w:val="hybridMultilevel"/>
    <w:tmpl w:val="998AAB90"/>
    <w:lvl w:ilvl="0" w:tplc="3024589A">
      <w:start w:val="2"/>
      <w:numFmt w:val="bullet"/>
      <w:lvlText w:val="-"/>
      <w:lvlJc w:val="left"/>
      <w:pPr>
        <w:ind w:left="435" w:hanging="360"/>
      </w:pPr>
      <w:rPr>
        <w:rFonts w:ascii="Arial" w:eastAsia="Calibri" w:hAnsi="Arial" w:cs="Arial" w:hint="default"/>
      </w:rPr>
    </w:lvl>
    <w:lvl w:ilvl="1" w:tplc="08090003" w:tentative="1">
      <w:start w:val="1"/>
      <w:numFmt w:val="bullet"/>
      <w:lvlText w:val="o"/>
      <w:lvlJc w:val="left"/>
      <w:pPr>
        <w:ind w:left="1155" w:hanging="360"/>
      </w:pPr>
      <w:rPr>
        <w:rFonts w:ascii="Courier New" w:hAnsi="Courier New" w:cs="Courier New" w:hint="default"/>
      </w:rPr>
    </w:lvl>
    <w:lvl w:ilvl="2" w:tplc="08090005" w:tentative="1">
      <w:start w:val="1"/>
      <w:numFmt w:val="bullet"/>
      <w:lvlText w:val=""/>
      <w:lvlJc w:val="left"/>
      <w:pPr>
        <w:ind w:left="1875" w:hanging="360"/>
      </w:pPr>
      <w:rPr>
        <w:rFonts w:ascii="Wingdings" w:hAnsi="Wingdings" w:hint="default"/>
      </w:rPr>
    </w:lvl>
    <w:lvl w:ilvl="3" w:tplc="08090001" w:tentative="1">
      <w:start w:val="1"/>
      <w:numFmt w:val="bullet"/>
      <w:lvlText w:val=""/>
      <w:lvlJc w:val="left"/>
      <w:pPr>
        <w:ind w:left="2595" w:hanging="360"/>
      </w:pPr>
      <w:rPr>
        <w:rFonts w:ascii="Symbol" w:hAnsi="Symbol" w:hint="default"/>
      </w:rPr>
    </w:lvl>
    <w:lvl w:ilvl="4" w:tplc="08090003" w:tentative="1">
      <w:start w:val="1"/>
      <w:numFmt w:val="bullet"/>
      <w:lvlText w:val="o"/>
      <w:lvlJc w:val="left"/>
      <w:pPr>
        <w:ind w:left="3315" w:hanging="360"/>
      </w:pPr>
      <w:rPr>
        <w:rFonts w:ascii="Courier New" w:hAnsi="Courier New" w:cs="Courier New" w:hint="default"/>
      </w:rPr>
    </w:lvl>
    <w:lvl w:ilvl="5" w:tplc="08090005" w:tentative="1">
      <w:start w:val="1"/>
      <w:numFmt w:val="bullet"/>
      <w:lvlText w:val=""/>
      <w:lvlJc w:val="left"/>
      <w:pPr>
        <w:ind w:left="4035" w:hanging="360"/>
      </w:pPr>
      <w:rPr>
        <w:rFonts w:ascii="Wingdings" w:hAnsi="Wingdings" w:hint="default"/>
      </w:rPr>
    </w:lvl>
    <w:lvl w:ilvl="6" w:tplc="08090001" w:tentative="1">
      <w:start w:val="1"/>
      <w:numFmt w:val="bullet"/>
      <w:lvlText w:val=""/>
      <w:lvlJc w:val="left"/>
      <w:pPr>
        <w:ind w:left="4755" w:hanging="360"/>
      </w:pPr>
      <w:rPr>
        <w:rFonts w:ascii="Symbol" w:hAnsi="Symbol" w:hint="default"/>
      </w:rPr>
    </w:lvl>
    <w:lvl w:ilvl="7" w:tplc="08090003" w:tentative="1">
      <w:start w:val="1"/>
      <w:numFmt w:val="bullet"/>
      <w:lvlText w:val="o"/>
      <w:lvlJc w:val="left"/>
      <w:pPr>
        <w:ind w:left="5475" w:hanging="360"/>
      </w:pPr>
      <w:rPr>
        <w:rFonts w:ascii="Courier New" w:hAnsi="Courier New" w:cs="Courier New" w:hint="default"/>
      </w:rPr>
    </w:lvl>
    <w:lvl w:ilvl="8" w:tplc="08090005" w:tentative="1">
      <w:start w:val="1"/>
      <w:numFmt w:val="bullet"/>
      <w:lvlText w:val=""/>
      <w:lvlJc w:val="left"/>
      <w:pPr>
        <w:ind w:left="6195" w:hanging="360"/>
      </w:pPr>
      <w:rPr>
        <w:rFonts w:ascii="Wingdings" w:hAnsi="Wingdings" w:hint="default"/>
      </w:rPr>
    </w:lvl>
  </w:abstractNum>
  <w:abstractNum w:abstractNumId="10" w15:restartNumberingAfterBreak="0">
    <w:nsid w:val="0AF75FF7"/>
    <w:multiLevelType w:val="hybridMultilevel"/>
    <w:tmpl w:val="B13CE2B6"/>
    <w:lvl w:ilvl="0" w:tplc="040E0005">
      <w:start w:val="1"/>
      <w:numFmt w:val="bullet"/>
      <w:lvlText w:val=""/>
      <w:lvlJc w:val="left"/>
      <w:pPr>
        <w:ind w:left="927" w:hanging="360"/>
      </w:pPr>
      <w:rPr>
        <w:rFonts w:ascii="Wingdings" w:hAnsi="Wingdings" w:hint="default"/>
      </w:rPr>
    </w:lvl>
    <w:lvl w:ilvl="1" w:tplc="040E0003">
      <w:start w:val="1"/>
      <w:numFmt w:val="bullet"/>
      <w:lvlText w:val="o"/>
      <w:lvlJc w:val="left"/>
      <w:pPr>
        <w:ind w:left="1647" w:hanging="360"/>
      </w:pPr>
      <w:rPr>
        <w:rFonts w:ascii="Courier New" w:hAnsi="Courier New" w:cs="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cs="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cs="Courier New" w:hint="default"/>
      </w:rPr>
    </w:lvl>
    <w:lvl w:ilvl="8" w:tplc="040E0005">
      <w:start w:val="1"/>
      <w:numFmt w:val="bullet"/>
      <w:lvlText w:val=""/>
      <w:lvlJc w:val="left"/>
      <w:pPr>
        <w:ind w:left="6687" w:hanging="360"/>
      </w:pPr>
      <w:rPr>
        <w:rFonts w:ascii="Wingdings" w:hAnsi="Wingdings" w:hint="default"/>
      </w:rPr>
    </w:lvl>
  </w:abstractNum>
  <w:abstractNum w:abstractNumId="11" w15:restartNumberingAfterBreak="0">
    <w:nsid w:val="0FCA5DBC"/>
    <w:multiLevelType w:val="hybridMultilevel"/>
    <w:tmpl w:val="5B566918"/>
    <w:lvl w:ilvl="0" w:tplc="040E0005">
      <w:start w:val="1"/>
      <w:numFmt w:val="bullet"/>
      <w:lvlText w:val=""/>
      <w:lvlJc w:val="left"/>
      <w:pPr>
        <w:ind w:left="1155" w:hanging="360"/>
      </w:pPr>
      <w:rPr>
        <w:rFonts w:ascii="Wingdings" w:hAnsi="Wingdings" w:hint="default"/>
      </w:rPr>
    </w:lvl>
    <w:lvl w:ilvl="1" w:tplc="040E0003">
      <w:start w:val="1"/>
      <w:numFmt w:val="bullet"/>
      <w:lvlText w:val="o"/>
      <w:lvlJc w:val="left"/>
      <w:pPr>
        <w:ind w:left="1875" w:hanging="360"/>
      </w:pPr>
      <w:rPr>
        <w:rFonts w:ascii="Courier New" w:hAnsi="Courier New" w:cs="Courier New" w:hint="default"/>
      </w:rPr>
    </w:lvl>
    <w:lvl w:ilvl="2" w:tplc="040E0005">
      <w:start w:val="1"/>
      <w:numFmt w:val="bullet"/>
      <w:lvlText w:val=""/>
      <w:lvlJc w:val="left"/>
      <w:pPr>
        <w:ind w:left="2595" w:hanging="360"/>
      </w:pPr>
      <w:rPr>
        <w:rFonts w:ascii="Wingdings" w:hAnsi="Wingdings" w:hint="default"/>
      </w:rPr>
    </w:lvl>
    <w:lvl w:ilvl="3" w:tplc="040E0001">
      <w:start w:val="1"/>
      <w:numFmt w:val="bullet"/>
      <w:lvlText w:val=""/>
      <w:lvlJc w:val="left"/>
      <w:pPr>
        <w:ind w:left="3315" w:hanging="360"/>
      </w:pPr>
      <w:rPr>
        <w:rFonts w:ascii="Symbol" w:hAnsi="Symbol" w:hint="default"/>
      </w:rPr>
    </w:lvl>
    <w:lvl w:ilvl="4" w:tplc="040E0003">
      <w:start w:val="1"/>
      <w:numFmt w:val="bullet"/>
      <w:lvlText w:val="o"/>
      <w:lvlJc w:val="left"/>
      <w:pPr>
        <w:ind w:left="4035" w:hanging="360"/>
      </w:pPr>
      <w:rPr>
        <w:rFonts w:ascii="Courier New" w:hAnsi="Courier New" w:cs="Courier New" w:hint="default"/>
      </w:rPr>
    </w:lvl>
    <w:lvl w:ilvl="5" w:tplc="040E0005">
      <w:start w:val="1"/>
      <w:numFmt w:val="bullet"/>
      <w:lvlText w:val=""/>
      <w:lvlJc w:val="left"/>
      <w:pPr>
        <w:ind w:left="4755" w:hanging="360"/>
      </w:pPr>
      <w:rPr>
        <w:rFonts w:ascii="Wingdings" w:hAnsi="Wingdings" w:hint="default"/>
      </w:rPr>
    </w:lvl>
    <w:lvl w:ilvl="6" w:tplc="040E0001">
      <w:start w:val="1"/>
      <w:numFmt w:val="bullet"/>
      <w:lvlText w:val=""/>
      <w:lvlJc w:val="left"/>
      <w:pPr>
        <w:ind w:left="5475" w:hanging="360"/>
      </w:pPr>
      <w:rPr>
        <w:rFonts w:ascii="Symbol" w:hAnsi="Symbol" w:hint="default"/>
      </w:rPr>
    </w:lvl>
    <w:lvl w:ilvl="7" w:tplc="040E0003">
      <w:start w:val="1"/>
      <w:numFmt w:val="bullet"/>
      <w:lvlText w:val="o"/>
      <w:lvlJc w:val="left"/>
      <w:pPr>
        <w:ind w:left="6195" w:hanging="360"/>
      </w:pPr>
      <w:rPr>
        <w:rFonts w:ascii="Courier New" w:hAnsi="Courier New" w:cs="Courier New" w:hint="default"/>
      </w:rPr>
    </w:lvl>
    <w:lvl w:ilvl="8" w:tplc="040E0005">
      <w:start w:val="1"/>
      <w:numFmt w:val="bullet"/>
      <w:lvlText w:val=""/>
      <w:lvlJc w:val="left"/>
      <w:pPr>
        <w:ind w:left="6915" w:hanging="360"/>
      </w:pPr>
      <w:rPr>
        <w:rFonts w:ascii="Wingdings" w:hAnsi="Wingdings" w:hint="default"/>
      </w:rPr>
    </w:lvl>
  </w:abstractNum>
  <w:abstractNum w:abstractNumId="12" w15:restartNumberingAfterBreak="0">
    <w:nsid w:val="16A73EA0"/>
    <w:multiLevelType w:val="hybridMultilevel"/>
    <w:tmpl w:val="6102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3C6CFD"/>
    <w:multiLevelType w:val="multilevel"/>
    <w:tmpl w:val="816A33CC"/>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F44206E"/>
    <w:multiLevelType w:val="multilevel"/>
    <w:tmpl w:val="E64CA8AE"/>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01575DE"/>
    <w:multiLevelType w:val="multilevel"/>
    <w:tmpl w:val="49887C8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70C03724"/>
    <w:multiLevelType w:val="hybridMultilevel"/>
    <w:tmpl w:val="5A54A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52215F"/>
    <w:multiLevelType w:val="hybridMultilevel"/>
    <w:tmpl w:val="BDB8F754"/>
    <w:lvl w:ilvl="0" w:tplc="040E0005">
      <w:start w:val="1"/>
      <w:numFmt w:val="bullet"/>
      <w:lvlText w:val=""/>
      <w:lvlJc w:val="left"/>
      <w:pPr>
        <w:ind w:left="1080" w:hanging="360"/>
      </w:pPr>
      <w:rPr>
        <w:rFonts w:ascii="Wingdings" w:hAnsi="Wingdings"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num w:numId="1" w16cid:durableId="1653866602">
    <w:abstractNumId w:val="0"/>
  </w:num>
  <w:num w:numId="2" w16cid:durableId="346518134">
    <w:abstractNumId w:val="1"/>
  </w:num>
  <w:num w:numId="3" w16cid:durableId="1968320120">
    <w:abstractNumId w:val="2"/>
  </w:num>
  <w:num w:numId="4" w16cid:durableId="1812596579">
    <w:abstractNumId w:val="3"/>
  </w:num>
  <w:num w:numId="5" w16cid:durableId="317537344">
    <w:abstractNumId w:val="4"/>
  </w:num>
  <w:num w:numId="6" w16cid:durableId="802230029">
    <w:abstractNumId w:val="5"/>
  </w:num>
  <w:num w:numId="7" w16cid:durableId="314115861">
    <w:abstractNumId w:val="6"/>
  </w:num>
  <w:num w:numId="8" w16cid:durableId="1802264636">
    <w:abstractNumId w:val="7"/>
  </w:num>
  <w:num w:numId="9" w16cid:durableId="814835823">
    <w:abstractNumId w:val="9"/>
  </w:num>
  <w:num w:numId="10" w16cid:durableId="90931231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43505530">
    <w:abstractNumId w:val="15"/>
  </w:num>
  <w:num w:numId="12" w16cid:durableId="1744377823">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9522642">
    <w:abstractNumId w:val="11"/>
  </w:num>
  <w:num w:numId="14" w16cid:durableId="174266369">
    <w:abstractNumId w:val="17"/>
  </w:num>
  <w:num w:numId="15" w16cid:durableId="9877128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8748640">
    <w:abstractNumId w:val="10"/>
  </w:num>
  <w:num w:numId="17" w16cid:durableId="2044481456">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54898214">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6723937">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4952896">
    <w:abstractNumId w:val="14"/>
  </w:num>
  <w:num w:numId="21" w16cid:durableId="938609966">
    <w:abstractNumId w:val="12"/>
  </w:num>
  <w:num w:numId="22" w16cid:durableId="1525367994">
    <w:abstractNumId w:val="16"/>
  </w:num>
  <w:num w:numId="23" w16cid:durableId="1693693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EF2"/>
    <w:rsid w:val="0003147D"/>
    <w:rsid w:val="00305E2A"/>
    <w:rsid w:val="004C2C95"/>
    <w:rsid w:val="00623EF2"/>
    <w:rsid w:val="00D359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BEB290"/>
  <w15:chartTrackingRefBased/>
  <w15:docId w15:val="{0367EC95-0861-4EC8-8F3A-E92869AE5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EF2"/>
    <w:pPr>
      <w:suppressAutoHyphens/>
      <w:spacing w:after="200" w:line="276" w:lineRule="auto"/>
    </w:pPr>
    <w:rPr>
      <w:rFonts w:ascii="Arial" w:eastAsia="Calibri" w:hAnsi="Arial" w:cs="Arial"/>
      <w:lang w:eastAsia="zh-CN"/>
    </w:rPr>
  </w:style>
  <w:style w:type="paragraph" w:styleId="Heading1">
    <w:name w:val="heading 1"/>
    <w:basedOn w:val="Normal"/>
    <w:next w:val="Normal"/>
    <w:link w:val="Heading1Char"/>
    <w:qFormat/>
    <w:rsid w:val="00623EF2"/>
    <w:pPr>
      <w:keepNext/>
      <w:keepLines/>
      <w:numPr>
        <w:numId w:val="8"/>
      </w:numPr>
      <w:spacing w:before="480" w:after="0"/>
      <w:outlineLvl w:val="0"/>
    </w:pPr>
    <w:rPr>
      <w:rFonts w:eastAsia="Times New Roman" w:cs="Times New Roman"/>
      <w:b/>
      <w:bCs/>
      <w:sz w:val="28"/>
      <w:szCs w:val="28"/>
    </w:rPr>
  </w:style>
  <w:style w:type="paragraph" w:styleId="Heading2">
    <w:name w:val="heading 2"/>
    <w:basedOn w:val="Normal"/>
    <w:next w:val="Normal"/>
    <w:link w:val="Heading2Char"/>
    <w:qFormat/>
    <w:rsid w:val="00623EF2"/>
    <w:pPr>
      <w:keepNext/>
      <w:keepLines/>
      <w:numPr>
        <w:ilvl w:val="1"/>
        <w:numId w:val="8"/>
      </w:numPr>
      <w:spacing w:before="200" w:after="0"/>
      <w:outlineLvl w:val="1"/>
    </w:pPr>
    <w:rPr>
      <w:rFonts w:eastAsia="Times New Roman" w:cs="Times New Roman"/>
      <w:b/>
      <w:bCs/>
      <w:color w:val="000000"/>
      <w:sz w:val="24"/>
      <w:szCs w:val="26"/>
    </w:rPr>
  </w:style>
  <w:style w:type="paragraph" w:styleId="Heading3">
    <w:name w:val="heading 3"/>
    <w:basedOn w:val="Normal"/>
    <w:next w:val="Normal"/>
    <w:link w:val="Heading3Char"/>
    <w:qFormat/>
    <w:rsid w:val="00623EF2"/>
    <w:pPr>
      <w:keepNext/>
      <w:keepLines/>
      <w:numPr>
        <w:ilvl w:val="2"/>
        <w:numId w:val="8"/>
      </w:numPr>
      <w:spacing w:before="200" w:after="0"/>
      <w:outlineLvl w:val="2"/>
    </w:pPr>
    <w:rPr>
      <w:rFonts w:eastAsia="Times New Roman" w:cs="Times New Roman"/>
      <w:b/>
      <w:bCs/>
    </w:rPr>
  </w:style>
  <w:style w:type="paragraph" w:styleId="Heading4">
    <w:name w:val="heading 4"/>
    <w:basedOn w:val="Normal"/>
    <w:next w:val="Normal"/>
    <w:link w:val="Heading4Char"/>
    <w:qFormat/>
    <w:rsid w:val="00623EF2"/>
    <w:pPr>
      <w:keepNext/>
      <w:keepLines/>
      <w:numPr>
        <w:ilvl w:val="3"/>
        <w:numId w:val="8"/>
      </w:numPr>
      <w:tabs>
        <w:tab w:val="clear" w:pos="1277"/>
        <w:tab w:val="num" w:pos="0"/>
      </w:tabs>
      <w:spacing w:before="200" w:after="0"/>
      <w:ind w:left="864"/>
      <w:outlineLvl w:val="3"/>
    </w:pPr>
    <w:rPr>
      <w:rFonts w:ascii="Cambria" w:eastAsia="Times New Roman" w:hAnsi="Cambria" w:cs="Times New Roman"/>
      <w:b/>
      <w:bCs/>
      <w:i/>
      <w:iCs/>
    </w:rPr>
  </w:style>
  <w:style w:type="paragraph" w:styleId="Heading5">
    <w:name w:val="heading 5"/>
    <w:basedOn w:val="Normal"/>
    <w:next w:val="Normal"/>
    <w:link w:val="Heading5Char"/>
    <w:qFormat/>
    <w:rsid w:val="00623EF2"/>
    <w:pPr>
      <w:keepNext/>
      <w:keepLines/>
      <w:numPr>
        <w:ilvl w:val="4"/>
        <w:numId w:val="8"/>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qFormat/>
    <w:rsid w:val="00623EF2"/>
    <w:pPr>
      <w:keepNext/>
      <w:keepLines/>
      <w:numPr>
        <w:ilvl w:val="5"/>
        <w:numId w:val="8"/>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623EF2"/>
    <w:pPr>
      <w:keepNext/>
      <w:keepLines/>
      <w:numPr>
        <w:ilvl w:val="6"/>
        <w:numId w:val="8"/>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qFormat/>
    <w:rsid w:val="00623EF2"/>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qFormat/>
    <w:rsid w:val="00623EF2"/>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EF2"/>
    <w:rPr>
      <w:rFonts w:ascii="Arial" w:eastAsia="Times New Roman" w:hAnsi="Arial" w:cs="Times New Roman"/>
      <w:b/>
      <w:bCs/>
      <w:sz w:val="28"/>
      <w:szCs w:val="28"/>
      <w:lang w:eastAsia="zh-CN"/>
    </w:rPr>
  </w:style>
  <w:style w:type="character" w:customStyle="1" w:styleId="Heading2Char">
    <w:name w:val="Heading 2 Char"/>
    <w:basedOn w:val="DefaultParagraphFont"/>
    <w:link w:val="Heading2"/>
    <w:rsid w:val="00623EF2"/>
    <w:rPr>
      <w:rFonts w:ascii="Arial" w:eastAsia="Times New Roman" w:hAnsi="Arial" w:cs="Times New Roman"/>
      <w:b/>
      <w:bCs/>
      <w:color w:val="000000"/>
      <w:sz w:val="24"/>
      <w:szCs w:val="26"/>
      <w:lang w:eastAsia="zh-CN"/>
    </w:rPr>
  </w:style>
  <w:style w:type="character" w:customStyle="1" w:styleId="Heading3Char">
    <w:name w:val="Heading 3 Char"/>
    <w:basedOn w:val="DefaultParagraphFont"/>
    <w:link w:val="Heading3"/>
    <w:rsid w:val="00623EF2"/>
    <w:rPr>
      <w:rFonts w:ascii="Arial" w:eastAsia="Times New Roman" w:hAnsi="Arial" w:cs="Times New Roman"/>
      <w:b/>
      <w:bCs/>
      <w:lang w:eastAsia="zh-CN"/>
    </w:rPr>
  </w:style>
  <w:style w:type="character" w:customStyle="1" w:styleId="Heading4Char">
    <w:name w:val="Heading 4 Char"/>
    <w:basedOn w:val="DefaultParagraphFont"/>
    <w:link w:val="Heading4"/>
    <w:rsid w:val="00623EF2"/>
    <w:rPr>
      <w:rFonts w:ascii="Cambria" w:eastAsia="Times New Roman" w:hAnsi="Cambria" w:cs="Times New Roman"/>
      <w:b/>
      <w:bCs/>
      <w:i/>
      <w:iCs/>
      <w:lang w:eastAsia="zh-CN"/>
    </w:rPr>
  </w:style>
  <w:style w:type="character" w:customStyle="1" w:styleId="Heading5Char">
    <w:name w:val="Heading 5 Char"/>
    <w:basedOn w:val="DefaultParagraphFont"/>
    <w:link w:val="Heading5"/>
    <w:rsid w:val="00623EF2"/>
    <w:rPr>
      <w:rFonts w:ascii="Cambria" w:eastAsia="Times New Roman" w:hAnsi="Cambria" w:cs="Times New Roman"/>
      <w:color w:val="243F60"/>
      <w:lang w:eastAsia="zh-CN"/>
    </w:rPr>
  </w:style>
  <w:style w:type="character" w:customStyle="1" w:styleId="Heading6Char">
    <w:name w:val="Heading 6 Char"/>
    <w:basedOn w:val="DefaultParagraphFont"/>
    <w:link w:val="Heading6"/>
    <w:rsid w:val="00623EF2"/>
    <w:rPr>
      <w:rFonts w:ascii="Cambria" w:eastAsia="Times New Roman" w:hAnsi="Cambria" w:cs="Times New Roman"/>
      <w:i/>
      <w:iCs/>
      <w:color w:val="243F60"/>
      <w:lang w:eastAsia="zh-CN"/>
    </w:rPr>
  </w:style>
  <w:style w:type="character" w:customStyle="1" w:styleId="Heading7Char">
    <w:name w:val="Heading 7 Char"/>
    <w:basedOn w:val="DefaultParagraphFont"/>
    <w:link w:val="Heading7"/>
    <w:rsid w:val="00623EF2"/>
    <w:rPr>
      <w:rFonts w:ascii="Cambria" w:eastAsia="Times New Roman" w:hAnsi="Cambria" w:cs="Times New Roman"/>
      <w:i/>
      <w:iCs/>
      <w:color w:val="404040"/>
      <w:lang w:eastAsia="zh-CN"/>
    </w:rPr>
  </w:style>
  <w:style w:type="character" w:customStyle="1" w:styleId="Heading8Char">
    <w:name w:val="Heading 8 Char"/>
    <w:basedOn w:val="DefaultParagraphFont"/>
    <w:link w:val="Heading8"/>
    <w:rsid w:val="00623EF2"/>
    <w:rPr>
      <w:rFonts w:ascii="Cambria" w:eastAsia="Times New Roman" w:hAnsi="Cambria" w:cs="Times New Roman"/>
      <w:color w:val="404040"/>
      <w:sz w:val="20"/>
      <w:szCs w:val="20"/>
      <w:lang w:eastAsia="zh-CN"/>
    </w:rPr>
  </w:style>
  <w:style w:type="character" w:customStyle="1" w:styleId="Heading9Char">
    <w:name w:val="Heading 9 Char"/>
    <w:basedOn w:val="DefaultParagraphFont"/>
    <w:link w:val="Heading9"/>
    <w:rsid w:val="00623EF2"/>
    <w:rPr>
      <w:rFonts w:ascii="Cambria" w:eastAsia="Times New Roman" w:hAnsi="Cambria" w:cs="Times New Roman"/>
      <w:i/>
      <w:iCs/>
      <w:color w:val="404040"/>
      <w:sz w:val="20"/>
      <w:szCs w:val="20"/>
      <w:lang w:eastAsia="zh-CN"/>
    </w:rPr>
  </w:style>
  <w:style w:type="character" w:customStyle="1" w:styleId="WW8Num5z0">
    <w:name w:val="WW8Num5z0"/>
    <w:rsid w:val="00623EF2"/>
    <w:rPr>
      <w:rFonts w:ascii="Symbol" w:hAnsi="Symbol" w:cs="Symbol"/>
    </w:rPr>
  </w:style>
  <w:style w:type="character" w:customStyle="1" w:styleId="WW8Num6z0">
    <w:name w:val="WW8Num6z0"/>
    <w:rsid w:val="00623EF2"/>
    <w:rPr>
      <w:rFonts w:ascii="Symbol" w:hAnsi="Symbol" w:cs="Symbol"/>
    </w:rPr>
  </w:style>
  <w:style w:type="character" w:customStyle="1" w:styleId="WW8Num7z0">
    <w:name w:val="WW8Num7z0"/>
    <w:rsid w:val="00623EF2"/>
    <w:rPr>
      <w:rFonts w:ascii="Symbol" w:hAnsi="Symbol" w:cs="Symbol"/>
    </w:rPr>
  </w:style>
  <w:style w:type="character" w:customStyle="1" w:styleId="WW8Num8z0">
    <w:name w:val="WW8Num8z0"/>
    <w:rsid w:val="00623EF2"/>
    <w:rPr>
      <w:rFonts w:ascii="Symbol" w:hAnsi="Symbol" w:cs="Symbol"/>
    </w:rPr>
  </w:style>
  <w:style w:type="character" w:customStyle="1" w:styleId="WW8Num10z0">
    <w:name w:val="WW8Num10z0"/>
    <w:rsid w:val="00623EF2"/>
    <w:rPr>
      <w:rFonts w:ascii="Symbol" w:hAnsi="Symbol" w:cs="Symbol"/>
    </w:rPr>
  </w:style>
  <w:style w:type="character" w:customStyle="1" w:styleId="WW8Num12z0">
    <w:name w:val="WW8Num12z0"/>
    <w:rsid w:val="00623EF2"/>
    <w:rPr>
      <w:rFonts w:ascii="Wingdings" w:hAnsi="Wingdings" w:cs="Wingdings"/>
    </w:rPr>
  </w:style>
  <w:style w:type="character" w:customStyle="1" w:styleId="WW8Num12z1">
    <w:name w:val="WW8Num12z1"/>
    <w:rsid w:val="00623EF2"/>
    <w:rPr>
      <w:rFonts w:ascii="Courier New" w:hAnsi="Courier New" w:cs="Symbol"/>
    </w:rPr>
  </w:style>
  <w:style w:type="character" w:customStyle="1" w:styleId="WW8Num12z3">
    <w:name w:val="WW8Num12z3"/>
    <w:rsid w:val="00623EF2"/>
    <w:rPr>
      <w:rFonts w:ascii="Symbol" w:hAnsi="Symbol" w:cs="Symbol"/>
    </w:rPr>
  </w:style>
  <w:style w:type="character" w:customStyle="1" w:styleId="WW8Num14z0">
    <w:name w:val="WW8Num14z0"/>
    <w:rsid w:val="00623EF2"/>
    <w:rPr>
      <w:rFonts w:ascii="Symbol" w:hAnsi="Symbol" w:cs="Symbol"/>
    </w:rPr>
  </w:style>
  <w:style w:type="character" w:customStyle="1" w:styleId="WW8Num14z1">
    <w:name w:val="WW8Num14z1"/>
    <w:rsid w:val="00623EF2"/>
    <w:rPr>
      <w:rFonts w:ascii="Courier New" w:hAnsi="Courier New" w:cs="Symbol"/>
    </w:rPr>
  </w:style>
  <w:style w:type="character" w:customStyle="1" w:styleId="WW8Num14z2">
    <w:name w:val="WW8Num14z2"/>
    <w:rsid w:val="00623EF2"/>
    <w:rPr>
      <w:rFonts w:ascii="Wingdings" w:hAnsi="Wingdings" w:cs="Wingdings"/>
    </w:rPr>
  </w:style>
  <w:style w:type="character" w:customStyle="1" w:styleId="WW8Num15z0">
    <w:name w:val="WW8Num15z0"/>
    <w:rsid w:val="00623EF2"/>
    <w:rPr>
      <w:rFonts w:ascii="Wingdings" w:hAnsi="Wingdings" w:cs="Wingdings"/>
    </w:rPr>
  </w:style>
  <w:style w:type="character" w:customStyle="1" w:styleId="WW8Num15z1">
    <w:name w:val="WW8Num15z1"/>
    <w:rsid w:val="00623EF2"/>
    <w:rPr>
      <w:rFonts w:ascii="Courier New" w:hAnsi="Courier New" w:cs="Symbol"/>
    </w:rPr>
  </w:style>
  <w:style w:type="character" w:customStyle="1" w:styleId="WW8Num15z3">
    <w:name w:val="WW8Num15z3"/>
    <w:rsid w:val="00623EF2"/>
    <w:rPr>
      <w:rFonts w:ascii="Symbol" w:hAnsi="Symbol" w:cs="Symbol"/>
    </w:rPr>
  </w:style>
  <w:style w:type="character" w:customStyle="1" w:styleId="WW8Num17z0">
    <w:name w:val="WW8Num17z0"/>
    <w:rsid w:val="00623EF2"/>
    <w:rPr>
      <w:rFonts w:ascii="Wingdings" w:hAnsi="Wingdings" w:cs="Wingdings"/>
    </w:rPr>
  </w:style>
  <w:style w:type="character" w:customStyle="1" w:styleId="WW8Num17z1">
    <w:name w:val="WW8Num17z1"/>
    <w:rsid w:val="00623EF2"/>
    <w:rPr>
      <w:rFonts w:ascii="Courier New" w:hAnsi="Courier New" w:cs="Symbol"/>
    </w:rPr>
  </w:style>
  <w:style w:type="character" w:customStyle="1" w:styleId="WW8Num17z3">
    <w:name w:val="WW8Num17z3"/>
    <w:rsid w:val="00623EF2"/>
    <w:rPr>
      <w:rFonts w:ascii="Symbol" w:hAnsi="Symbol" w:cs="Symbol"/>
    </w:rPr>
  </w:style>
  <w:style w:type="character" w:customStyle="1" w:styleId="WW8Num18z0">
    <w:name w:val="WW8Num18z0"/>
    <w:rsid w:val="00623EF2"/>
    <w:rPr>
      <w:rFonts w:ascii="Symbol" w:hAnsi="Symbol" w:cs="Symbol"/>
    </w:rPr>
  </w:style>
  <w:style w:type="character" w:customStyle="1" w:styleId="WW8Num18z1">
    <w:name w:val="WW8Num18z1"/>
    <w:rsid w:val="00623EF2"/>
    <w:rPr>
      <w:rFonts w:ascii="Courier New" w:hAnsi="Courier New" w:cs="Symbol"/>
    </w:rPr>
  </w:style>
  <w:style w:type="character" w:customStyle="1" w:styleId="WW8Num18z2">
    <w:name w:val="WW8Num18z2"/>
    <w:rsid w:val="00623EF2"/>
    <w:rPr>
      <w:rFonts w:ascii="Wingdings" w:hAnsi="Wingdings" w:cs="Wingdings"/>
    </w:rPr>
  </w:style>
  <w:style w:type="character" w:customStyle="1" w:styleId="DefaultParagraphFont1">
    <w:name w:val="Default Paragraph Font1"/>
    <w:rsid w:val="00623EF2"/>
  </w:style>
  <w:style w:type="character" w:customStyle="1" w:styleId="TitleChar">
    <w:name w:val="Title Char"/>
    <w:rsid w:val="00623EF2"/>
    <w:rPr>
      <w:rFonts w:ascii="Arial" w:eastAsia="Times New Roman" w:hAnsi="Arial" w:cs="Times New Roman"/>
      <w:color w:val="17365D"/>
      <w:spacing w:val="5"/>
      <w:kern w:val="1"/>
      <w:sz w:val="52"/>
      <w:szCs w:val="52"/>
    </w:rPr>
  </w:style>
  <w:style w:type="character" w:customStyle="1" w:styleId="SubtitleChar">
    <w:name w:val="Subtitle Char"/>
    <w:rsid w:val="00623EF2"/>
    <w:rPr>
      <w:rFonts w:ascii="Arial" w:eastAsia="Times New Roman" w:hAnsi="Arial" w:cs="Times New Roman"/>
      <w:i/>
      <w:iCs/>
      <w:spacing w:val="15"/>
      <w:sz w:val="24"/>
      <w:szCs w:val="24"/>
    </w:rPr>
  </w:style>
  <w:style w:type="character" w:styleId="Hyperlink">
    <w:name w:val="Hyperlink"/>
    <w:uiPriority w:val="99"/>
    <w:rsid w:val="00623EF2"/>
    <w:rPr>
      <w:color w:val="0000FF"/>
      <w:u w:val="single"/>
    </w:rPr>
  </w:style>
  <w:style w:type="character" w:customStyle="1" w:styleId="BalloonTextChar">
    <w:name w:val="Balloon Text Char"/>
    <w:rsid w:val="00623EF2"/>
    <w:rPr>
      <w:rFonts w:ascii="Tahoma" w:hAnsi="Tahoma" w:cs="Tahoma"/>
      <w:sz w:val="16"/>
      <w:szCs w:val="16"/>
    </w:rPr>
  </w:style>
  <w:style w:type="character" w:customStyle="1" w:styleId="IntenseEmphasis1">
    <w:name w:val="Intense Emphasis1"/>
    <w:rsid w:val="00623EF2"/>
    <w:rPr>
      <w:b/>
      <w:bCs/>
      <w:i/>
      <w:iCs/>
      <w:color w:val="000000"/>
    </w:rPr>
  </w:style>
  <w:style w:type="character" w:customStyle="1" w:styleId="IntenseQuoteChar">
    <w:name w:val="Intense Quote Char"/>
    <w:rsid w:val="00623EF2"/>
    <w:rPr>
      <w:rFonts w:ascii="Arial" w:hAnsi="Arial" w:cs="Arial"/>
      <w:b/>
      <w:bCs/>
      <w:i/>
      <w:iCs/>
    </w:rPr>
  </w:style>
  <w:style w:type="character" w:customStyle="1" w:styleId="HeaderChar">
    <w:name w:val="Header Char"/>
    <w:rsid w:val="00623EF2"/>
    <w:rPr>
      <w:rFonts w:ascii="Arial" w:hAnsi="Arial" w:cs="Arial"/>
      <w:sz w:val="22"/>
      <w:szCs w:val="22"/>
    </w:rPr>
  </w:style>
  <w:style w:type="character" w:customStyle="1" w:styleId="FooterChar">
    <w:name w:val="Footer Char"/>
    <w:rsid w:val="00623EF2"/>
    <w:rPr>
      <w:rFonts w:ascii="Arial" w:hAnsi="Arial" w:cs="Arial"/>
      <w:sz w:val="22"/>
      <w:szCs w:val="22"/>
    </w:rPr>
  </w:style>
  <w:style w:type="character" w:customStyle="1" w:styleId="Bullets">
    <w:name w:val="Bullets"/>
    <w:rsid w:val="00623EF2"/>
    <w:rPr>
      <w:rFonts w:ascii="OpenSymbol" w:eastAsia="OpenSymbol" w:hAnsi="OpenSymbol" w:cs="OpenSymbol"/>
    </w:rPr>
  </w:style>
  <w:style w:type="character" w:customStyle="1" w:styleId="NumberingSymbols">
    <w:name w:val="Numbering Symbols"/>
    <w:rsid w:val="00623EF2"/>
  </w:style>
  <w:style w:type="character" w:styleId="FollowedHyperlink">
    <w:name w:val="FollowedHyperlink"/>
    <w:rsid w:val="00623EF2"/>
    <w:rPr>
      <w:color w:val="800000"/>
      <w:u w:val="single"/>
    </w:rPr>
  </w:style>
  <w:style w:type="paragraph" w:customStyle="1" w:styleId="Heading">
    <w:name w:val="Heading"/>
    <w:basedOn w:val="Normal"/>
    <w:next w:val="Normal"/>
    <w:rsid w:val="00623EF2"/>
    <w:pPr>
      <w:pBdr>
        <w:bottom w:val="single" w:sz="8" w:space="4" w:color="FFFF00"/>
      </w:pBdr>
      <w:spacing w:after="300" w:line="240" w:lineRule="auto"/>
    </w:pPr>
    <w:rPr>
      <w:rFonts w:eastAsia="Times New Roman" w:cs="Times New Roman"/>
      <w:color w:val="17365D"/>
      <w:spacing w:val="5"/>
      <w:kern w:val="1"/>
      <w:sz w:val="52"/>
      <w:szCs w:val="52"/>
    </w:rPr>
  </w:style>
  <w:style w:type="paragraph" w:styleId="BodyText">
    <w:name w:val="Body Text"/>
    <w:basedOn w:val="Normal"/>
    <w:link w:val="BodyTextChar"/>
    <w:rsid w:val="00623EF2"/>
    <w:pPr>
      <w:spacing w:after="120"/>
    </w:pPr>
  </w:style>
  <w:style w:type="character" w:customStyle="1" w:styleId="BodyTextChar">
    <w:name w:val="Body Text Char"/>
    <w:basedOn w:val="DefaultParagraphFont"/>
    <w:link w:val="BodyText"/>
    <w:rsid w:val="00623EF2"/>
    <w:rPr>
      <w:rFonts w:ascii="Arial" w:eastAsia="Calibri" w:hAnsi="Arial" w:cs="Arial"/>
      <w:lang w:eastAsia="zh-CN"/>
    </w:rPr>
  </w:style>
  <w:style w:type="paragraph" w:styleId="List">
    <w:name w:val="List"/>
    <w:basedOn w:val="BodyText"/>
    <w:rsid w:val="00623EF2"/>
    <w:rPr>
      <w:rFonts w:cs="Lohit Hindi"/>
    </w:rPr>
  </w:style>
  <w:style w:type="paragraph" w:styleId="Caption">
    <w:name w:val="caption"/>
    <w:basedOn w:val="Normal"/>
    <w:qFormat/>
    <w:rsid w:val="00623EF2"/>
    <w:pPr>
      <w:suppressLineNumbers/>
      <w:spacing w:before="120" w:after="120"/>
    </w:pPr>
    <w:rPr>
      <w:rFonts w:cs="Lohit Hindi"/>
      <w:i/>
      <w:iCs/>
      <w:sz w:val="24"/>
      <w:szCs w:val="24"/>
    </w:rPr>
  </w:style>
  <w:style w:type="paragraph" w:customStyle="1" w:styleId="Index">
    <w:name w:val="Index"/>
    <w:basedOn w:val="Normal"/>
    <w:rsid w:val="00623EF2"/>
    <w:pPr>
      <w:suppressLineNumbers/>
    </w:pPr>
    <w:rPr>
      <w:rFonts w:cs="Lohit Hindi"/>
    </w:rPr>
  </w:style>
  <w:style w:type="paragraph" w:customStyle="1" w:styleId="NoSpacing1">
    <w:name w:val="No Spacing1"/>
    <w:rsid w:val="00623EF2"/>
    <w:pPr>
      <w:suppressAutoHyphens/>
      <w:spacing w:after="0" w:line="240" w:lineRule="auto"/>
    </w:pPr>
    <w:rPr>
      <w:rFonts w:ascii="Arial" w:eastAsia="Calibri" w:hAnsi="Arial" w:cs="Arial"/>
      <w:lang w:val="de-DE" w:eastAsia="zh-CN"/>
    </w:rPr>
  </w:style>
  <w:style w:type="paragraph" w:customStyle="1" w:styleId="ListParagraph1">
    <w:name w:val="List Paragraph1"/>
    <w:basedOn w:val="Normal"/>
    <w:rsid w:val="00623EF2"/>
    <w:pPr>
      <w:ind w:left="720"/>
    </w:pPr>
  </w:style>
  <w:style w:type="paragraph" w:styleId="Subtitle">
    <w:name w:val="Subtitle"/>
    <w:basedOn w:val="Normal"/>
    <w:next w:val="Normal"/>
    <w:link w:val="SubtitleChar1"/>
    <w:qFormat/>
    <w:rsid w:val="00623EF2"/>
    <w:rPr>
      <w:rFonts w:eastAsia="Times New Roman" w:cs="Times New Roman"/>
      <w:i/>
      <w:iCs/>
      <w:spacing w:val="15"/>
      <w:sz w:val="24"/>
      <w:szCs w:val="24"/>
    </w:rPr>
  </w:style>
  <w:style w:type="character" w:customStyle="1" w:styleId="SubtitleChar1">
    <w:name w:val="Subtitle Char1"/>
    <w:basedOn w:val="DefaultParagraphFont"/>
    <w:link w:val="Subtitle"/>
    <w:rsid w:val="00623EF2"/>
    <w:rPr>
      <w:rFonts w:ascii="Arial" w:eastAsia="Times New Roman" w:hAnsi="Arial" w:cs="Times New Roman"/>
      <w:i/>
      <w:iCs/>
      <w:spacing w:val="15"/>
      <w:sz w:val="24"/>
      <w:szCs w:val="24"/>
      <w:lang w:eastAsia="zh-CN"/>
    </w:rPr>
  </w:style>
  <w:style w:type="paragraph" w:customStyle="1" w:styleId="TOCHeading1">
    <w:name w:val="TOC Heading1"/>
    <w:basedOn w:val="Heading1"/>
    <w:next w:val="Normal"/>
    <w:rsid w:val="00623EF2"/>
    <w:pPr>
      <w:numPr>
        <w:numId w:val="0"/>
      </w:numPr>
    </w:pPr>
    <w:rPr>
      <w:rFonts w:ascii="Cambria" w:hAnsi="Cambria" w:cs="Cambria"/>
      <w:color w:val="365F91"/>
      <w:lang w:val="en-US"/>
    </w:rPr>
  </w:style>
  <w:style w:type="paragraph" w:styleId="TOC1">
    <w:name w:val="toc 1"/>
    <w:basedOn w:val="Normal"/>
    <w:next w:val="Normal"/>
    <w:uiPriority w:val="39"/>
    <w:rsid w:val="00623EF2"/>
    <w:pPr>
      <w:spacing w:after="100"/>
    </w:pPr>
  </w:style>
  <w:style w:type="paragraph" w:styleId="TOC2">
    <w:name w:val="toc 2"/>
    <w:basedOn w:val="Normal"/>
    <w:next w:val="Normal"/>
    <w:uiPriority w:val="39"/>
    <w:rsid w:val="00623EF2"/>
    <w:pPr>
      <w:spacing w:after="100"/>
      <w:ind w:left="220"/>
    </w:pPr>
  </w:style>
  <w:style w:type="paragraph" w:styleId="TOC3">
    <w:name w:val="toc 3"/>
    <w:basedOn w:val="Normal"/>
    <w:next w:val="Normal"/>
    <w:uiPriority w:val="39"/>
    <w:rsid w:val="00623EF2"/>
    <w:pPr>
      <w:spacing w:after="100"/>
      <w:ind w:left="440"/>
    </w:pPr>
  </w:style>
  <w:style w:type="paragraph" w:styleId="TOC4">
    <w:name w:val="toc 4"/>
    <w:basedOn w:val="Normal"/>
    <w:next w:val="Normal"/>
    <w:uiPriority w:val="39"/>
    <w:rsid w:val="00623EF2"/>
    <w:pPr>
      <w:spacing w:after="100"/>
      <w:ind w:left="660"/>
    </w:pPr>
    <w:rPr>
      <w:rFonts w:ascii="Calibri" w:eastAsia="Times New Roman" w:hAnsi="Calibri" w:cs="Calibri"/>
    </w:rPr>
  </w:style>
  <w:style w:type="paragraph" w:styleId="TOC5">
    <w:name w:val="toc 5"/>
    <w:basedOn w:val="Normal"/>
    <w:next w:val="Normal"/>
    <w:uiPriority w:val="39"/>
    <w:rsid w:val="00623EF2"/>
    <w:pPr>
      <w:spacing w:after="100"/>
      <w:ind w:left="880"/>
    </w:pPr>
    <w:rPr>
      <w:rFonts w:ascii="Calibri" w:eastAsia="Times New Roman" w:hAnsi="Calibri" w:cs="Calibri"/>
    </w:rPr>
  </w:style>
  <w:style w:type="paragraph" w:styleId="TOC6">
    <w:name w:val="toc 6"/>
    <w:basedOn w:val="Normal"/>
    <w:next w:val="Normal"/>
    <w:uiPriority w:val="39"/>
    <w:rsid w:val="00623EF2"/>
    <w:pPr>
      <w:spacing w:after="100"/>
      <w:ind w:left="1100"/>
    </w:pPr>
    <w:rPr>
      <w:rFonts w:ascii="Calibri" w:eastAsia="Times New Roman" w:hAnsi="Calibri" w:cs="Calibri"/>
    </w:rPr>
  </w:style>
  <w:style w:type="paragraph" w:styleId="TOC7">
    <w:name w:val="toc 7"/>
    <w:basedOn w:val="Normal"/>
    <w:next w:val="Normal"/>
    <w:uiPriority w:val="39"/>
    <w:rsid w:val="00623EF2"/>
    <w:pPr>
      <w:spacing w:after="100"/>
      <w:ind w:left="1320"/>
    </w:pPr>
    <w:rPr>
      <w:rFonts w:ascii="Calibri" w:eastAsia="Times New Roman" w:hAnsi="Calibri" w:cs="Calibri"/>
    </w:rPr>
  </w:style>
  <w:style w:type="paragraph" w:styleId="TOC8">
    <w:name w:val="toc 8"/>
    <w:basedOn w:val="Normal"/>
    <w:next w:val="Normal"/>
    <w:uiPriority w:val="39"/>
    <w:rsid w:val="00623EF2"/>
    <w:pPr>
      <w:spacing w:after="100"/>
      <w:ind w:left="1540"/>
    </w:pPr>
    <w:rPr>
      <w:rFonts w:ascii="Calibri" w:eastAsia="Times New Roman" w:hAnsi="Calibri" w:cs="Calibri"/>
    </w:rPr>
  </w:style>
  <w:style w:type="paragraph" w:styleId="TOC9">
    <w:name w:val="toc 9"/>
    <w:basedOn w:val="Normal"/>
    <w:next w:val="Normal"/>
    <w:uiPriority w:val="39"/>
    <w:rsid w:val="00623EF2"/>
    <w:pPr>
      <w:spacing w:after="100"/>
      <w:ind w:left="1760"/>
    </w:pPr>
    <w:rPr>
      <w:rFonts w:ascii="Calibri" w:eastAsia="Times New Roman" w:hAnsi="Calibri" w:cs="Calibri"/>
    </w:rPr>
  </w:style>
  <w:style w:type="paragraph" w:customStyle="1" w:styleId="BalloonText1">
    <w:name w:val="Balloon Text1"/>
    <w:basedOn w:val="Normal"/>
    <w:rsid w:val="00623EF2"/>
    <w:pPr>
      <w:spacing w:after="0" w:line="240" w:lineRule="auto"/>
    </w:pPr>
    <w:rPr>
      <w:rFonts w:ascii="Tahoma" w:hAnsi="Tahoma" w:cs="Tahoma"/>
      <w:sz w:val="16"/>
      <w:szCs w:val="16"/>
    </w:rPr>
  </w:style>
  <w:style w:type="paragraph" w:customStyle="1" w:styleId="IntenseQuote1">
    <w:name w:val="Intense Quote1"/>
    <w:basedOn w:val="Normal"/>
    <w:next w:val="Normal"/>
    <w:rsid w:val="00623EF2"/>
    <w:pPr>
      <w:pBdr>
        <w:bottom w:val="single" w:sz="4" w:space="4" w:color="FFFF00"/>
      </w:pBdr>
      <w:spacing w:before="200" w:after="280"/>
      <w:ind w:left="936" w:right="936"/>
    </w:pPr>
    <w:rPr>
      <w:b/>
      <w:bCs/>
      <w:i/>
      <w:iCs/>
    </w:rPr>
  </w:style>
  <w:style w:type="paragraph" w:styleId="Header">
    <w:name w:val="header"/>
    <w:basedOn w:val="Normal"/>
    <w:link w:val="HeaderChar1"/>
    <w:rsid w:val="00623EF2"/>
    <w:pPr>
      <w:tabs>
        <w:tab w:val="center" w:pos="4536"/>
        <w:tab w:val="right" w:pos="9072"/>
      </w:tabs>
    </w:pPr>
  </w:style>
  <w:style w:type="character" w:customStyle="1" w:styleId="HeaderChar1">
    <w:name w:val="Header Char1"/>
    <w:basedOn w:val="DefaultParagraphFont"/>
    <w:link w:val="Header"/>
    <w:rsid w:val="00623EF2"/>
    <w:rPr>
      <w:rFonts w:ascii="Arial" w:eastAsia="Calibri" w:hAnsi="Arial" w:cs="Arial"/>
      <w:lang w:eastAsia="zh-CN"/>
    </w:rPr>
  </w:style>
  <w:style w:type="paragraph" w:styleId="Footer">
    <w:name w:val="footer"/>
    <w:basedOn w:val="Normal"/>
    <w:link w:val="FooterChar1"/>
    <w:rsid w:val="00623EF2"/>
    <w:pPr>
      <w:tabs>
        <w:tab w:val="center" w:pos="4536"/>
        <w:tab w:val="right" w:pos="9072"/>
      </w:tabs>
    </w:pPr>
  </w:style>
  <w:style w:type="character" w:customStyle="1" w:styleId="FooterChar1">
    <w:name w:val="Footer Char1"/>
    <w:basedOn w:val="DefaultParagraphFont"/>
    <w:link w:val="Footer"/>
    <w:rsid w:val="00623EF2"/>
    <w:rPr>
      <w:rFonts w:ascii="Arial" w:eastAsia="Calibri" w:hAnsi="Arial" w:cs="Arial"/>
      <w:lang w:eastAsia="zh-CN"/>
    </w:rPr>
  </w:style>
  <w:style w:type="paragraph" w:customStyle="1" w:styleId="Contents10">
    <w:name w:val="Contents 10"/>
    <w:basedOn w:val="Index"/>
    <w:rsid w:val="00623EF2"/>
    <w:pPr>
      <w:tabs>
        <w:tab w:val="right" w:leader="dot" w:pos="7425"/>
      </w:tabs>
      <w:ind w:left="2547"/>
    </w:pPr>
  </w:style>
  <w:style w:type="paragraph" w:customStyle="1" w:styleId="TableContents">
    <w:name w:val="Table Contents"/>
    <w:basedOn w:val="Normal"/>
    <w:rsid w:val="00623EF2"/>
    <w:pPr>
      <w:suppressLineNumbers/>
    </w:pPr>
  </w:style>
  <w:style w:type="paragraph" w:customStyle="1" w:styleId="Table">
    <w:name w:val="Table"/>
    <w:basedOn w:val="Caption"/>
    <w:rsid w:val="00623EF2"/>
  </w:style>
  <w:style w:type="paragraph" w:customStyle="1" w:styleId="TableHeading">
    <w:name w:val="Table Heading"/>
    <w:basedOn w:val="TableContents"/>
    <w:rsid w:val="00623EF2"/>
    <w:pPr>
      <w:jc w:val="center"/>
    </w:pPr>
    <w:rPr>
      <w:b/>
      <w:bCs/>
    </w:rPr>
  </w:style>
  <w:style w:type="paragraph" w:styleId="BalloonText">
    <w:name w:val="Balloon Text"/>
    <w:basedOn w:val="Normal"/>
    <w:link w:val="BalloonTextChar1"/>
    <w:uiPriority w:val="99"/>
    <w:semiHidden/>
    <w:unhideWhenUsed/>
    <w:rsid w:val="00623EF2"/>
    <w:pPr>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623EF2"/>
    <w:rPr>
      <w:rFonts w:ascii="Tahoma" w:eastAsia="Calibri" w:hAnsi="Tahoma" w:cs="Tahoma"/>
      <w:sz w:val="16"/>
      <w:szCs w:val="16"/>
      <w:lang w:eastAsia="zh-CN"/>
    </w:rPr>
  </w:style>
  <w:style w:type="paragraph" w:styleId="TableofFigures">
    <w:name w:val="table of figures"/>
    <w:basedOn w:val="Normal"/>
    <w:next w:val="Normal"/>
    <w:uiPriority w:val="99"/>
    <w:unhideWhenUsed/>
    <w:rsid w:val="00623EF2"/>
  </w:style>
  <w:style w:type="table" w:styleId="TableGrid">
    <w:name w:val="Table Grid"/>
    <w:basedOn w:val="TableNormal"/>
    <w:uiPriority w:val="59"/>
    <w:rsid w:val="00623EF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3EF2"/>
    <w:pPr>
      <w:suppressAutoHyphens w:val="0"/>
      <w:spacing w:after="0" w:line="240" w:lineRule="auto"/>
    </w:pPr>
    <w:rPr>
      <w:rFonts w:ascii="Calibri" w:hAnsi="Calibri" w:cs="Times New Roman"/>
      <w:szCs w:val="21"/>
      <w:lang w:eastAsia="en-US"/>
    </w:rPr>
  </w:style>
  <w:style w:type="character" w:customStyle="1" w:styleId="PlainTextChar">
    <w:name w:val="Plain Text Char"/>
    <w:basedOn w:val="DefaultParagraphFont"/>
    <w:link w:val="PlainText"/>
    <w:uiPriority w:val="99"/>
    <w:semiHidden/>
    <w:rsid w:val="00623EF2"/>
    <w:rPr>
      <w:rFonts w:ascii="Calibri" w:eastAsia="Calibri" w:hAnsi="Calibri" w:cs="Times New Roman"/>
      <w:szCs w:val="21"/>
    </w:rPr>
  </w:style>
  <w:style w:type="character" w:styleId="UnresolvedMention">
    <w:name w:val="Unresolved Mention"/>
    <w:basedOn w:val="DefaultParagraphFont"/>
    <w:uiPriority w:val="99"/>
    <w:semiHidden/>
    <w:unhideWhenUsed/>
    <w:rsid w:val="00623EF2"/>
    <w:rPr>
      <w:color w:val="605E5C"/>
      <w:shd w:val="clear" w:color="auto" w:fill="E1DFDD"/>
    </w:rPr>
  </w:style>
  <w:style w:type="paragraph" w:styleId="ListParagraph">
    <w:name w:val="List Paragraph"/>
    <w:basedOn w:val="Normal"/>
    <w:uiPriority w:val="34"/>
    <w:qFormat/>
    <w:rsid w:val="00623EF2"/>
    <w:pPr>
      <w:ind w:left="720"/>
      <w:contextualSpacing/>
    </w:pPr>
    <w:rPr>
      <w:lang w:val="de-DE"/>
    </w:rPr>
  </w:style>
  <w:style w:type="character" w:styleId="PlaceholderText">
    <w:name w:val="Placeholder Text"/>
    <w:basedOn w:val="DefaultParagraphFont"/>
    <w:uiPriority w:val="99"/>
    <w:semiHidden/>
    <w:rsid w:val="00623E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9.xml"/><Relationship Id="rId34" Type="http://schemas.openxmlformats.org/officeDocument/2006/relationships/fontTable" Target="fontTable.xml"/><Relationship Id="rId7" Type="http://schemas.openxmlformats.org/officeDocument/2006/relationships/hyperlink" Target="https://www.fsaeonline.com/content/How-to-Complete-ESF.pptx" TargetMode="Externa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yperlink" Target="https://www.bender.de/fileadmin/content/Products/d/e/IR155-32xx-V004_D00115_D_XXEN.pdf"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0210FE8FF049B3BBD02F69EFAD7AA0"/>
        <w:category>
          <w:name w:val="General"/>
          <w:gallery w:val="placeholder"/>
        </w:category>
        <w:types>
          <w:type w:val="bbPlcHdr"/>
        </w:types>
        <w:behaviors>
          <w:behavior w:val="content"/>
        </w:behaviors>
        <w:guid w:val="{E089EC45-E06F-4F3D-9584-EDA674B706C4}"/>
      </w:docPartPr>
      <w:docPartBody>
        <w:p w:rsidR="00000000" w:rsidRDefault="0018695D" w:rsidP="0018695D">
          <w:pPr>
            <w:pStyle w:val="750210FE8FF049B3BBD02F69EFAD7AA0"/>
          </w:pPr>
          <w:r w:rsidRPr="003E2DE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ohit Hindi">
    <w:altName w:val="Yu Gothic"/>
    <w:charset w:val="80"/>
    <w:family w:val="auto"/>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95D"/>
    <w:rsid w:val="001869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695D"/>
    <w:rPr>
      <w:color w:val="808080"/>
    </w:rPr>
  </w:style>
  <w:style w:type="paragraph" w:customStyle="1" w:styleId="750210FE8FF049B3BBD02F69EFAD7AA0">
    <w:name w:val="750210FE8FF049B3BBD02F69EFAD7AA0"/>
    <w:rsid w:val="001869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38</Pages>
  <Words>8610</Words>
  <Characters>49080</Characters>
  <Application>Microsoft Office Word</Application>
  <DocSecurity>0</DocSecurity>
  <Lines>409</Lines>
  <Paragraphs>115</Paragraphs>
  <ScaleCrop>false</ScaleCrop>
  <Company/>
  <LinksUpToDate>false</LinksUpToDate>
  <CharactersWithSpaces>57575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Rolfe</dc:creator>
  <cp:keywords/>
  <dc:description/>
  <cp:lastModifiedBy>Naomi Rolfe</cp:lastModifiedBy>
  <cp:revision>1</cp:revision>
  <dcterms:created xsi:type="dcterms:W3CDTF">2023-01-17T10:00:00Z</dcterms:created>
  <dcterms:modified xsi:type="dcterms:W3CDTF">2023-01-17T10:02:00Z</dcterms:modified>
</cp:coreProperties>
</file>